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3E59" w:rsidRPr="009802ED" w:rsidRDefault="00A43E59" w:rsidP="006D2C3B">
      <w:pPr>
        <w:outlineLvl w:val="0"/>
        <w:rPr>
          <w:b/>
          <w:u w:val="single"/>
        </w:rPr>
      </w:pPr>
      <w:r>
        <w:rPr>
          <w:rFonts w:cs="Tahoma"/>
          <w:b/>
          <w:bCs/>
          <w:u w:val="single"/>
        </w:rPr>
        <w:t xml:space="preserve">Zakázka č. 19020 – </w:t>
      </w:r>
      <w:r w:rsidRPr="009802ED">
        <w:rPr>
          <w:b/>
          <w:u w:val="single"/>
        </w:rPr>
        <w:t>KULTURNÍ CENTRUM TURNOV</w:t>
      </w:r>
      <w:r>
        <w:rPr>
          <w:b/>
          <w:u w:val="single"/>
        </w:rPr>
        <w:t xml:space="preserve"> - </w:t>
      </w:r>
      <w:r w:rsidRPr="009802ED">
        <w:rPr>
          <w:b/>
          <w:u w:val="single"/>
        </w:rPr>
        <w:t>OBJEKT STŘELNICE</w:t>
      </w:r>
    </w:p>
    <w:p w:rsidR="00A43E59" w:rsidRPr="00C0431B" w:rsidRDefault="00A43E59" w:rsidP="006D2C3B">
      <w:pPr>
        <w:pStyle w:val="Bodytext21"/>
        <w:shd w:val="clear" w:color="auto" w:fill="auto"/>
        <w:spacing w:before="0" w:after="0" w:line="276" w:lineRule="auto"/>
        <w:ind w:firstLine="0"/>
        <w:rPr>
          <w:rStyle w:val="Bodytext2"/>
          <w:rFonts w:eastAsia="StarSymbol"/>
          <w:color w:val="000000"/>
          <w:sz w:val="24"/>
          <w:szCs w:val="24"/>
        </w:rPr>
      </w:pPr>
      <w:r w:rsidRPr="00C0431B">
        <w:rPr>
          <w:rStyle w:val="Bodytext2"/>
          <w:rFonts w:eastAsia="StarSymbol"/>
          <w:color w:val="000000"/>
          <w:sz w:val="24"/>
          <w:szCs w:val="24"/>
        </w:rPr>
        <w:t>Dokumentace pro změnu stavby</w:t>
      </w:r>
    </w:p>
    <w:p w:rsidR="00A43E59" w:rsidRDefault="00A43E59" w:rsidP="00B75845">
      <w:pPr>
        <w:jc w:val="both"/>
        <w:rPr>
          <w:bCs/>
        </w:rPr>
      </w:pPr>
      <w:r>
        <w:rPr>
          <w:bCs/>
        </w:rPr>
        <w:tab/>
      </w:r>
      <w:r>
        <w:rPr>
          <w:bCs/>
        </w:rPr>
        <w:tab/>
      </w:r>
    </w:p>
    <w:p w:rsidR="00A43E59" w:rsidRDefault="00A43E59" w:rsidP="00B75845">
      <w:pPr>
        <w:jc w:val="both"/>
        <w:rPr>
          <w:bCs/>
        </w:rPr>
      </w:pPr>
    </w:p>
    <w:p w:rsidR="00A43E59" w:rsidRDefault="00A43E59" w:rsidP="00B75845">
      <w:pPr>
        <w:jc w:val="both"/>
        <w:rPr>
          <w:bCs/>
        </w:rPr>
      </w:pPr>
    </w:p>
    <w:p w:rsidR="00A43E59" w:rsidRDefault="00A43E59" w:rsidP="00B75845">
      <w:pPr>
        <w:jc w:val="both"/>
        <w:rPr>
          <w:bCs/>
        </w:rPr>
      </w:pPr>
    </w:p>
    <w:p w:rsidR="00A43E59" w:rsidRDefault="00A43E59" w:rsidP="00B75845">
      <w:pPr>
        <w:jc w:val="both"/>
        <w:rPr>
          <w:bCs/>
        </w:rPr>
      </w:pPr>
    </w:p>
    <w:p w:rsidR="00A43E59" w:rsidRDefault="00A43E59" w:rsidP="00B75845">
      <w:pPr>
        <w:jc w:val="both"/>
        <w:rPr>
          <w:bCs/>
        </w:rPr>
      </w:pPr>
    </w:p>
    <w:p w:rsidR="00A43E59" w:rsidRDefault="00A43E59" w:rsidP="00B75845">
      <w:pPr>
        <w:jc w:val="both"/>
        <w:rPr>
          <w:bCs/>
        </w:rPr>
      </w:pPr>
    </w:p>
    <w:p w:rsidR="00A43E59" w:rsidRDefault="00A43E59" w:rsidP="00B75845">
      <w:pPr>
        <w:jc w:val="center"/>
        <w:rPr>
          <w:b/>
          <w:caps/>
          <w:sz w:val="32"/>
          <w:szCs w:val="32"/>
        </w:rPr>
      </w:pPr>
      <w:r>
        <w:rPr>
          <w:b/>
          <w:caps/>
          <w:sz w:val="32"/>
          <w:szCs w:val="32"/>
        </w:rPr>
        <w:t>B  - SOUHRNNÁ TECHNICKÁ  zpráva</w:t>
      </w:r>
    </w:p>
    <w:p w:rsidR="00A43E59" w:rsidRDefault="00A43E59" w:rsidP="00B75845">
      <w:pPr>
        <w:jc w:val="center"/>
        <w:rPr>
          <w:bCs/>
        </w:rPr>
      </w:pPr>
    </w:p>
    <w:p w:rsidR="00A43E59" w:rsidRDefault="00A43E59" w:rsidP="00B75845">
      <w:pPr>
        <w:jc w:val="center"/>
        <w:rPr>
          <w:bCs/>
        </w:rPr>
      </w:pPr>
    </w:p>
    <w:p w:rsidR="00A43E59" w:rsidRDefault="00A43E59" w:rsidP="00B75845">
      <w:pPr>
        <w:jc w:val="center"/>
        <w:rPr>
          <w:bCs/>
        </w:rPr>
      </w:pPr>
    </w:p>
    <w:p w:rsidR="00A43E59" w:rsidRDefault="00A43E59" w:rsidP="00B75845">
      <w:pPr>
        <w:jc w:val="center"/>
        <w:rPr>
          <w:bCs/>
        </w:rPr>
      </w:pPr>
    </w:p>
    <w:p w:rsidR="00A43E59" w:rsidRDefault="00A43E59" w:rsidP="00B75845">
      <w:pPr>
        <w:jc w:val="center"/>
        <w:rPr>
          <w:bCs/>
        </w:rPr>
      </w:pPr>
    </w:p>
    <w:p w:rsidR="00A43E59" w:rsidRDefault="00A43E59" w:rsidP="00B75845">
      <w:pPr>
        <w:jc w:val="center"/>
        <w:rPr>
          <w:bCs/>
        </w:rPr>
      </w:pPr>
    </w:p>
    <w:p w:rsidR="00A43E59" w:rsidRDefault="00A43E59" w:rsidP="00B75845">
      <w:pPr>
        <w:jc w:val="center"/>
        <w:rPr>
          <w:bCs/>
        </w:rPr>
      </w:pPr>
    </w:p>
    <w:p w:rsidR="00A43E59" w:rsidRDefault="00A43E59" w:rsidP="00B75845">
      <w:pPr>
        <w:jc w:val="center"/>
        <w:rPr>
          <w:bCs/>
        </w:rPr>
      </w:pPr>
    </w:p>
    <w:p w:rsidR="00A43E59" w:rsidRDefault="00A43E59" w:rsidP="00B75845">
      <w:pPr>
        <w:pBdr>
          <w:top w:val="single" w:sz="4" w:space="1" w:color="auto"/>
          <w:left w:val="single" w:sz="4" w:space="4" w:color="auto"/>
          <w:bottom w:val="single" w:sz="4" w:space="1" w:color="auto"/>
          <w:right w:val="single" w:sz="4" w:space="4" w:color="auto"/>
        </w:pBdr>
        <w:shd w:val="clear" w:color="auto" w:fill="D9D9D9"/>
        <w:rPr>
          <w:bCs/>
        </w:rPr>
      </w:pPr>
      <w:r>
        <w:rPr>
          <w:b/>
        </w:rPr>
        <w:t>B.1 Popis území stavby</w:t>
      </w:r>
    </w:p>
    <w:p w:rsidR="00A43E59" w:rsidRDefault="00A43E59"/>
    <w:p w:rsidR="00A43E59" w:rsidRDefault="00A43E59" w:rsidP="00B75845">
      <w:pPr>
        <w:pStyle w:val="ListParagraph"/>
        <w:numPr>
          <w:ilvl w:val="0"/>
          <w:numId w:val="1"/>
        </w:numPr>
        <w:ind w:left="284" w:hanging="284"/>
        <w:jc w:val="both"/>
        <w:rPr>
          <w:b/>
        </w:rPr>
      </w:pPr>
      <w:r w:rsidRPr="00B75845">
        <w:rPr>
          <w:b/>
        </w:rPr>
        <w:t>Charakteristika území a stavebního pozemku, zastavěné území a nezastavěné území, soulad navrhované stavby s charakterem území, dosavadní využití a zastavěnost území</w:t>
      </w:r>
    </w:p>
    <w:p w:rsidR="00A43E59" w:rsidRPr="008573C2" w:rsidRDefault="00A43E59" w:rsidP="008573C2">
      <w:pPr>
        <w:tabs>
          <w:tab w:val="left" w:pos="3600"/>
        </w:tabs>
        <w:ind w:left="284"/>
        <w:jc w:val="both"/>
      </w:pPr>
      <w:r w:rsidRPr="008573C2">
        <w:t xml:space="preserve">Tato projektová dokumentace řeší zlepšení požární bezpečnosti objektu kulturního domu Střelnice v Turnově. </w:t>
      </w:r>
      <w:r>
        <w:t xml:space="preserve">Veškeré úpravy se omezují na vnitřní úpravy objektu. </w:t>
      </w:r>
    </w:p>
    <w:p w:rsidR="00A43E59" w:rsidRPr="00B75845" w:rsidRDefault="00A43E59" w:rsidP="00B75845">
      <w:pPr>
        <w:jc w:val="both"/>
        <w:rPr>
          <w:b/>
        </w:rPr>
      </w:pPr>
    </w:p>
    <w:p w:rsidR="00A43E59" w:rsidRDefault="00A43E59" w:rsidP="00B75845">
      <w:pPr>
        <w:pStyle w:val="ListParagraph"/>
        <w:numPr>
          <w:ilvl w:val="0"/>
          <w:numId w:val="1"/>
        </w:numPr>
        <w:ind w:left="284" w:hanging="284"/>
        <w:jc w:val="both"/>
        <w:rPr>
          <w:b/>
        </w:rPr>
      </w:pPr>
      <w:r>
        <w:rPr>
          <w:b/>
        </w:rPr>
        <w:t>Ú</w:t>
      </w:r>
      <w:r w:rsidRPr="00B75845">
        <w:rPr>
          <w:b/>
        </w:rPr>
        <w:t>daje o souladu s územním rozhodnutím nebo regulačním plánem nebo veřejnoprávní smlouvou územní rozhodnutí nahrazující anebo územním souhlasem</w:t>
      </w:r>
      <w:r>
        <w:rPr>
          <w:b/>
        </w:rPr>
        <w:t>.</w:t>
      </w:r>
    </w:p>
    <w:p w:rsidR="00A43E59" w:rsidRPr="00281B49" w:rsidRDefault="00A43E59" w:rsidP="00DF500A">
      <w:pPr>
        <w:tabs>
          <w:tab w:val="left" w:pos="3600"/>
        </w:tabs>
        <w:ind w:left="284"/>
        <w:jc w:val="both"/>
      </w:pPr>
      <w:r w:rsidRPr="00281B49">
        <w:t>Provozní řešení a využití objektu zůstává beze změn.</w:t>
      </w:r>
    </w:p>
    <w:p w:rsidR="00A43E59" w:rsidRDefault="00A43E59" w:rsidP="00B75845">
      <w:pPr>
        <w:pStyle w:val="ListParagraph"/>
        <w:ind w:left="284"/>
        <w:jc w:val="both"/>
        <w:rPr>
          <w:b/>
        </w:rPr>
      </w:pPr>
    </w:p>
    <w:p w:rsidR="00A43E59" w:rsidRDefault="00A43E59" w:rsidP="00EA3BD5">
      <w:pPr>
        <w:pStyle w:val="ListParagraph"/>
        <w:numPr>
          <w:ilvl w:val="0"/>
          <w:numId w:val="1"/>
        </w:numPr>
        <w:ind w:left="284" w:hanging="284"/>
        <w:jc w:val="both"/>
        <w:rPr>
          <w:b/>
        </w:rPr>
      </w:pPr>
      <w:r w:rsidRPr="00EA3BD5">
        <w:rPr>
          <w:b/>
        </w:rPr>
        <w:t>Seznam pozemků podle katastru nemovitostí na kterých se stavba provádí</w:t>
      </w:r>
    </w:p>
    <w:p w:rsidR="00A43E59" w:rsidRPr="00942A34" w:rsidRDefault="00A43E59" w:rsidP="00AB7848">
      <w:pPr>
        <w:tabs>
          <w:tab w:val="left" w:pos="-2268"/>
        </w:tabs>
        <w:rPr>
          <w:bCs/>
        </w:rPr>
      </w:pPr>
      <w:r>
        <w:rPr>
          <w:bCs/>
        </w:rPr>
        <w:t>k.ú. Turnov</w:t>
      </w:r>
    </w:p>
    <w:p w:rsidR="00A43E59" w:rsidRDefault="00A43E59" w:rsidP="00AB7848">
      <w:pPr>
        <w:pStyle w:val="ZkladntextIMP"/>
        <w:tabs>
          <w:tab w:val="left" w:pos="1276"/>
          <w:tab w:val="left" w:pos="3119"/>
          <w:tab w:val="left" w:pos="6840"/>
        </w:tabs>
        <w:suppressAutoHyphens w:val="0"/>
        <w:spacing w:line="240" w:lineRule="auto"/>
        <w:ind w:right="250"/>
        <w:rPr>
          <w:szCs w:val="24"/>
        </w:rPr>
      </w:pPr>
      <w:r>
        <w:rPr>
          <w:szCs w:val="24"/>
        </w:rPr>
        <w:t>parc. č.</w:t>
      </w:r>
      <w:r>
        <w:rPr>
          <w:szCs w:val="24"/>
        </w:rPr>
        <w:tab/>
        <w:t>druh pozemku</w:t>
      </w:r>
      <w:r>
        <w:rPr>
          <w:szCs w:val="24"/>
        </w:rPr>
        <w:tab/>
        <w:t xml:space="preserve">                   vlastník</w:t>
      </w:r>
      <w:r>
        <w:rPr>
          <w:szCs w:val="24"/>
        </w:rPr>
        <w:tab/>
      </w:r>
      <w:r>
        <w:rPr>
          <w:szCs w:val="24"/>
        </w:rPr>
        <w:tab/>
      </w:r>
      <w:r>
        <w:rPr>
          <w:szCs w:val="24"/>
        </w:rPr>
        <w:tab/>
      </w:r>
    </w:p>
    <w:p w:rsidR="00A43E59" w:rsidRPr="0028283C" w:rsidRDefault="00A43E59" w:rsidP="003F2DC5">
      <w:pPr>
        <w:tabs>
          <w:tab w:val="left" w:pos="1276"/>
          <w:tab w:val="left" w:pos="3119"/>
        </w:tabs>
        <w:spacing w:before="100" w:beforeAutospacing="1"/>
        <w:contextualSpacing/>
      </w:pPr>
      <w:r>
        <w:rPr>
          <w:bCs/>
        </w:rPr>
        <w:t>1518/1</w:t>
      </w:r>
      <w:r>
        <w:rPr>
          <w:bCs/>
        </w:rPr>
        <w:tab/>
      </w:r>
      <w:r>
        <w:t>zastavěná plocha a nádvoří</w:t>
      </w:r>
      <w:r>
        <w:rPr>
          <w:bCs/>
        </w:rPr>
        <w:tab/>
      </w:r>
      <w:r>
        <w:t>Kulturní centrum Turnov, s.r.o.</w:t>
      </w:r>
    </w:p>
    <w:p w:rsidR="00A43E59" w:rsidRDefault="00A43E59" w:rsidP="00995857">
      <w:pPr>
        <w:tabs>
          <w:tab w:val="left" w:pos="2552"/>
        </w:tabs>
      </w:pPr>
      <w:r>
        <w:tab/>
      </w:r>
      <w:r>
        <w:tab/>
      </w:r>
      <w:r>
        <w:tab/>
      </w:r>
      <w:r>
        <w:tab/>
      </w:r>
      <w:r w:rsidRPr="00BE3B7E">
        <w:t>Markova 311, 511 01 Turnov</w:t>
      </w:r>
    </w:p>
    <w:p w:rsidR="00A43E59" w:rsidRDefault="00A43E59" w:rsidP="003F2DC5">
      <w:pPr>
        <w:tabs>
          <w:tab w:val="left" w:pos="3119"/>
        </w:tabs>
        <w:spacing w:before="100" w:beforeAutospacing="1"/>
        <w:contextualSpacing/>
      </w:pPr>
    </w:p>
    <w:p w:rsidR="00A43E59" w:rsidRDefault="00A43E59" w:rsidP="00765271">
      <w:pPr>
        <w:jc w:val="both"/>
        <w:rPr>
          <w:b/>
        </w:rPr>
      </w:pPr>
    </w:p>
    <w:p w:rsidR="00A43E59" w:rsidRPr="00765271" w:rsidRDefault="00A43E59" w:rsidP="00765271">
      <w:pPr>
        <w:pBdr>
          <w:top w:val="single" w:sz="4" w:space="1" w:color="auto"/>
          <w:left w:val="single" w:sz="4" w:space="4" w:color="auto"/>
          <w:bottom w:val="single" w:sz="4" w:space="1" w:color="auto"/>
          <w:right w:val="single" w:sz="4" w:space="4" w:color="auto"/>
        </w:pBdr>
        <w:shd w:val="clear" w:color="auto" w:fill="D9D9D9"/>
        <w:jc w:val="both"/>
        <w:rPr>
          <w:b/>
        </w:rPr>
      </w:pPr>
      <w:r w:rsidRPr="00765271">
        <w:rPr>
          <w:b/>
        </w:rPr>
        <w:t>B.2</w:t>
      </w:r>
      <w:r>
        <w:rPr>
          <w:b/>
        </w:rPr>
        <w:t xml:space="preserve"> </w:t>
      </w:r>
      <w:r w:rsidRPr="00765271">
        <w:rPr>
          <w:b/>
        </w:rPr>
        <w:t>Celkový popis stavby</w:t>
      </w:r>
    </w:p>
    <w:p w:rsidR="00A43E59" w:rsidRDefault="00A43E59" w:rsidP="00765271">
      <w:pPr>
        <w:jc w:val="both"/>
        <w:rPr>
          <w:b/>
        </w:rPr>
      </w:pPr>
    </w:p>
    <w:p w:rsidR="00A43E59" w:rsidRPr="00765271" w:rsidRDefault="00A43E59" w:rsidP="00765271">
      <w:pPr>
        <w:pBdr>
          <w:top w:val="single" w:sz="4" w:space="1" w:color="auto"/>
          <w:left w:val="single" w:sz="4" w:space="4" w:color="auto"/>
          <w:bottom w:val="single" w:sz="4" w:space="1" w:color="auto"/>
          <w:right w:val="single" w:sz="4" w:space="4" w:color="auto"/>
        </w:pBdr>
        <w:jc w:val="both"/>
        <w:rPr>
          <w:b/>
        </w:rPr>
      </w:pPr>
      <w:r w:rsidRPr="00765271">
        <w:rPr>
          <w:b/>
        </w:rPr>
        <w:t>B.2.1 Základní charakteristika stavby a jejího užívání</w:t>
      </w:r>
    </w:p>
    <w:p w:rsidR="00A43E59" w:rsidRDefault="00A43E59" w:rsidP="00765271">
      <w:pPr>
        <w:jc w:val="both"/>
        <w:rPr>
          <w:b/>
        </w:rPr>
      </w:pPr>
    </w:p>
    <w:p w:rsidR="00A43E59" w:rsidRDefault="00A43E59" w:rsidP="00765271">
      <w:pPr>
        <w:pStyle w:val="ListParagraph"/>
        <w:numPr>
          <w:ilvl w:val="0"/>
          <w:numId w:val="4"/>
        </w:numPr>
        <w:ind w:left="284" w:hanging="284"/>
        <w:jc w:val="both"/>
        <w:rPr>
          <w:b/>
        </w:rPr>
      </w:pPr>
      <w:r>
        <w:rPr>
          <w:b/>
        </w:rPr>
        <w:t>N</w:t>
      </w:r>
      <w:r w:rsidRPr="00765271">
        <w:rPr>
          <w:b/>
        </w:rPr>
        <w:t>ová stavba nebo změna dokončené stavby; u změny stavby údaje o jejich současném stavu, závěry stavebně technického, případně stavebně historického průzkumu a výsledky statického posouzení nosných konstrukcí</w:t>
      </w:r>
    </w:p>
    <w:p w:rsidR="00A43E59" w:rsidRPr="006F576D" w:rsidRDefault="00A43E59" w:rsidP="00765271">
      <w:pPr>
        <w:pStyle w:val="ListParagraph"/>
        <w:ind w:left="284"/>
        <w:jc w:val="both"/>
      </w:pPr>
      <w:r w:rsidRPr="006F576D">
        <w:t>Změna dokončené stavby.</w:t>
      </w:r>
    </w:p>
    <w:p w:rsidR="00A43E59" w:rsidRDefault="00A43E59" w:rsidP="00765271">
      <w:pPr>
        <w:pStyle w:val="ListParagraph"/>
        <w:ind w:left="284"/>
        <w:jc w:val="both"/>
      </w:pPr>
    </w:p>
    <w:p w:rsidR="00A43E59" w:rsidRDefault="00A43E59" w:rsidP="00765271">
      <w:pPr>
        <w:pStyle w:val="ListParagraph"/>
        <w:ind w:left="284"/>
        <w:jc w:val="both"/>
      </w:pPr>
    </w:p>
    <w:p w:rsidR="00A43E59" w:rsidRPr="00765271" w:rsidRDefault="00A43E59" w:rsidP="00765271">
      <w:pPr>
        <w:pStyle w:val="ListParagraph"/>
        <w:ind w:left="284"/>
        <w:jc w:val="both"/>
      </w:pPr>
    </w:p>
    <w:p w:rsidR="00A43E59" w:rsidRDefault="00A43E59" w:rsidP="00765271">
      <w:pPr>
        <w:pStyle w:val="ListParagraph"/>
        <w:numPr>
          <w:ilvl w:val="0"/>
          <w:numId w:val="4"/>
        </w:numPr>
        <w:ind w:left="284" w:hanging="284"/>
        <w:jc w:val="both"/>
        <w:rPr>
          <w:b/>
        </w:rPr>
      </w:pPr>
      <w:r>
        <w:rPr>
          <w:b/>
        </w:rPr>
        <w:t>Ú</w:t>
      </w:r>
      <w:r w:rsidRPr="00765271">
        <w:rPr>
          <w:b/>
        </w:rPr>
        <w:t xml:space="preserve">čel užívání stavby </w:t>
      </w:r>
    </w:p>
    <w:p w:rsidR="00A43E59" w:rsidRPr="00F237C0" w:rsidRDefault="00A43E59" w:rsidP="00086BD9">
      <w:pPr>
        <w:pStyle w:val="ListParagraph"/>
        <w:ind w:left="284"/>
        <w:jc w:val="both"/>
        <w:rPr>
          <w:color w:val="FF0000"/>
        </w:rPr>
      </w:pPr>
      <w:r>
        <w:t>Stavba je užívána jako multifunkční kulturní centrum, navrhovanými úpravami se účel užívání stavby nemění.</w:t>
      </w:r>
    </w:p>
    <w:p w:rsidR="00A43E59" w:rsidRPr="00765271" w:rsidRDefault="00A43E59" w:rsidP="00765271">
      <w:pPr>
        <w:pStyle w:val="ListParagraph"/>
        <w:ind w:left="284"/>
        <w:jc w:val="both"/>
      </w:pPr>
    </w:p>
    <w:p w:rsidR="00A43E59" w:rsidRDefault="00A43E59" w:rsidP="00765271">
      <w:pPr>
        <w:pStyle w:val="ListParagraph"/>
        <w:numPr>
          <w:ilvl w:val="0"/>
          <w:numId w:val="4"/>
        </w:numPr>
        <w:ind w:left="284" w:hanging="284"/>
        <w:jc w:val="both"/>
        <w:rPr>
          <w:b/>
        </w:rPr>
      </w:pPr>
      <w:r>
        <w:rPr>
          <w:b/>
        </w:rPr>
        <w:t>T</w:t>
      </w:r>
      <w:r w:rsidRPr="00765271">
        <w:rPr>
          <w:b/>
        </w:rPr>
        <w:t>rvalá nebo dočasná stavba</w:t>
      </w:r>
    </w:p>
    <w:p w:rsidR="00A43E59" w:rsidRDefault="00A43E59" w:rsidP="0003346C">
      <w:pPr>
        <w:pStyle w:val="ListParagraph"/>
        <w:ind w:left="284"/>
        <w:jc w:val="both"/>
      </w:pPr>
      <w:r>
        <w:t>Jedná se o trvalou stavbu.</w:t>
      </w:r>
    </w:p>
    <w:p w:rsidR="00A43E59" w:rsidRPr="0003346C" w:rsidRDefault="00A43E59" w:rsidP="0003346C">
      <w:pPr>
        <w:pStyle w:val="ListParagraph"/>
        <w:ind w:left="284"/>
        <w:jc w:val="both"/>
      </w:pPr>
    </w:p>
    <w:p w:rsidR="00A43E59" w:rsidRDefault="00A43E59" w:rsidP="00765271">
      <w:pPr>
        <w:pStyle w:val="ListParagraph"/>
        <w:numPr>
          <w:ilvl w:val="0"/>
          <w:numId w:val="4"/>
        </w:numPr>
        <w:ind w:left="284" w:hanging="284"/>
        <w:jc w:val="both"/>
        <w:rPr>
          <w:b/>
        </w:rPr>
      </w:pPr>
      <w:r w:rsidRPr="00765271">
        <w:rPr>
          <w:b/>
        </w:rPr>
        <w:t xml:space="preserve">navrhované parametry stavby </w:t>
      </w:r>
    </w:p>
    <w:p w:rsidR="00A43E59" w:rsidRPr="006F576D" w:rsidRDefault="00A43E59" w:rsidP="006F576D">
      <w:pPr>
        <w:pStyle w:val="ListParagraph"/>
        <w:ind w:left="284"/>
        <w:jc w:val="both"/>
      </w:pPr>
      <w:r w:rsidRPr="006F576D">
        <w:t>Stavební úpravy se omezují na úpravy interiérových dveří, výměnu dvou únikových dveří. Úprava schodiště a zástěny k únikovým dveřím a osazení požárních žaluzií.</w:t>
      </w:r>
    </w:p>
    <w:p w:rsidR="00A43E59" w:rsidRDefault="00A43E59" w:rsidP="004E070A">
      <w:pPr>
        <w:ind w:left="2832" w:firstLine="4"/>
        <w:jc w:val="both"/>
        <w:rPr>
          <w:color w:val="FF0000"/>
        </w:rPr>
      </w:pPr>
    </w:p>
    <w:p w:rsidR="00A43E59" w:rsidRPr="00BA1E70" w:rsidRDefault="00A43E59" w:rsidP="004E070A">
      <w:pPr>
        <w:ind w:left="2832" w:firstLine="4"/>
        <w:jc w:val="both"/>
        <w:rPr>
          <w:color w:val="FF0000"/>
        </w:rPr>
      </w:pPr>
    </w:p>
    <w:p w:rsidR="00A43E59" w:rsidRPr="00012955" w:rsidRDefault="00A43E59" w:rsidP="00012955">
      <w:pPr>
        <w:pBdr>
          <w:top w:val="single" w:sz="4" w:space="1" w:color="auto"/>
          <w:left w:val="single" w:sz="4" w:space="4" w:color="auto"/>
          <w:bottom w:val="single" w:sz="4" w:space="1" w:color="auto"/>
          <w:right w:val="single" w:sz="4" w:space="4" w:color="auto"/>
        </w:pBdr>
        <w:jc w:val="both"/>
        <w:rPr>
          <w:b/>
        </w:rPr>
      </w:pPr>
      <w:r>
        <w:rPr>
          <w:b/>
        </w:rPr>
        <w:t>B.2.2</w:t>
      </w:r>
      <w:r w:rsidRPr="00012955">
        <w:rPr>
          <w:b/>
        </w:rPr>
        <w:t xml:space="preserve"> </w:t>
      </w:r>
      <w:r>
        <w:rPr>
          <w:b/>
        </w:rPr>
        <w:t>Podrobné řešení stavby</w:t>
      </w:r>
    </w:p>
    <w:p w:rsidR="00A43E59" w:rsidRDefault="00A43E59" w:rsidP="00EA3BD5">
      <w:pPr>
        <w:jc w:val="both"/>
      </w:pPr>
    </w:p>
    <w:p w:rsidR="00A43E59" w:rsidRDefault="00A43E59" w:rsidP="009A3493">
      <w:pPr>
        <w:pStyle w:val="Bodytext21"/>
        <w:numPr>
          <w:ilvl w:val="0"/>
          <w:numId w:val="17"/>
        </w:numPr>
        <w:shd w:val="clear" w:color="auto" w:fill="auto"/>
        <w:spacing w:before="0" w:after="0" w:line="276" w:lineRule="auto"/>
        <w:rPr>
          <w:rStyle w:val="Bodytext2Exact"/>
          <w:color w:val="000000"/>
          <w:sz w:val="24"/>
          <w:szCs w:val="24"/>
        </w:rPr>
      </w:pPr>
      <w:r>
        <w:rPr>
          <w:rStyle w:val="Bodytext2Exact"/>
          <w:color w:val="000000"/>
          <w:sz w:val="24"/>
          <w:szCs w:val="24"/>
        </w:rPr>
        <w:t>-</w:t>
      </w:r>
      <w:r>
        <w:rPr>
          <w:rStyle w:val="Bodytext2Exact"/>
          <w:color w:val="000000"/>
          <w:sz w:val="24"/>
          <w:szCs w:val="24"/>
        </w:rPr>
        <w:tab/>
        <w:t xml:space="preserve">Dveře z prostoru sálu je potřeba rozšířit. Do nového, rozšířeného otvoru budou osazeny dvoukřídlé únikové dveře o průchodné šíři 1200mm.  Nadpraží bude vyneseno ocel. překladem 2xIPE180 o dl. 1700mm, min. uložení 200mm. Překlad bude uložen na betonové lože. Lze nahradit i překlady keramickými. Zároveň je potřeba rozšířit přístupové schodiště na 1200mm a hranu výstupního stupně min. o 350mm od dveří. S tím souvisí úprava ocelové konstrukce schodiště, respektive prodloužení výstupní podesty a rozšíření schodiště. Rozšíření schodiště bude provedeno položením širší skladby nášlapné vrstvy na stávající ocelovou konstrukci. Prodloužení bude řešeno doplněním ocelové konstrukce podesty. Schodiště je zakryto opláštěnou konstrukcí předstěny. Tato předstěna bude demontována, posunuta do nové pozice vedle schodiště a protažena, aby bylo opět zakryto celé schodiště. Bude tedy upravena ocelová konstrukce stěny a provedeno nové opláštění včetně výmalby. Ocelová konstrukce bude prodloužena  a doplněna o rám se sloupem,  zároveň budou nahrazeny rozpěry nad schodištěm za delší. </w:t>
      </w:r>
      <w:r w:rsidRPr="00AD28D5">
        <w:rPr>
          <w:rStyle w:val="Bodytext2Exact"/>
          <w:color w:val="000000"/>
          <w:sz w:val="24"/>
          <w:szCs w:val="24"/>
        </w:rPr>
        <w:t>Ocelová konstrukce bude opatřena základním antikorozním nátěrem.</w:t>
      </w:r>
    </w:p>
    <w:p w:rsidR="00A43E59" w:rsidRDefault="00A43E59" w:rsidP="009A3493">
      <w:pPr>
        <w:pStyle w:val="Bodytext21"/>
        <w:shd w:val="clear" w:color="auto" w:fill="auto"/>
        <w:spacing w:before="0" w:after="0" w:line="276" w:lineRule="auto"/>
        <w:ind w:firstLine="0"/>
        <w:rPr>
          <w:rStyle w:val="Bodytext2Exact"/>
          <w:color w:val="000000"/>
          <w:sz w:val="24"/>
          <w:szCs w:val="24"/>
        </w:rPr>
      </w:pPr>
    </w:p>
    <w:p w:rsidR="00A43E59" w:rsidRDefault="00A43E59" w:rsidP="009A3493">
      <w:pPr>
        <w:pStyle w:val="Bodytext21"/>
        <w:numPr>
          <w:ilvl w:val="0"/>
          <w:numId w:val="17"/>
        </w:numPr>
        <w:shd w:val="clear" w:color="auto" w:fill="auto"/>
        <w:spacing w:before="0" w:after="0" w:line="276" w:lineRule="auto"/>
        <w:rPr>
          <w:rStyle w:val="Bodytext2Exact"/>
          <w:color w:val="000000"/>
          <w:sz w:val="24"/>
          <w:szCs w:val="24"/>
        </w:rPr>
      </w:pPr>
      <w:r>
        <w:rPr>
          <w:rStyle w:val="Bodytext2Exact"/>
          <w:color w:val="000000"/>
          <w:sz w:val="24"/>
          <w:szCs w:val="24"/>
        </w:rPr>
        <w:t>úprava 5ks dveří, doplnění požadavků na funkci dveří dle PBŘ</w:t>
      </w:r>
    </w:p>
    <w:p w:rsidR="00A43E59" w:rsidRDefault="00A43E59" w:rsidP="009A3493">
      <w:pPr>
        <w:pStyle w:val="Bodytext21"/>
        <w:shd w:val="clear" w:color="auto" w:fill="auto"/>
        <w:spacing w:before="0" w:after="0" w:line="276" w:lineRule="auto"/>
        <w:ind w:firstLine="0"/>
        <w:rPr>
          <w:rStyle w:val="Bodytext2Exact"/>
          <w:color w:val="000000"/>
          <w:sz w:val="24"/>
          <w:szCs w:val="24"/>
        </w:rPr>
      </w:pPr>
    </w:p>
    <w:p w:rsidR="00A43E59" w:rsidRDefault="00A43E59" w:rsidP="009A3493">
      <w:pPr>
        <w:pStyle w:val="Bodytext21"/>
        <w:numPr>
          <w:ilvl w:val="0"/>
          <w:numId w:val="17"/>
        </w:numPr>
        <w:shd w:val="clear" w:color="auto" w:fill="auto"/>
        <w:spacing w:before="0" w:after="0" w:line="276" w:lineRule="auto"/>
        <w:rPr>
          <w:rStyle w:val="Bodytext2Exact"/>
          <w:color w:val="000000"/>
          <w:sz w:val="24"/>
          <w:szCs w:val="24"/>
        </w:rPr>
      </w:pPr>
      <w:r>
        <w:rPr>
          <w:rStyle w:val="Bodytext2Exact"/>
          <w:color w:val="000000"/>
          <w:sz w:val="24"/>
          <w:szCs w:val="24"/>
        </w:rPr>
        <w:t>H</w:t>
      </w:r>
      <w:r w:rsidRPr="009A3493">
        <w:rPr>
          <w:rStyle w:val="Bodytext2Exact"/>
          <w:color w:val="000000"/>
          <w:sz w:val="24"/>
          <w:szCs w:val="24"/>
        </w:rPr>
        <w:t>lavní sál je nutné požárně oddělit od dalších prostor. Požární oddělení prostorů bude provedeno osazením požárních rolet v pozici balkónu a přisazenou roletou před oknem promítací kabiny. Požární rolety galerie budou zavěšeny do konstrukce střechy a osazeny těsně nad SDK podhled. Průchod SDK podhledem bude kryt uzavírací systémovou lištou, která je součástí žaluzie. Boční vodící lišty budou zapuštěné do bočních stěn. Nutné je požárně oddělit i prostor nad galerií (stávající podhled není s požární odolností). Oddělení lze provést požárním podhledem nad stávajícím podhledem v části mezi požární roletou a prvním nosným vazníkem kce střechy.</w:t>
      </w:r>
    </w:p>
    <w:p w:rsidR="00A43E59" w:rsidRPr="009A3493" w:rsidRDefault="00A43E59" w:rsidP="009A3493">
      <w:pPr>
        <w:pStyle w:val="Bodytext21"/>
        <w:shd w:val="clear" w:color="auto" w:fill="auto"/>
        <w:spacing w:before="0" w:after="0" w:line="276" w:lineRule="auto"/>
        <w:ind w:left="360" w:firstLine="0"/>
        <w:rPr>
          <w:rStyle w:val="Bodytext2Exact"/>
          <w:color w:val="000000"/>
          <w:sz w:val="24"/>
          <w:szCs w:val="24"/>
        </w:rPr>
      </w:pPr>
    </w:p>
    <w:p w:rsidR="00A43E59" w:rsidRPr="009A3493" w:rsidRDefault="00A43E59" w:rsidP="009A3493">
      <w:pPr>
        <w:pStyle w:val="Bodytext21"/>
        <w:shd w:val="clear" w:color="auto" w:fill="auto"/>
        <w:spacing w:before="0" w:after="0" w:line="276" w:lineRule="auto"/>
        <w:ind w:left="717" w:firstLine="348"/>
        <w:rPr>
          <w:rStyle w:val="Bodytext2Exact"/>
          <w:color w:val="000000"/>
          <w:sz w:val="24"/>
          <w:szCs w:val="24"/>
        </w:rPr>
      </w:pPr>
      <w:r w:rsidRPr="009A3493">
        <w:rPr>
          <w:rStyle w:val="Bodytext2Exact"/>
          <w:color w:val="000000"/>
          <w:sz w:val="24"/>
          <w:szCs w:val="24"/>
        </w:rPr>
        <w:t>Nové požadavky na ovládaná zařízení:</w:t>
      </w:r>
    </w:p>
    <w:p w:rsidR="00A43E59" w:rsidRPr="009A3493" w:rsidRDefault="00A43E59" w:rsidP="009A3493">
      <w:pPr>
        <w:pStyle w:val="Bodytext21"/>
        <w:numPr>
          <w:ilvl w:val="0"/>
          <w:numId w:val="20"/>
        </w:numPr>
        <w:shd w:val="clear" w:color="auto" w:fill="auto"/>
        <w:spacing w:before="0" w:after="0" w:line="276" w:lineRule="auto"/>
        <w:rPr>
          <w:rStyle w:val="Bodytext2Exact"/>
          <w:color w:val="000000"/>
          <w:sz w:val="24"/>
          <w:szCs w:val="24"/>
        </w:rPr>
      </w:pPr>
      <w:r w:rsidRPr="009A3493">
        <w:rPr>
          <w:rStyle w:val="Bodytext2Exact"/>
          <w:color w:val="000000"/>
          <w:sz w:val="24"/>
          <w:szCs w:val="24"/>
        </w:rPr>
        <w:t>Požární rolety - galerie (2ks) - uzavření</w:t>
      </w:r>
    </w:p>
    <w:p w:rsidR="00A43E59" w:rsidRPr="009A3493" w:rsidRDefault="00A43E59" w:rsidP="009A3493">
      <w:pPr>
        <w:pStyle w:val="Bodytext21"/>
        <w:numPr>
          <w:ilvl w:val="0"/>
          <w:numId w:val="20"/>
        </w:numPr>
        <w:shd w:val="clear" w:color="auto" w:fill="auto"/>
        <w:spacing w:before="0" w:after="0" w:line="276" w:lineRule="auto"/>
        <w:rPr>
          <w:rStyle w:val="Bodytext2Exact"/>
          <w:color w:val="000000"/>
          <w:sz w:val="24"/>
          <w:szCs w:val="24"/>
        </w:rPr>
      </w:pPr>
      <w:r w:rsidRPr="009A3493">
        <w:rPr>
          <w:rStyle w:val="Bodytext2Exact"/>
          <w:color w:val="000000"/>
          <w:sz w:val="24"/>
          <w:szCs w:val="24"/>
        </w:rPr>
        <w:t>Požární roleta - promítací kabina hlavního sálu (lks) - uzavření</w:t>
      </w:r>
    </w:p>
    <w:p w:rsidR="00A43E59" w:rsidRPr="00546DAE" w:rsidRDefault="00A43E59" w:rsidP="00546DAE">
      <w:pPr>
        <w:pBdr>
          <w:top w:val="single" w:sz="4" w:space="1" w:color="auto"/>
          <w:left w:val="single" w:sz="4" w:space="4" w:color="auto"/>
          <w:bottom w:val="single" w:sz="4" w:space="1" w:color="auto"/>
          <w:right w:val="single" w:sz="4" w:space="4" w:color="auto"/>
        </w:pBdr>
        <w:jc w:val="both"/>
        <w:rPr>
          <w:b/>
          <w:bCs/>
        </w:rPr>
      </w:pPr>
      <w:r w:rsidRPr="00546DAE">
        <w:rPr>
          <w:b/>
          <w:bCs/>
        </w:rPr>
        <w:t>B.2.4 Bezbariérové užívání stavby. Zásady řešení přístupnosti a užívání stavby osobami se sníženou schopností pohybu nebo orientace včetně údajů o podmínkách pro výkon práce osob se zdravotním postižením.</w:t>
      </w:r>
    </w:p>
    <w:p w:rsidR="00A43E59" w:rsidRDefault="00A43E59" w:rsidP="00012955">
      <w:pPr>
        <w:jc w:val="both"/>
        <w:rPr>
          <w:bCs/>
        </w:rPr>
      </w:pPr>
    </w:p>
    <w:p w:rsidR="00A43E59" w:rsidRDefault="00A43E59" w:rsidP="00EA3BD5">
      <w:pPr>
        <w:jc w:val="both"/>
      </w:pPr>
      <w:r>
        <w:t>Úpravy nemění bezbariérové užívání stavby</w:t>
      </w:r>
    </w:p>
    <w:p w:rsidR="00A43E59" w:rsidRDefault="00A43E59" w:rsidP="00EA3BD5">
      <w:pPr>
        <w:jc w:val="both"/>
      </w:pPr>
    </w:p>
    <w:p w:rsidR="00A43E59" w:rsidRPr="0002466C" w:rsidRDefault="00A43E59" w:rsidP="0002466C">
      <w:pPr>
        <w:pBdr>
          <w:top w:val="single" w:sz="4" w:space="1" w:color="auto"/>
          <w:left w:val="single" w:sz="4" w:space="4" w:color="auto"/>
          <w:bottom w:val="single" w:sz="4" w:space="1" w:color="auto"/>
          <w:right w:val="single" w:sz="4" w:space="4" w:color="auto"/>
        </w:pBdr>
        <w:jc w:val="both"/>
        <w:rPr>
          <w:b/>
        </w:rPr>
      </w:pPr>
      <w:r w:rsidRPr="0002466C">
        <w:rPr>
          <w:b/>
        </w:rPr>
        <w:t>B.2.5 Bezpečnost při užívání stavby</w:t>
      </w:r>
    </w:p>
    <w:p w:rsidR="00A43E59" w:rsidRDefault="00A43E59" w:rsidP="00EA3BD5">
      <w:pPr>
        <w:jc w:val="both"/>
      </w:pPr>
    </w:p>
    <w:p w:rsidR="00A43E59" w:rsidRDefault="00A43E59" w:rsidP="00C03C59">
      <w:pPr>
        <w:pStyle w:val="BodyText"/>
      </w:pPr>
      <w:r>
        <w:t>Navrhované řešení má zlepšit bezpečnost při užívání stavby.</w:t>
      </w:r>
    </w:p>
    <w:p w:rsidR="00A43E59" w:rsidRDefault="00A43E59" w:rsidP="0002466C">
      <w:pPr>
        <w:pStyle w:val="BodyText"/>
        <w:spacing w:line="240" w:lineRule="atLeast"/>
        <w:rPr>
          <w:shd w:val="clear" w:color="auto" w:fill="FFFFFF"/>
        </w:rPr>
      </w:pPr>
    </w:p>
    <w:p w:rsidR="00A43E59" w:rsidRPr="0002466C" w:rsidRDefault="00A43E59" w:rsidP="0002466C">
      <w:pPr>
        <w:pStyle w:val="BodyText"/>
        <w:pBdr>
          <w:top w:val="single" w:sz="4" w:space="1" w:color="auto"/>
          <w:left w:val="single" w:sz="4" w:space="4" w:color="auto"/>
          <w:bottom w:val="single" w:sz="4" w:space="1" w:color="auto"/>
          <w:right w:val="single" w:sz="4" w:space="4" w:color="auto"/>
        </w:pBdr>
        <w:spacing w:line="240" w:lineRule="atLeast"/>
        <w:rPr>
          <w:b/>
          <w:shd w:val="clear" w:color="auto" w:fill="FFFFFF"/>
        </w:rPr>
      </w:pPr>
      <w:r w:rsidRPr="0002466C">
        <w:rPr>
          <w:b/>
          <w:shd w:val="clear" w:color="auto" w:fill="FFFFFF"/>
        </w:rPr>
        <w:t>B.2.6 Základní charakteristika objektů</w:t>
      </w:r>
    </w:p>
    <w:p w:rsidR="00A43E59" w:rsidRDefault="00A43E59" w:rsidP="00360193">
      <w:pPr>
        <w:rPr>
          <w:b/>
          <w:u w:val="single"/>
        </w:rPr>
      </w:pPr>
    </w:p>
    <w:p w:rsidR="00A43E59" w:rsidRPr="00C0431B" w:rsidRDefault="00A43E59" w:rsidP="00B610CC">
      <w:pPr>
        <w:pStyle w:val="Bodytext21"/>
        <w:shd w:val="clear" w:color="auto" w:fill="auto"/>
        <w:spacing w:before="0" w:after="0" w:line="276" w:lineRule="auto"/>
        <w:ind w:firstLine="708"/>
        <w:rPr>
          <w:rStyle w:val="Bodytext2"/>
          <w:color w:val="000000"/>
          <w:sz w:val="24"/>
          <w:szCs w:val="24"/>
        </w:rPr>
      </w:pPr>
      <w:r w:rsidRPr="00C0431B">
        <w:rPr>
          <w:rStyle w:val="Bodytext2"/>
          <w:color w:val="000000"/>
          <w:sz w:val="24"/>
          <w:szCs w:val="24"/>
        </w:rPr>
        <w:t>Objekt byl vystavěn v roce 2008. Objekt je umístěn ve svažitém terénu. Úroveň l.NP je dána úrovní hlavního vstupu. Objekt je v západní části podsklepen s jedním podzemním podlažím. Má tři nadzemní podlaží. Celková požární výška objektu je 8,0m.</w:t>
      </w:r>
    </w:p>
    <w:p w:rsidR="00A43E59" w:rsidRDefault="00A43E59" w:rsidP="00B610CC">
      <w:pPr>
        <w:pStyle w:val="Bodytext21"/>
        <w:shd w:val="clear" w:color="auto" w:fill="auto"/>
        <w:spacing w:before="0" w:after="0" w:line="276" w:lineRule="auto"/>
        <w:ind w:firstLine="708"/>
        <w:rPr>
          <w:rStyle w:val="Bodytext2"/>
          <w:color w:val="000000"/>
          <w:sz w:val="24"/>
          <w:szCs w:val="24"/>
        </w:rPr>
      </w:pPr>
      <w:r w:rsidRPr="00C0431B">
        <w:rPr>
          <w:rStyle w:val="Bodytext2"/>
          <w:color w:val="000000"/>
          <w:sz w:val="24"/>
          <w:szCs w:val="24"/>
        </w:rPr>
        <w:t>V objektu se nachází dvoupodlažní foyer a hlavní sál s jevištěm, který má variabilní uspořádán</w:t>
      </w:r>
      <w:r>
        <w:rPr>
          <w:rStyle w:val="Bodytext2"/>
          <w:color w:val="000000"/>
          <w:sz w:val="24"/>
          <w:szCs w:val="24"/>
        </w:rPr>
        <w:t>í</w:t>
      </w:r>
      <w:r w:rsidRPr="00C0431B">
        <w:rPr>
          <w:rStyle w:val="Bodytext2"/>
          <w:color w:val="000000"/>
          <w:sz w:val="24"/>
          <w:szCs w:val="24"/>
        </w:rPr>
        <w:t>. V přízemí objektu se nachází vstup do malého sálu, dnes kina, malá kinokavárna. Dále je zde restaurace se samostatným zázemím a šatna pro diváky. V západní části objektu je garáž. Ve druhém nadzemním podlaží se kromě sálu nachází prostor kluboven se zrcadlovým sálem. V západní části objektu je mezipatro, kde se nachází šatny pro účinkující. Ve třetím nadzemním podlaží je galerie s přístupem z hlavního schodiště. Samostatným schodištěm ve východní části objektu je zajištěn přístup do kancelářských prostor v objektu, kde jsou umístěny kanceláře KCT a také Sdružení Český ráj.</w:t>
      </w:r>
    </w:p>
    <w:p w:rsidR="00A43E59" w:rsidRPr="005D0BE0" w:rsidRDefault="00A43E59" w:rsidP="00B610CC">
      <w:pPr>
        <w:pStyle w:val="Bodytext21"/>
        <w:shd w:val="clear" w:color="auto" w:fill="auto"/>
        <w:spacing w:before="0" w:after="0" w:line="276" w:lineRule="auto"/>
        <w:ind w:firstLine="52"/>
        <w:rPr>
          <w:rFonts w:cs="Arial"/>
          <w:bCs/>
        </w:rPr>
      </w:pPr>
    </w:p>
    <w:p w:rsidR="00A43E59" w:rsidRPr="00BA5B47" w:rsidRDefault="00A43E59" w:rsidP="00BA5B47">
      <w:pPr>
        <w:pBdr>
          <w:top w:val="single" w:sz="4" w:space="1" w:color="auto"/>
          <w:left w:val="single" w:sz="4" w:space="4" w:color="auto"/>
          <w:bottom w:val="single" w:sz="4" w:space="1" w:color="auto"/>
          <w:right w:val="single" w:sz="4" w:space="4" w:color="auto"/>
        </w:pBdr>
        <w:jc w:val="both"/>
        <w:rPr>
          <w:b/>
        </w:rPr>
      </w:pPr>
      <w:r w:rsidRPr="00BA5B47">
        <w:rPr>
          <w:b/>
        </w:rPr>
        <w:t>B.2.7 Základní charakteristika technických a technologických zařízení</w:t>
      </w:r>
    </w:p>
    <w:p w:rsidR="00A43E59" w:rsidRDefault="00A43E59" w:rsidP="00EA3BD5">
      <w:pPr>
        <w:jc w:val="both"/>
      </w:pPr>
    </w:p>
    <w:p w:rsidR="00A43E59" w:rsidRPr="00CB1667" w:rsidRDefault="00A43E59" w:rsidP="005D7258">
      <w:pPr>
        <w:jc w:val="both"/>
      </w:pPr>
      <w:r w:rsidRPr="00CB1667">
        <w:t>V upravovaných prostorách nejsou navržena žádná nová</w:t>
      </w:r>
      <w:r>
        <w:t xml:space="preserve"> </w:t>
      </w:r>
      <w:r w:rsidRPr="00CB1667">
        <w:t>technická ani technologická zařízení.</w:t>
      </w:r>
    </w:p>
    <w:p w:rsidR="00A43E59" w:rsidRDefault="00A43E59" w:rsidP="009C535C">
      <w:pPr>
        <w:jc w:val="both"/>
      </w:pPr>
    </w:p>
    <w:p w:rsidR="00A43E59" w:rsidRPr="00B04244" w:rsidRDefault="00A43E59" w:rsidP="00B04244">
      <w:pPr>
        <w:pBdr>
          <w:top w:val="single" w:sz="4" w:space="1" w:color="auto"/>
          <w:left w:val="single" w:sz="4" w:space="4" w:color="auto"/>
          <w:bottom w:val="single" w:sz="4" w:space="1" w:color="auto"/>
          <w:right w:val="single" w:sz="4" w:space="4" w:color="auto"/>
        </w:pBdr>
        <w:jc w:val="both"/>
        <w:rPr>
          <w:b/>
        </w:rPr>
      </w:pPr>
      <w:r w:rsidRPr="00B04244">
        <w:rPr>
          <w:b/>
        </w:rPr>
        <w:t>B.2.8 Zásady požárně bezpečnostního řešení</w:t>
      </w:r>
    </w:p>
    <w:p w:rsidR="00A43E59" w:rsidRDefault="00A43E59" w:rsidP="00EA3BD5">
      <w:pPr>
        <w:jc w:val="both"/>
      </w:pPr>
    </w:p>
    <w:p w:rsidR="00A43E59" w:rsidRDefault="00A43E59" w:rsidP="00EA3BD5">
      <w:pPr>
        <w:jc w:val="both"/>
      </w:pPr>
      <w:r>
        <w:t>Řešení viz samostatná část PD D.1.3.</w:t>
      </w:r>
    </w:p>
    <w:p w:rsidR="00A43E59" w:rsidRDefault="00A43E59" w:rsidP="00EA3BD5">
      <w:pPr>
        <w:jc w:val="both"/>
      </w:pPr>
    </w:p>
    <w:p w:rsidR="00A43E59" w:rsidRPr="00887D43" w:rsidRDefault="00A43E59" w:rsidP="00887D43">
      <w:pPr>
        <w:pBdr>
          <w:top w:val="single" w:sz="4" w:space="1" w:color="auto"/>
          <w:left w:val="single" w:sz="4" w:space="4" w:color="auto"/>
          <w:bottom w:val="single" w:sz="4" w:space="1" w:color="auto"/>
          <w:right w:val="single" w:sz="4" w:space="4" w:color="auto"/>
        </w:pBdr>
        <w:shd w:val="clear" w:color="auto" w:fill="D9D9D9"/>
        <w:jc w:val="both"/>
        <w:rPr>
          <w:b/>
        </w:rPr>
      </w:pPr>
      <w:r w:rsidRPr="00887D43">
        <w:rPr>
          <w:b/>
        </w:rPr>
        <w:t>B.8 Zásady organizace výstavby</w:t>
      </w:r>
    </w:p>
    <w:p w:rsidR="00A43E59" w:rsidRPr="008E252B" w:rsidRDefault="00A43E59" w:rsidP="00887D43">
      <w:pPr>
        <w:pStyle w:val="ListParagraph"/>
        <w:tabs>
          <w:tab w:val="left" w:pos="142"/>
        </w:tabs>
        <w:ind w:left="284"/>
        <w:jc w:val="both"/>
        <w:rPr>
          <w:b/>
          <w:highlight w:val="red"/>
        </w:rPr>
      </w:pPr>
    </w:p>
    <w:p w:rsidR="00A43E59" w:rsidRPr="00247A46" w:rsidRDefault="00A43E59" w:rsidP="00887D43">
      <w:pPr>
        <w:pStyle w:val="ListParagraph"/>
        <w:numPr>
          <w:ilvl w:val="0"/>
          <w:numId w:val="11"/>
        </w:numPr>
        <w:tabs>
          <w:tab w:val="left" w:pos="142"/>
        </w:tabs>
        <w:ind w:left="284" w:hanging="284"/>
        <w:jc w:val="both"/>
        <w:rPr>
          <w:b/>
        </w:rPr>
      </w:pPr>
      <w:r w:rsidRPr="00247A46">
        <w:rPr>
          <w:b/>
        </w:rPr>
        <w:t>postup výstavby, rozhodující dílčí termíny</w:t>
      </w:r>
    </w:p>
    <w:p w:rsidR="00A43E59" w:rsidRDefault="00A43E59" w:rsidP="00D50A04">
      <w:pPr>
        <w:spacing w:line="240" w:lineRule="atLeast"/>
        <w:ind w:left="426"/>
      </w:pPr>
      <w:r>
        <w:t xml:space="preserve">Reálná celková doba výstavby se předpokládá 1 měsíc </w:t>
      </w:r>
    </w:p>
    <w:p w:rsidR="00A43E59" w:rsidRDefault="00A43E59" w:rsidP="00D50A04">
      <w:pPr>
        <w:spacing w:line="240" w:lineRule="atLeast"/>
        <w:ind w:left="426"/>
      </w:pPr>
      <w:r>
        <w:t xml:space="preserve">1. Přípravné práce: </w:t>
      </w:r>
      <w:r>
        <w:tab/>
        <w:t>- bourací a přípravné práce v rámci interiéru</w:t>
      </w:r>
      <w:r>
        <w:tab/>
        <w:t xml:space="preserve">            1 týden</w:t>
      </w:r>
      <w:r>
        <w:tab/>
      </w:r>
      <w:r>
        <w:tab/>
      </w:r>
      <w:r>
        <w:tab/>
      </w:r>
    </w:p>
    <w:p w:rsidR="00A43E59" w:rsidRDefault="00A43E59" w:rsidP="00D50A04">
      <w:pPr>
        <w:pStyle w:val="ZkladntextIMP"/>
        <w:tabs>
          <w:tab w:val="left" w:pos="1440"/>
          <w:tab w:val="left" w:pos="2835"/>
          <w:tab w:val="left" w:pos="6379"/>
        </w:tabs>
        <w:suppressAutoHyphens w:val="0"/>
        <w:overflowPunct/>
        <w:autoSpaceDE/>
        <w:autoSpaceDN w:val="0"/>
        <w:spacing w:line="240" w:lineRule="auto"/>
        <w:ind w:right="250"/>
        <w:rPr>
          <w:bCs/>
        </w:rPr>
      </w:pPr>
      <w:r>
        <w:rPr>
          <w:bCs/>
        </w:rPr>
        <w:t xml:space="preserve">       2. Konstrukce:</w:t>
      </w:r>
      <w:r>
        <w:rPr>
          <w:bCs/>
        </w:rPr>
        <w:tab/>
        <w:t>- stavební práce</w:t>
      </w:r>
      <w:r>
        <w:rPr>
          <w:bCs/>
        </w:rPr>
        <w:tab/>
      </w:r>
      <w:r>
        <w:rPr>
          <w:bCs/>
        </w:rPr>
        <w:tab/>
      </w:r>
      <w:r>
        <w:rPr>
          <w:bCs/>
        </w:rPr>
        <w:tab/>
      </w:r>
      <w:r>
        <w:t>2 týdny</w:t>
      </w:r>
    </w:p>
    <w:p w:rsidR="00A43E59" w:rsidRDefault="00A43E59" w:rsidP="00D50A04">
      <w:pPr>
        <w:pStyle w:val="ZkladntextIMP"/>
        <w:tabs>
          <w:tab w:val="left" w:pos="1440"/>
          <w:tab w:val="left" w:pos="2835"/>
          <w:tab w:val="left" w:pos="6379"/>
        </w:tabs>
        <w:suppressAutoHyphens w:val="0"/>
        <w:overflowPunct/>
        <w:autoSpaceDE/>
        <w:autoSpaceDN w:val="0"/>
        <w:spacing w:line="240" w:lineRule="auto"/>
        <w:ind w:right="250"/>
        <w:rPr>
          <w:bCs/>
        </w:rPr>
      </w:pPr>
      <w:r>
        <w:rPr>
          <w:bCs/>
        </w:rPr>
        <w:tab/>
      </w:r>
      <w:r>
        <w:rPr>
          <w:bCs/>
        </w:rPr>
        <w:tab/>
        <w:t>- úprava dveří a osazení nových dveří</w:t>
      </w:r>
    </w:p>
    <w:p w:rsidR="00A43E59" w:rsidRDefault="00A43E59" w:rsidP="00D50A04">
      <w:pPr>
        <w:pStyle w:val="ZkladntextIMP"/>
        <w:tabs>
          <w:tab w:val="left" w:pos="1440"/>
          <w:tab w:val="left" w:pos="2835"/>
          <w:tab w:val="left" w:pos="6379"/>
        </w:tabs>
        <w:suppressAutoHyphens w:val="0"/>
        <w:overflowPunct/>
        <w:autoSpaceDE/>
        <w:autoSpaceDN w:val="0"/>
        <w:spacing w:line="240" w:lineRule="auto"/>
        <w:ind w:right="250"/>
      </w:pPr>
      <w:r>
        <w:rPr>
          <w:bCs/>
        </w:rPr>
        <w:tab/>
      </w:r>
    </w:p>
    <w:p w:rsidR="00A43E59" w:rsidRDefault="00A43E59" w:rsidP="00D50A04">
      <w:pPr>
        <w:spacing w:line="240" w:lineRule="atLeast"/>
        <w:ind w:left="426"/>
      </w:pPr>
      <w:r>
        <w:t xml:space="preserve">3. Vnitřní instalace:  </w:t>
      </w:r>
      <w:r>
        <w:tab/>
        <w:t xml:space="preserve">  - elektro, EPS</w:t>
      </w:r>
      <w:r>
        <w:tab/>
      </w:r>
      <w:r>
        <w:tab/>
      </w:r>
      <w:r>
        <w:tab/>
      </w:r>
      <w:r>
        <w:tab/>
      </w:r>
      <w:r>
        <w:tab/>
        <w:t>1 týden</w:t>
      </w:r>
    </w:p>
    <w:p w:rsidR="00A43E59" w:rsidRDefault="00A43E59" w:rsidP="00D50A04">
      <w:pPr>
        <w:spacing w:line="240" w:lineRule="atLeast"/>
        <w:ind w:left="426"/>
      </w:pPr>
      <w:r>
        <w:tab/>
      </w:r>
      <w:r>
        <w:tab/>
      </w:r>
      <w:r>
        <w:tab/>
        <w:t xml:space="preserve">  </w:t>
      </w:r>
      <w:r>
        <w:tab/>
        <w:t>-</w:t>
      </w:r>
    </w:p>
    <w:p w:rsidR="00A43E59" w:rsidRDefault="00A43E59" w:rsidP="00D50A04">
      <w:pPr>
        <w:spacing w:line="240" w:lineRule="atLeast"/>
        <w:ind w:left="426"/>
      </w:pPr>
      <w:r>
        <w:t xml:space="preserve">4. Dokončovací práce:  </w:t>
      </w:r>
      <w:r>
        <w:tab/>
        <w:t>- odzkoušení, revize</w:t>
      </w:r>
      <w:r>
        <w:tab/>
      </w:r>
      <w:r>
        <w:tab/>
      </w:r>
      <w:r>
        <w:tab/>
      </w:r>
      <w:r>
        <w:tab/>
      </w:r>
      <w:r>
        <w:tab/>
        <w:t>1 týden</w:t>
      </w:r>
    </w:p>
    <w:p w:rsidR="00A43E59" w:rsidRDefault="00A43E59" w:rsidP="00D50A04">
      <w:pPr>
        <w:spacing w:line="240" w:lineRule="atLeast"/>
        <w:ind w:left="426"/>
      </w:pPr>
      <w:r>
        <w:tab/>
      </w:r>
      <w:r>
        <w:tab/>
      </w:r>
      <w:r>
        <w:tab/>
      </w:r>
      <w:r>
        <w:tab/>
        <w:t>- dokončovací práce</w:t>
      </w:r>
    </w:p>
    <w:p w:rsidR="00A43E59" w:rsidRDefault="00A43E59" w:rsidP="00D50A04">
      <w:pPr>
        <w:spacing w:line="240" w:lineRule="atLeast"/>
        <w:ind w:left="426"/>
      </w:pPr>
      <w:r>
        <w:tab/>
      </w:r>
      <w:r>
        <w:tab/>
      </w:r>
      <w:r>
        <w:tab/>
      </w:r>
      <w:r>
        <w:tab/>
        <w:t>- vyklizení staveniště</w:t>
      </w:r>
    </w:p>
    <w:p w:rsidR="00A43E59" w:rsidRDefault="00A43E59" w:rsidP="00D50A04">
      <w:pPr>
        <w:pStyle w:val="BodyText"/>
        <w:tabs>
          <w:tab w:val="left" w:pos="3780"/>
          <w:tab w:val="left" w:pos="5760"/>
        </w:tabs>
        <w:spacing w:line="240" w:lineRule="atLeast"/>
      </w:pPr>
      <w:r>
        <w:t xml:space="preserve">                                                </w:t>
      </w:r>
      <w:r>
        <w:tab/>
      </w:r>
      <w:r>
        <w:tab/>
      </w:r>
      <w:r>
        <w:tab/>
      </w:r>
    </w:p>
    <w:p w:rsidR="00A43E59" w:rsidRDefault="00A43E59" w:rsidP="008255CF">
      <w:pPr>
        <w:tabs>
          <w:tab w:val="left" w:pos="142"/>
        </w:tabs>
        <w:jc w:val="both"/>
      </w:pPr>
      <w:r>
        <w:t> Turnově červenec 2019</w:t>
      </w:r>
      <w:r>
        <w:tab/>
      </w:r>
      <w:r>
        <w:tab/>
      </w:r>
      <w:r>
        <w:tab/>
      </w:r>
      <w:r>
        <w:tab/>
        <w:t>Vypracoval:</w:t>
      </w:r>
      <w:r>
        <w:tab/>
        <w:t>Ing.arch. Václav Müller</w:t>
      </w:r>
    </w:p>
    <w:p w:rsidR="00A43E59" w:rsidRDefault="00A43E59" w:rsidP="008255CF">
      <w:pPr>
        <w:tabs>
          <w:tab w:val="left" w:pos="142"/>
        </w:tabs>
        <w:jc w:val="both"/>
      </w:pPr>
      <w:r>
        <w:tab/>
      </w:r>
      <w:r>
        <w:tab/>
      </w:r>
      <w:r>
        <w:tab/>
      </w:r>
      <w:r>
        <w:tab/>
      </w:r>
      <w:r>
        <w:tab/>
      </w:r>
      <w:r>
        <w:tab/>
      </w:r>
      <w:r>
        <w:tab/>
      </w:r>
      <w:r>
        <w:tab/>
      </w:r>
      <w:r>
        <w:tab/>
      </w:r>
      <w:r>
        <w:tab/>
        <w:t>Ing. Stanislav Šéfr</w:t>
      </w:r>
    </w:p>
    <w:p w:rsidR="00A43E59" w:rsidRPr="001C63D4" w:rsidRDefault="00A43E59" w:rsidP="00FA1F82">
      <w:pPr>
        <w:tabs>
          <w:tab w:val="left" w:pos="142"/>
        </w:tabs>
        <w:jc w:val="both"/>
      </w:pPr>
      <w:r>
        <w:tab/>
      </w:r>
      <w:r>
        <w:tab/>
      </w:r>
      <w:r>
        <w:tab/>
      </w:r>
      <w:r>
        <w:tab/>
      </w:r>
      <w:r>
        <w:tab/>
      </w:r>
      <w:r>
        <w:tab/>
      </w:r>
      <w:r>
        <w:tab/>
      </w:r>
      <w:r>
        <w:tab/>
      </w:r>
    </w:p>
    <w:sectPr w:rsidR="00A43E59" w:rsidRPr="001C63D4" w:rsidSect="00FA11F6">
      <w:footerReference w:type="default" r:id="rId7"/>
      <w:pgSz w:w="11906" w:h="16838"/>
      <w:pgMar w:top="1417" w:right="1417" w:bottom="1417" w:left="1417" w:header="708" w:footer="708" w:gutter="0"/>
      <w:cols w:space="708"/>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43E59" w:rsidRDefault="00A43E59" w:rsidP="00385421">
      <w:r>
        <w:separator/>
      </w:r>
    </w:p>
  </w:endnote>
  <w:endnote w:type="continuationSeparator" w:id="0">
    <w:p w:rsidR="00A43E59" w:rsidRDefault="00A43E59" w:rsidP="0038542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StarSymbol">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3E59" w:rsidRDefault="00A43E59">
    <w:pPr>
      <w:pStyle w:val="Footer"/>
      <w:jc w:val="right"/>
    </w:pPr>
    <w:fldSimple w:instr=" PAGE   \* MERGEFORMAT ">
      <w:r>
        <w:rPr>
          <w:noProof/>
        </w:rPr>
        <w:t>2</w:t>
      </w:r>
    </w:fldSimple>
  </w:p>
  <w:p w:rsidR="00A43E59" w:rsidRDefault="00A43E5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43E59" w:rsidRDefault="00A43E59" w:rsidP="00385421">
      <w:r>
        <w:separator/>
      </w:r>
    </w:p>
  </w:footnote>
  <w:footnote w:type="continuationSeparator" w:id="0">
    <w:p w:rsidR="00A43E59" w:rsidRDefault="00A43E59" w:rsidP="0038542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lvl w:ilvl="0">
      <w:start w:val="1"/>
      <w:numFmt w:val="none"/>
      <w:pStyle w:val="Nadpis10"/>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nsid w:val="00000003"/>
    <w:multiLevelType w:val="multilevel"/>
    <w:tmpl w:val="00000003"/>
    <w:name w:val="WWNum19"/>
    <w:lvl w:ilvl="0">
      <w:start w:val="1"/>
      <w:numFmt w:val="lowerLetter"/>
      <w:lvlText w:val="%1)"/>
      <w:lvlJc w:val="left"/>
      <w:pPr>
        <w:tabs>
          <w:tab w:val="num" w:pos="0"/>
        </w:tabs>
        <w:ind w:left="927" w:hanging="360"/>
      </w:pPr>
      <w:rPr>
        <w:rFonts w:cs="Times New Roman"/>
      </w:rPr>
    </w:lvl>
    <w:lvl w:ilvl="1">
      <w:start w:val="1"/>
      <w:numFmt w:val="lowerLetter"/>
      <w:lvlText w:val="%2."/>
      <w:lvlJc w:val="left"/>
      <w:pPr>
        <w:tabs>
          <w:tab w:val="num" w:pos="0"/>
        </w:tabs>
        <w:ind w:left="1647" w:hanging="360"/>
      </w:pPr>
      <w:rPr>
        <w:rFonts w:cs="Times New Roman"/>
      </w:rPr>
    </w:lvl>
    <w:lvl w:ilvl="2">
      <w:start w:val="1"/>
      <w:numFmt w:val="lowerRoman"/>
      <w:lvlText w:val="%2.%3."/>
      <w:lvlJc w:val="left"/>
      <w:pPr>
        <w:tabs>
          <w:tab w:val="num" w:pos="0"/>
        </w:tabs>
        <w:ind w:left="2367" w:hanging="180"/>
      </w:pPr>
      <w:rPr>
        <w:rFonts w:cs="Times New Roman"/>
      </w:rPr>
    </w:lvl>
    <w:lvl w:ilvl="3">
      <w:start w:val="1"/>
      <w:numFmt w:val="decimal"/>
      <w:lvlText w:val="%2.%3.%4."/>
      <w:lvlJc w:val="left"/>
      <w:pPr>
        <w:tabs>
          <w:tab w:val="num" w:pos="0"/>
        </w:tabs>
        <w:ind w:left="3087" w:hanging="360"/>
      </w:pPr>
      <w:rPr>
        <w:rFonts w:cs="Times New Roman"/>
      </w:rPr>
    </w:lvl>
    <w:lvl w:ilvl="4">
      <w:start w:val="1"/>
      <w:numFmt w:val="lowerLetter"/>
      <w:lvlText w:val="%2.%3.%4.%5."/>
      <w:lvlJc w:val="left"/>
      <w:pPr>
        <w:tabs>
          <w:tab w:val="num" w:pos="0"/>
        </w:tabs>
        <w:ind w:left="3807" w:hanging="360"/>
      </w:pPr>
      <w:rPr>
        <w:rFonts w:cs="Times New Roman"/>
      </w:rPr>
    </w:lvl>
    <w:lvl w:ilvl="5">
      <w:start w:val="1"/>
      <w:numFmt w:val="lowerRoman"/>
      <w:lvlText w:val="%2.%3.%4.%5.%6."/>
      <w:lvlJc w:val="left"/>
      <w:pPr>
        <w:tabs>
          <w:tab w:val="num" w:pos="0"/>
        </w:tabs>
        <w:ind w:left="4527" w:hanging="180"/>
      </w:pPr>
      <w:rPr>
        <w:rFonts w:cs="Times New Roman"/>
      </w:rPr>
    </w:lvl>
    <w:lvl w:ilvl="6">
      <w:start w:val="1"/>
      <w:numFmt w:val="decimal"/>
      <w:lvlText w:val="%2.%3.%4.%5.%6.%7."/>
      <w:lvlJc w:val="left"/>
      <w:pPr>
        <w:tabs>
          <w:tab w:val="num" w:pos="0"/>
        </w:tabs>
        <w:ind w:left="5247" w:hanging="360"/>
      </w:pPr>
      <w:rPr>
        <w:rFonts w:cs="Times New Roman"/>
      </w:rPr>
    </w:lvl>
    <w:lvl w:ilvl="7">
      <w:start w:val="1"/>
      <w:numFmt w:val="lowerLetter"/>
      <w:lvlText w:val="%2.%3.%4.%5.%6.%7.%8."/>
      <w:lvlJc w:val="left"/>
      <w:pPr>
        <w:tabs>
          <w:tab w:val="num" w:pos="0"/>
        </w:tabs>
        <w:ind w:left="5967" w:hanging="360"/>
      </w:pPr>
      <w:rPr>
        <w:rFonts w:cs="Times New Roman"/>
      </w:rPr>
    </w:lvl>
    <w:lvl w:ilvl="8">
      <w:start w:val="1"/>
      <w:numFmt w:val="lowerRoman"/>
      <w:lvlText w:val="%2.%3.%4.%5.%6.%7.%8.%9."/>
      <w:lvlJc w:val="left"/>
      <w:pPr>
        <w:tabs>
          <w:tab w:val="num" w:pos="0"/>
        </w:tabs>
        <w:ind w:left="6687" w:hanging="180"/>
      </w:pPr>
      <w:rPr>
        <w:rFonts w:cs="Times New Roman"/>
      </w:rPr>
    </w:lvl>
  </w:abstractNum>
  <w:abstractNum w:abstractNumId="2">
    <w:nsid w:val="07544910"/>
    <w:multiLevelType w:val="hybridMultilevel"/>
    <w:tmpl w:val="C1F4465C"/>
    <w:lvl w:ilvl="0" w:tplc="BCD2579C">
      <w:start w:val="1"/>
      <w:numFmt w:val="decimal"/>
      <w:pStyle w:val="Tabulka"/>
      <w:lvlText w:val="Tabulka č. %1:"/>
      <w:lvlJc w:val="left"/>
      <w:pPr>
        <w:tabs>
          <w:tab w:val="num" w:pos="1474"/>
        </w:tabs>
        <w:ind w:left="1474" w:hanging="1474"/>
      </w:pPr>
      <w:rPr>
        <w:rFonts w:ascii="Times New Roman" w:hAnsi="Times New Roman" w:cs="Times New Roman" w:hint="default"/>
        <w:b/>
        <w:i w:val="0"/>
        <w:sz w:val="22"/>
      </w:rPr>
    </w:lvl>
    <w:lvl w:ilvl="1" w:tplc="04050001">
      <w:start w:val="1"/>
      <w:numFmt w:val="bullet"/>
      <w:lvlText w:val=""/>
      <w:lvlJc w:val="left"/>
      <w:pPr>
        <w:tabs>
          <w:tab w:val="num" w:pos="1440"/>
        </w:tabs>
        <w:ind w:left="1440" w:hanging="360"/>
      </w:pPr>
      <w:rPr>
        <w:rFonts w:ascii="Symbol" w:hAnsi="Symbol" w:hint="default"/>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
    <w:nsid w:val="0C7C1772"/>
    <w:multiLevelType w:val="hybridMultilevel"/>
    <w:tmpl w:val="A5320382"/>
    <w:lvl w:ilvl="0" w:tplc="5E3EDD96">
      <w:start w:val="2"/>
      <w:numFmt w:val="bullet"/>
      <w:lvlText w:val="-"/>
      <w:lvlJc w:val="left"/>
      <w:pPr>
        <w:tabs>
          <w:tab w:val="num" w:pos="1065"/>
        </w:tabs>
        <w:ind w:left="1065" w:hanging="705"/>
      </w:pPr>
      <w:rPr>
        <w:rFonts w:ascii="Times New Roman" w:eastAsia="Times New Roman" w:hAnsi="Times New Roman" w:hint="default"/>
      </w:rPr>
    </w:lvl>
    <w:lvl w:ilvl="1" w:tplc="0405000F">
      <w:start w:val="1"/>
      <w:numFmt w:val="decimal"/>
      <w:lvlText w:val="%2."/>
      <w:lvlJc w:val="left"/>
      <w:pPr>
        <w:tabs>
          <w:tab w:val="num" w:pos="1440"/>
        </w:tabs>
        <w:ind w:left="1440" w:hanging="360"/>
      </w:pPr>
      <w:rPr>
        <w:rFonts w:cs="Times New Roman"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nsid w:val="0E9943AE"/>
    <w:multiLevelType w:val="hybridMultilevel"/>
    <w:tmpl w:val="7E6A3814"/>
    <w:lvl w:ilvl="0" w:tplc="5E3EDD96">
      <w:start w:val="2"/>
      <w:numFmt w:val="bullet"/>
      <w:lvlText w:val="-"/>
      <w:lvlJc w:val="left"/>
      <w:pPr>
        <w:tabs>
          <w:tab w:val="num" w:pos="1425"/>
        </w:tabs>
        <w:ind w:left="1425" w:hanging="705"/>
      </w:pPr>
      <w:rPr>
        <w:rFonts w:ascii="Times New Roman" w:eastAsia="Times New Roman" w:hAnsi="Times New Roman" w:hint="default"/>
      </w:rPr>
    </w:lvl>
    <w:lvl w:ilvl="1" w:tplc="04050003" w:tentative="1">
      <w:start w:val="1"/>
      <w:numFmt w:val="bullet"/>
      <w:lvlText w:val="o"/>
      <w:lvlJc w:val="left"/>
      <w:pPr>
        <w:tabs>
          <w:tab w:val="num" w:pos="1800"/>
        </w:tabs>
        <w:ind w:left="1800" w:hanging="360"/>
      </w:pPr>
      <w:rPr>
        <w:rFonts w:ascii="Courier New" w:hAnsi="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5">
    <w:nsid w:val="187B5DAA"/>
    <w:multiLevelType w:val="hybridMultilevel"/>
    <w:tmpl w:val="1D70A21C"/>
    <w:lvl w:ilvl="0" w:tplc="04050017">
      <w:start w:val="1"/>
      <w:numFmt w:val="lowerLetter"/>
      <w:lvlText w:val="%1)"/>
      <w:lvlJc w:val="left"/>
      <w:pPr>
        <w:ind w:left="770" w:hanging="360"/>
      </w:pPr>
      <w:rPr>
        <w:rFonts w:cs="Times New Roman"/>
      </w:rPr>
    </w:lvl>
    <w:lvl w:ilvl="1" w:tplc="04050019" w:tentative="1">
      <w:start w:val="1"/>
      <w:numFmt w:val="lowerLetter"/>
      <w:lvlText w:val="%2."/>
      <w:lvlJc w:val="left"/>
      <w:pPr>
        <w:ind w:left="1490" w:hanging="360"/>
      </w:pPr>
      <w:rPr>
        <w:rFonts w:cs="Times New Roman"/>
      </w:rPr>
    </w:lvl>
    <w:lvl w:ilvl="2" w:tplc="0405001B" w:tentative="1">
      <w:start w:val="1"/>
      <w:numFmt w:val="lowerRoman"/>
      <w:lvlText w:val="%3."/>
      <w:lvlJc w:val="right"/>
      <w:pPr>
        <w:ind w:left="2210" w:hanging="180"/>
      </w:pPr>
      <w:rPr>
        <w:rFonts w:cs="Times New Roman"/>
      </w:rPr>
    </w:lvl>
    <w:lvl w:ilvl="3" w:tplc="0405000F" w:tentative="1">
      <w:start w:val="1"/>
      <w:numFmt w:val="decimal"/>
      <w:lvlText w:val="%4."/>
      <w:lvlJc w:val="left"/>
      <w:pPr>
        <w:ind w:left="2930" w:hanging="360"/>
      </w:pPr>
      <w:rPr>
        <w:rFonts w:cs="Times New Roman"/>
      </w:rPr>
    </w:lvl>
    <w:lvl w:ilvl="4" w:tplc="04050019" w:tentative="1">
      <w:start w:val="1"/>
      <w:numFmt w:val="lowerLetter"/>
      <w:lvlText w:val="%5."/>
      <w:lvlJc w:val="left"/>
      <w:pPr>
        <w:ind w:left="3650" w:hanging="360"/>
      </w:pPr>
      <w:rPr>
        <w:rFonts w:cs="Times New Roman"/>
      </w:rPr>
    </w:lvl>
    <w:lvl w:ilvl="5" w:tplc="0405001B" w:tentative="1">
      <w:start w:val="1"/>
      <w:numFmt w:val="lowerRoman"/>
      <w:lvlText w:val="%6."/>
      <w:lvlJc w:val="right"/>
      <w:pPr>
        <w:ind w:left="4370" w:hanging="180"/>
      </w:pPr>
      <w:rPr>
        <w:rFonts w:cs="Times New Roman"/>
      </w:rPr>
    </w:lvl>
    <w:lvl w:ilvl="6" w:tplc="0405000F" w:tentative="1">
      <w:start w:val="1"/>
      <w:numFmt w:val="decimal"/>
      <w:lvlText w:val="%7."/>
      <w:lvlJc w:val="left"/>
      <w:pPr>
        <w:ind w:left="5090" w:hanging="360"/>
      </w:pPr>
      <w:rPr>
        <w:rFonts w:cs="Times New Roman"/>
      </w:rPr>
    </w:lvl>
    <w:lvl w:ilvl="7" w:tplc="04050019" w:tentative="1">
      <w:start w:val="1"/>
      <w:numFmt w:val="lowerLetter"/>
      <w:lvlText w:val="%8."/>
      <w:lvlJc w:val="left"/>
      <w:pPr>
        <w:ind w:left="5810" w:hanging="360"/>
      </w:pPr>
      <w:rPr>
        <w:rFonts w:cs="Times New Roman"/>
      </w:rPr>
    </w:lvl>
    <w:lvl w:ilvl="8" w:tplc="0405001B" w:tentative="1">
      <w:start w:val="1"/>
      <w:numFmt w:val="lowerRoman"/>
      <w:lvlText w:val="%9."/>
      <w:lvlJc w:val="right"/>
      <w:pPr>
        <w:ind w:left="6530" w:hanging="180"/>
      </w:pPr>
      <w:rPr>
        <w:rFonts w:cs="Times New Roman"/>
      </w:rPr>
    </w:lvl>
  </w:abstractNum>
  <w:abstractNum w:abstractNumId="6">
    <w:nsid w:val="26ED0D40"/>
    <w:multiLevelType w:val="hybridMultilevel"/>
    <w:tmpl w:val="56A2F53A"/>
    <w:lvl w:ilvl="0" w:tplc="04050017">
      <w:start w:val="1"/>
      <w:numFmt w:val="lowerLetter"/>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7">
    <w:nsid w:val="2A000E82"/>
    <w:multiLevelType w:val="hybridMultilevel"/>
    <w:tmpl w:val="7862CFCA"/>
    <w:lvl w:ilvl="0" w:tplc="04050017">
      <w:start w:val="1"/>
      <w:numFmt w:val="lowerLetter"/>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8">
    <w:nsid w:val="2D91628F"/>
    <w:multiLevelType w:val="hybridMultilevel"/>
    <w:tmpl w:val="B7D26856"/>
    <w:lvl w:ilvl="0" w:tplc="04050017">
      <w:start w:val="1"/>
      <w:numFmt w:val="lowerLetter"/>
      <w:lvlText w:val="%1)"/>
      <w:lvlJc w:val="left"/>
      <w:pPr>
        <w:ind w:left="1004" w:hanging="360"/>
      </w:pPr>
      <w:rPr>
        <w:rFonts w:cs="Times New Roman"/>
      </w:rPr>
    </w:lvl>
    <w:lvl w:ilvl="1" w:tplc="04050019" w:tentative="1">
      <w:start w:val="1"/>
      <w:numFmt w:val="lowerLetter"/>
      <w:lvlText w:val="%2."/>
      <w:lvlJc w:val="left"/>
      <w:pPr>
        <w:ind w:left="1724" w:hanging="360"/>
      </w:pPr>
      <w:rPr>
        <w:rFonts w:cs="Times New Roman"/>
      </w:rPr>
    </w:lvl>
    <w:lvl w:ilvl="2" w:tplc="0405001B" w:tentative="1">
      <w:start w:val="1"/>
      <w:numFmt w:val="lowerRoman"/>
      <w:lvlText w:val="%3."/>
      <w:lvlJc w:val="right"/>
      <w:pPr>
        <w:ind w:left="2444" w:hanging="180"/>
      </w:pPr>
      <w:rPr>
        <w:rFonts w:cs="Times New Roman"/>
      </w:rPr>
    </w:lvl>
    <w:lvl w:ilvl="3" w:tplc="0405000F" w:tentative="1">
      <w:start w:val="1"/>
      <w:numFmt w:val="decimal"/>
      <w:lvlText w:val="%4."/>
      <w:lvlJc w:val="left"/>
      <w:pPr>
        <w:ind w:left="3164" w:hanging="360"/>
      </w:pPr>
      <w:rPr>
        <w:rFonts w:cs="Times New Roman"/>
      </w:rPr>
    </w:lvl>
    <w:lvl w:ilvl="4" w:tplc="04050019" w:tentative="1">
      <w:start w:val="1"/>
      <w:numFmt w:val="lowerLetter"/>
      <w:lvlText w:val="%5."/>
      <w:lvlJc w:val="left"/>
      <w:pPr>
        <w:ind w:left="3884" w:hanging="360"/>
      </w:pPr>
      <w:rPr>
        <w:rFonts w:cs="Times New Roman"/>
      </w:rPr>
    </w:lvl>
    <w:lvl w:ilvl="5" w:tplc="0405001B" w:tentative="1">
      <w:start w:val="1"/>
      <w:numFmt w:val="lowerRoman"/>
      <w:lvlText w:val="%6."/>
      <w:lvlJc w:val="right"/>
      <w:pPr>
        <w:ind w:left="4604" w:hanging="180"/>
      </w:pPr>
      <w:rPr>
        <w:rFonts w:cs="Times New Roman"/>
      </w:rPr>
    </w:lvl>
    <w:lvl w:ilvl="6" w:tplc="0405000F" w:tentative="1">
      <w:start w:val="1"/>
      <w:numFmt w:val="decimal"/>
      <w:lvlText w:val="%7."/>
      <w:lvlJc w:val="left"/>
      <w:pPr>
        <w:ind w:left="5324" w:hanging="360"/>
      </w:pPr>
      <w:rPr>
        <w:rFonts w:cs="Times New Roman"/>
      </w:rPr>
    </w:lvl>
    <w:lvl w:ilvl="7" w:tplc="04050019" w:tentative="1">
      <w:start w:val="1"/>
      <w:numFmt w:val="lowerLetter"/>
      <w:lvlText w:val="%8."/>
      <w:lvlJc w:val="left"/>
      <w:pPr>
        <w:ind w:left="6044" w:hanging="360"/>
      </w:pPr>
      <w:rPr>
        <w:rFonts w:cs="Times New Roman"/>
      </w:rPr>
    </w:lvl>
    <w:lvl w:ilvl="8" w:tplc="0405001B" w:tentative="1">
      <w:start w:val="1"/>
      <w:numFmt w:val="lowerRoman"/>
      <w:lvlText w:val="%9."/>
      <w:lvlJc w:val="right"/>
      <w:pPr>
        <w:ind w:left="6764" w:hanging="180"/>
      </w:pPr>
      <w:rPr>
        <w:rFonts w:cs="Times New Roman"/>
      </w:rPr>
    </w:lvl>
  </w:abstractNum>
  <w:abstractNum w:abstractNumId="9">
    <w:nsid w:val="2FA642A6"/>
    <w:multiLevelType w:val="hybridMultilevel"/>
    <w:tmpl w:val="4176CD94"/>
    <w:lvl w:ilvl="0" w:tplc="04050017">
      <w:start w:val="1"/>
      <w:numFmt w:val="lowerLetter"/>
      <w:lvlText w:val="%1)"/>
      <w:lvlJc w:val="left"/>
      <w:pPr>
        <w:ind w:left="770" w:hanging="360"/>
      </w:pPr>
      <w:rPr>
        <w:rFonts w:cs="Times New Roman"/>
      </w:rPr>
    </w:lvl>
    <w:lvl w:ilvl="1" w:tplc="04050019" w:tentative="1">
      <w:start w:val="1"/>
      <w:numFmt w:val="lowerLetter"/>
      <w:lvlText w:val="%2."/>
      <w:lvlJc w:val="left"/>
      <w:pPr>
        <w:ind w:left="1490" w:hanging="360"/>
      </w:pPr>
      <w:rPr>
        <w:rFonts w:cs="Times New Roman"/>
      </w:rPr>
    </w:lvl>
    <w:lvl w:ilvl="2" w:tplc="0405001B" w:tentative="1">
      <w:start w:val="1"/>
      <w:numFmt w:val="lowerRoman"/>
      <w:lvlText w:val="%3."/>
      <w:lvlJc w:val="right"/>
      <w:pPr>
        <w:ind w:left="2210" w:hanging="180"/>
      </w:pPr>
      <w:rPr>
        <w:rFonts w:cs="Times New Roman"/>
      </w:rPr>
    </w:lvl>
    <w:lvl w:ilvl="3" w:tplc="0405000F" w:tentative="1">
      <w:start w:val="1"/>
      <w:numFmt w:val="decimal"/>
      <w:lvlText w:val="%4."/>
      <w:lvlJc w:val="left"/>
      <w:pPr>
        <w:ind w:left="2930" w:hanging="360"/>
      </w:pPr>
      <w:rPr>
        <w:rFonts w:cs="Times New Roman"/>
      </w:rPr>
    </w:lvl>
    <w:lvl w:ilvl="4" w:tplc="04050019" w:tentative="1">
      <w:start w:val="1"/>
      <w:numFmt w:val="lowerLetter"/>
      <w:lvlText w:val="%5."/>
      <w:lvlJc w:val="left"/>
      <w:pPr>
        <w:ind w:left="3650" w:hanging="360"/>
      </w:pPr>
      <w:rPr>
        <w:rFonts w:cs="Times New Roman"/>
      </w:rPr>
    </w:lvl>
    <w:lvl w:ilvl="5" w:tplc="0405001B" w:tentative="1">
      <w:start w:val="1"/>
      <w:numFmt w:val="lowerRoman"/>
      <w:lvlText w:val="%6."/>
      <w:lvlJc w:val="right"/>
      <w:pPr>
        <w:ind w:left="4370" w:hanging="180"/>
      </w:pPr>
      <w:rPr>
        <w:rFonts w:cs="Times New Roman"/>
      </w:rPr>
    </w:lvl>
    <w:lvl w:ilvl="6" w:tplc="0405000F" w:tentative="1">
      <w:start w:val="1"/>
      <w:numFmt w:val="decimal"/>
      <w:lvlText w:val="%7."/>
      <w:lvlJc w:val="left"/>
      <w:pPr>
        <w:ind w:left="5090" w:hanging="360"/>
      </w:pPr>
      <w:rPr>
        <w:rFonts w:cs="Times New Roman"/>
      </w:rPr>
    </w:lvl>
    <w:lvl w:ilvl="7" w:tplc="04050019" w:tentative="1">
      <w:start w:val="1"/>
      <w:numFmt w:val="lowerLetter"/>
      <w:lvlText w:val="%8."/>
      <w:lvlJc w:val="left"/>
      <w:pPr>
        <w:ind w:left="5810" w:hanging="360"/>
      </w:pPr>
      <w:rPr>
        <w:rFonts w:cs="Times New Roman"/>
      </w:rPr>
    </w:lvl>
    <w:lvl w:ilvl="8" w:tplc="0405001B" w:tentative="1">
      <w:start w:val="1"/>
      <w:numFmt w:val="lowerRoman"/>
      <w:lvlText w:val="%9."/>
      <w:lvlJc w:val="right"/>
      <w:pPr>
        <w:ind w:left="6530" w:hanging="180"/>
      </w:pPr>
      <w:rPr>
        <w:rFonts w:cs="Times New Roman"/>
      </w:rPr>
    </w:lvl>
  </w:abstractNum>
  <w:abstractNum w:abstractNumId="10">
    <w:nsid w:val="41157533"/>
    <w:multiLevelType w:val="hybridMultilevel"/>
    <w:tmpl w:val="FAAE9E30"/>
    <w:lvl w:ilvl="0" w:tplc="04050017">
      <w:start w:val="1"/>
      <w:numFmt w:val="lowerLetter"/>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1">
    <w:nsid w:val="4C9400B9"/>
    <w:multiLevelType w:val="hybridMultilevel"/>
    <w:tmpl w:val="0CCE9400"/>
    <w:lvl w:ilvl="0" w:tplc="04050017">
      <w:start w:val="1"/>
      <w:numFmt w:val="lowerLetter"/>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2">
    <w:nsid w:val="5C810F12"/>
    <w:multiLevelType w:val="hybridMultilevel"/>
    <w:tmpl w:val="BB7AED48"/>
    <w:lvl w:ilvl="0" w:tplc="04050017">
      <w:start w:val="1"/>
      <w:numFmt w:val="lowerLetter"/>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3">
    <w:nsid w:val="5CB715D4"/>
    <w:multiLevelType w:val="hybridMultilevel"/>
    <w:tmpl w:val="587C08FC"/>
    <w:lvl w:ilvl="0" w:tplc="E98C36DA">
      <w:start w:val="1"/>
      <w:numFmt w:val="lowerLetter"/>
      <w:lvlText w:val="%1)"/>
      <w:lvlJc w:val="left"/>
      <w:pPr>
        <w:ind w:left="720" w:hanging="360"/>
      </w:pPr>
      <w:rPr>
        <w:rFonts w:cs="Times New Roman"/>
      </w:rPr>
    </w:lvl>
    <w:lvl w:ilvl="1" w:tplc="04070019">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14">
    <w:nsid w:val="64AC5E65"/>
    <w:multiLevelType w:val="hybridMultilevel"/>
    <w:tmpl w:val="0CBC0C92"/>
    <w:lvl w:ilvl="0" w:tplc="04050017">
      <w:start w:val="1"/>
      <w:numFmt w:val="lowerLetter"/>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nsid w:val="674F2167"/>
    <w:multiLevelType w:val="hybridMultilevel"/>
    <w:tmpl w:val="4664E0AE"/>
    <w:lvl w:ilvl="0" w:tplc="5E3EDD96">
      <w:start w:val="2"/>
      <w:numFmt w:val="bullet"/>
      <w:lvlText w:val="-"/>
      <w:lvlJc w:val="left"/>
      <w:pPr>
        <w:tabs>
          <w:tab w:val="num" w:pos="2145"/>
        </w:tabs>
        <w:ind w:left="2145" w:hanging="705"/>
      </w:pPr>
      <w:rPr>
        <w:rFonts w:ascii="Times New Roman" w:eastAsia="Times New Roman" w:hAnsi="Times New Roman" w:hint="default"/>
      </w:rPr>
    </w:lvl>
    <w:lvl w:ilvl="1" w:tplc="04050003" w:tentative="1">
      <w:start w:val="1"/>
      <w:numFmt w:val="bullet"/>
      <w:lvlText w:val="o"/>
      <w:lvlJc w:val="left"/>
      <w:pPr>
        <w:tabs>
          <w:tab w:val="num" w:pos="2520"/>
        </w:tabs>
        <w:ind w:left="2520" w:hanging="360"/>
      </w:pPr>
      <w:rPr>
        <w:rFonts w:ascii="Courier New" w:hAnsi="Courier New" w:hint="default"/>
      </w:rPr>
    </w:lvl>
    <w:lvl w:ilvl="2" w:tplc="04050005" w:tentative="1">
      <w:start w:val="1"/>
      <w:numFmt w:val="bullet"/>
      <w:lvlText w:val=""/>
      <w:lvlJc w:val="left"/>
      <w:pPr>
        <w:tabs>
          <w:tab w:val="num" w:pos="3240"/>
        </w:tabs>
        <w:ind w:left="3240" w:hanging="360"/>
      </w:pPr>
      <w:rPr>
        <w:rFonts w:ascii="Wingdings" w:hAnsi="Wingdings" w:hint="default"/>
      </w:rPr>
    </w:lvl>
    <w:lvl w:ilvl="3" w:tplc="04050001" w:tentative="1">
      <w:start w:val="1"/>
      <w:numFmt w:val="bullet"/>
      <w:lvlText w:val=""/>
      <w:lvlJc w:val="left"/>
      <w:pPr>
        <w:tabs>
          <w:tab w:val="num" w:pos="3960"/>
        </w:tabs>
        <w:ind w:left="3960" w:hanging="360"/>
      </w:pPr>
      <w:rPr>
        <w:rFonts w:ascii="Symbol" w:hAnsi="Symbol" w:hint="default"/>
      </w:rPr>
    </w:lvl>
    <w:lvl w:ilvl="4" w:tplc="04050003" w:tentative="1">
      <w:start w:val="1"/>
      <w:numFmt w:val="bullet"/>
      <w:lvlText w:val="o"/>
      <w:lvlJc w:val="left"/>
      <w:pPr>
        <w:tabs>
          <w:tab w:val="num" w:pos="4680"/>
        </w:tabs>
        <w:ind w:left="4680" w:hanging="360"/>
      </w:pPr>
      <w:rPr>
        <w:rFonts w:ascii="Courier New" w:hAnsi="Courier New" w:hint="default"/>
      </w:rPr>
    </w:lvl>
    <w:lvl w:ilvl="5" w:tplc="04050005" w:tentative="1">
      <w:start w:val="1"/>
      <w:numFmt w:val="bullet"/>
      <w:lvlText w:val=""/>
      <w:lvlJc w:val="left"/>
      <w:pPr>
        <w:tabs>
          <w:tab w:val="num" w:pos="5400"/>
        </w:tabs>
        <w:ind w:left="5400" w:hanging="360"/>
      </w:pPr>
      <w:rPr>
        <w:rFonts w:ascii="Wingdings" w:hAnsi="Wingdings" w:hint="default"/>
      </w:rPr>
    </w:lvl>
    <w:lvl w:ilvl="6" w:tplc="04050001" w:tentative="1">
      <w:start w:val="1"/>
      <w:numFmt w:val="bullet"/>
      <w:lvlText w:val=""/>
      <w:lvlJc w:val="left"/>
      <w:pPr>
        <w:tabs>
          <w:tab w:val="num" w:pos="6120"/>
        </w:tabs>
        <w:ind w:left="6120" w:hanging="360"/>
      </w:pPr>
      <w:rPr>
        <w:rFonts w:ascii="Symbol" w:hAnsi="Symbol" w:hint="default"/>
      </w:rPr>
    </w:lvl>
    <w:lvl w:ilvl="7" w:tplc="04050003" w:tentative="1">
      <w:start w:val="1"/>
      <w:numFmt w:val="bullet"/>
      <w:lvlText w:val="o"/>
      <w:lvlJc w:val="left"/>
      <w:pPr>
        <w:tabs>
          <w:tab w:val="num" w:pos="6840"/>
        </w:tabs>
        <w:ind w:left="6840" w:hanging="360"/>
      </w:pPr>
      <w:rPr>
        <w:rFonts w:ascii="Courier New" w:hAnsi="Courier New" w:hint="default"/>
      </w:rPr>
    </w:lvl>
    <w:lvl w:ilvl="8" w:tplc="04050005" w:tentative="1">
      <w:start w:val="1"/>
      <w:numFmt w:val="bullet"/>
      <w:lvlText w:val=""/>
      <w:lvlJc w:val="left"/>
      <w:pPr>
        <w:tabs>
          <w:tab w:val="num" w:pos="7560"/>
        </w:tabs>
        <w:ind w:left="7560" w:hanging="360"/>
      </w:pPr>
      <w:rPr>
        <w:rFonts w:ascii="Wingdings" w:hAnsi="Wingdings" w:hint="default"/>
      </w:rPr>
    </w:lvl>
  </w:abstractNum>
  <w:abstractNum w:abstractNumId="16">
    <w:nsid w:val="6E5B6259"/>
    <w:multiLevelType w:val="hybridMultilevel"/>
    <w:tmpl w:val="93B070BC"/>
    <w:lvl w:ilvl="0" w:tplc="04050017">
      <w:start w:val="1"/>
      <w:numFmt w:val="lowerLetter"/>
      <w:lvlText w:val="%1)"/>
      <w:lvlJc w:val="left"/>
      <w:pPr>
        <w:ind w:left="770" w:hanging="360"/>
      </w:pPr>
      <w:rPr>
        <w:rFonts w:cs="Times New Roman"/>
      </w:rPr>
    </w:lvl>
    <w:lvl w:ilvl="1" w:tplc="04050019" w:tentative="1">
      <w:start w:val="1"/>
      <w:numFmt w:val="lowerLetter"/>
      <w:lvlText w:val="%2."/>
      <w:lvlJc w:val="left"/>
      <w:pPr>
        <w:ind w:left="1490" w:hanging="360"/>
      </w:pPr>
      <w:rPr>
        <w:rFonts w:cs="Times New Roman"/>
      </w:rPr>
    </w:lvl>
    <w:lvl w:ilvl="2" w:tplc="0405001B" w:tentative="1">
      <w:start w:val="1"/>
      <w:numFmt w:val="lowerRoman"/>
      <w:lvlText w:val="%3."/>
      <w:lvlJc w:val="right"/>
      <w:pPr>
        <w:ind w:left="2210" w:hanging="180"/>
      </w:pPr>
      <w:rPr>
        <w:rFonts w:cs="Times New Roman"/>
      </w:rPr>
    </w:lvl>
    <w:lvl w:ilvl="3" w:tplc="0405000F" w:tentative="1">
      <w:start w:val="1"/>
      <w:numFmt w:val="decimal"/>
      <w:lvlText w:val="%4."/>
      <w:lvlJc w:val="left"/>
      <w:pPr>
        <w:ind w:left="2930" w:hanging="360"/>
      </w:pPr>
      <w:rPr>
        <w:rFonts w:cs="Times New Roman"/>
      </w:rPr>
    </w:lvl>
    <w:lvl w:ilvl="4" w:tplc="04050019" w:tentative="1">
      <w:start w:val="1"/>
      <w:numFmt w:val="lowerLetter"/>
      <w:lvlText w:val="%5."/>
      <w:lvlJc w:val="left"/>
      <w:pPr>
        <w:ind w:left="3650" w:hanging="360"/>
      </w:pPr>
      <w:rPr>
        <w:rFonts w:cs="Times New Roman"/>
      </w:rPr>
    </w:lvl>
    <w:lvl w:ilvl="5" w:tplc="0405001B" w:tentative="1">
      <w:start w:val="1"/>
      <w:numFmt w:val="lowerRoman"/>
      <w:lvlText w:val="%6."/>
      <w:lvlJc w:val="right"/>
      <w:pPr>
        <w:ind w:left="4370" w:hanging="180"/>
      </w:pPr>
      <w:rPr>
        <w:rFonts w:cs="Times New Roman"/>
      </w:rPr>
    </w:lvl>
    <w:lvl w:ilvl="6" w:tplc="0405000F" w:tentative="1">
      <w:start w:val="1"/>
      <w:numFmt w:val="decimal"/>
      <w:lvlText w:val="%7."/>
      <w:lvlJc w:val="left"/>
      <w:pPr>
        <w:ind w:left="5090" w:hanging="360"/>
      </w:pPr>
      <w:rPr>
        <w:rFonts w:cs="Times New Roman"/>
      </w:rPr>
    </w:lvl>
    <w:lvl w:ilvl="7" w:tplc="04050019" w:tentative="1">
      <w:start w:val="1"/>
      <w:numFmt w:val="lowerLetter"/>
      <w:lvlText w:val="%8."/>
      <w:lvlJc w:val="left"/>
      <w:pPr>
        <w:ind w:left="5810" w:hanging="360"/>
      </w:pPr>
      <w:rPr>
        <w:rFonts w:cs="Times New Roman"/>
      </w:rPr>
    </w:lvl>
    <w:lvl w:ilvl="8" w:tplc="0405001B" w:tentative="1">
      <w:start w:val="1"/>
      <w:numFmt w:val="lowerRoman"/>
      <w:lvlText w:val="%9."/>
      <w:lvlJc w:val="right"/>
      <w:pPr>
        <w:ind w:left="6530" w:hanging="180"/>
      </w:pPr>
      <w:rPr>
        <w:rFonts w:cs="Times New Roman"/>
      </w:rPr>
    </w:lvl>
  </w:abstractNum>
  <w:abstractNum w:abstractNumId="17">
    <w:nsid w:val="78C041C1"/>
    <w:multiLevelType w:val="hybridMultilevel"/>
    <w:tmpl w:val="EF2AC0DA"/>
    <w:lvl w:ilvl="0" w:tplc="04050017">
      <w:start w:val="1"/>
      <w:numFmt w:val="lowerLetter"/>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8">
    <w:nsid w:val="79CC6021"/>
    <w:multiLevelType w:val="hybridMultilevel"/>
    <w:tmpl w:val="1D1AD79C"/>
    <w:lvl w:ilvl="0" w:tplc="5E3EDD96">
      <w:start w:val="2"/>
      <w:numFmt w:val="bullet"/>
      <w:lvlText w:val="-"/>
      <w:lvlJc w:val="left"/>
      <w:pPr>
        <w:tabs>
          <w:tab w:val="num" w:pos="1425"/>
        </w:tabs>
        <w:ind w:left="1425" w:hanging="705"/>
      </w:pPr>
      <w:rPr>
        <w:rFonts w:ascii="Times New Roman" w:eastAsia="Times New Roman" w:hAnsi="Times New Roman" w:hint="default"/>
      </w:rPr>
    </w:lvl>
    <w:lvl w:ilvl="1" w:tplc="04050003" w:tentative="1">
      <w:start w:val="1"/>
      <w:numFmt w:val="bullet"/>
      <w:lvlText w:val="o"/>
      <w:lvlJc w:val="left"/>
      <w:pPr>
        <w:tabs>
          <w:tab w:val="num" w:pos="1800"/>
        </w:tabs>
        <w:ind w:left="1800" w:hanging="360"/>
      </w:pPr>
      <w:rPr>
        <w:rFonts w:ascii="Courier New" w:hAnsi="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19">
    <w:nsid w:val="7DC1280F"/>
    <w:multiLevelType w:val="hybridMultilevel"/>
    <w:tmpl w:val="FCBEA672"/>
    <w:lvl w:ilvl="0" w:tplc="63564992">
      <w:start w:val="2"/>
      <w:numFmt w:val="bullet"/>
      <w:lvlText w:val="-"/>
      <w:lvlJc w:val="left"/>
      <w:pPr>
        <w:tabs>
          <w:tab w:val="num" w:pos="720"/>
        </w:tabs>
        <w:ind w:left="720" w:hanging="360"/>
      </w:pPr>
      <w:rPr>
        <w:rFonts w:ascii="Times New Roman" w:eastAsia="Times New Roman" w:hAnsi="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14"/>
  </w:num>
  <w:num w:numId="3">
    <w:abstractNumId w:val="7"/>
  </w:num>
  <w:num w:numId="4">
    <w:abstractNumId w:val="5"/>
  </w:num>
  <w:num w:numId="5">
    <w:abstractNumId w:val="16"/>
  </w:num>
  <w:num w:numId="6">
    <w:abstractNumId w:val="8"/>
  </w:num>
  <w:num w:numId="7">
    <w:abstractNumId w:val="6"/>
  </w:num>
  <w:num w:numId="8">
    <w:abstractNumId w:val="17"/>
  </w:num>
  <w:num w:numId="9">
    <w:abstractNumId w:val="11"/>
  </w:num>
  <w:num w:numId="10">
    <w:abstractNumId w:val="10"/>
  </w:num>
  <w:num w:numId="11">
    <w:abstractNumId w:val="12"/>
  </w:num>
  <w:num w:numId="12">
    <w:abstractNumId w:val="0"/>
  </w:num>
  <w:num w:numId="13">
    <w:abstractNumId w:val="13"/>
  </w:num>
  <w:num w:numId="14">
    <w:abstractNumId w:val="2"/>
  </w:num>
  <w:num w:numId="15">
    <w:abstractNumId w:val="1"/>
  </w:num>
  <w:num w:numId="16">
    <w:abstractNumId w:val="19"/>
  </w:num>
  <w:num w:numId="17">
    <w:abstractNumId w:val="3"/>
  </w:num>
  <w:num w:numId="18">
    <w:abstractNumId w:val="18"/>
  </w:num>
  <w:num w:numId="19">
    <w:abstractNumId w:val="4"/>
  </w:num>
  <w:num w:numId="20">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75845"/>
    <w:rsid w:val="00000419"/>
    <w:rsid w:val="000035A3"/>
    <w:rsid w:val="00006213"/>
    <w:rsid w:val="00007639"/>
    <w:rsid w:val="0001154F"/>
    <w:rsid w:val="00012955"/>
    <w:rsid w:val="000223A6"/>
    <w:rsid w:val="0002466C"/>
    <w:rsid w:val="00031D02"/>
    <w:rsid w:val="0003346C"/>
    <w:rsid w:val="000344FD"/>
    <w:rsid w:val="00035177"/>
    <w:rsid w:val="000406E3"/>
    <w:rsid w:val="00042442"/>
    <w:rsid w:val="00046B73"/>
    <w:rsid w:val="0004728A"/>
    <w:rsid w:val="00053901"/>
    <w:rsid w:val="0005677C"/>
    <w:rsid w:val="00057EB0"/>
    <w:rsid w:val="00063926"/>
    <w:rsid w:val="000645ED"/>
    <w:rsid w:val="0006689E"/>
    <w:rsid w:val="00067D57"/>
    <w:rsid w:val="000773BA"/>
    <w:rsid w:val="000804E2"/>
    <w:rsid w:val="0008134A"/>
    <w:rsid w:val="00086BD9"/>
    <w:rsid w:val="000973AD"/>
    <w:rsid w:val="000A327E"/>
    <w:rsid w:val="000A53A1"/>
    <w:rsid w:val="000A727D"/>
    <w:rsid w:val="000A776C"/>
    <w:rsid w:val="000B01AD"/>
    <w:rsid w:val="000B5995"/>
    <w:rsid w:val="000B6BDD"/>
    <w:rsid w:val="000B72FF"/>
    <w:rsid w:val="000B7D51"/>
    <w:rsid w:val="000C16CB"/>
    <w:rsid w:val="000D51B1"/>
    <w:rsid w:val="000E0077"/>
    <w:rsid w:val="000F38B2"/>
    <w:rsid w:val="0010195D"/>
    <w:rsid w:val="00102541"/>
    <w:rsid w:val="00121AF8"/>
    <w:rsid w:val="00121E6D"/>
    <w:rsid w:val="001223C3"/>
    <w:rsid w:val="00134509"/>
    <w:rsid w:val="00135D54"/>
    <w:rsid w:val="00135FA6"/>
    <w:rsid w:val="00143543"/>
    <w:rsid w:val="001503F9"/>
    <w:rsid w:val="00156CB4"/>
    <w:rsid w:val="00162CCB"/>
    <w:rsid w:val="0016635F"/>
    <w:rsid w:val="00167987"/>
    <w:rsid w:val="0018173B"/>
    <w:rsid w:val="00184D18"/>
    <w:rsid w:val="00185097"/>
    <w:rsid w:val="00191877"/>
    <w:rsid w:val="00191F41"/>
    <w:rsid w:val="0019422E"/>
    <w:rsid w:val="0019437B"/>
    <w:rsid w:val="00194C29"/>
    <w:rsid w:val="00197439"/>
    <w:rsid w:val="001B027E"/>
    <w:rsid w:val="001B120E"/>
    <w:rsid w:val="001B153A"/>
    <w:rsid w:val="001C63D4"/>
    <w:rsid w:val="001D4256"/>
    <w:rsid w:val="001D4C2B"/>
    <w:rsid w:val="001F04CA"/>
    <w:rsid w:val="001F2059"/>
    <w:rsid w:val="001F266E"/>
    <w:rsid w:val="001F2BC0"/>
    <w:rsid w:val="001F4B28"/>
    <w:rsid w:val="001F629A"/>
    <w:rsid w:val="001F73F8"/>
    <w:rsid w:val="002007B3"/>
    <w:rsid w:val="00206407"/>
    <w:rsid w:val="0020693B"/>
    <w:rsid w:val="002076A0"/>
    <w:rsid w:val="00207C0F"/>
    <w:rsid w:val="00214560"/>
    <w:rsid w:val="00216864"/>
    <w:rsid w:val="00222741"/>
    <w:rsid w:val="0022314B"/>
    <w:rsid w:val="002343A6"/>
    <w:rsid w:val="00236982"/>
    <w:rsid w:val="00237021"/>
    <w:rsid w:val="00245225"/>
    <w:rsid w:val="002474ED"/>
    <w:rsid w:val="00247A46"/>
    <w:rsid w:val="00255424"/>
    <w:rsid w:val="00266EE0"/>
    <w:rsid w:val="002805C4"/>
    <w:rsid w:val="00280B40"/>
    <w:rsid w:val="00281B49"/>
    <w:rsid w:val="0028283C"/>
    <w:rsid w:val="00284849"/>
    <w:rsid w:val="002861B3"/>
    <w:rsid w:val="0028624E"/>
    <w:rsid w:val="00286732"/>
    <w:rsid w:val="00291055"/>
    <w:rsid w:val="002A177F"/>
    <w:rsid w:val="002A313E"/>
    <w:rsid w:val="002B0510"/>
    <w:rsid w:val="002B5263"/>
    <w:rsid w:val="002C1BE0"/>
    <w:rsid w:val="002C5040"/>
    <w:rsid w:val="002D68FD"/>
    <w:rsid w:val="002D78D1"/>
    <w:rsid w:val="002E2F51"/>
    <w:rsid w:val="002E41CA"/>
    <w:rsid w:val="002E4544"/>
    <w:rsid w:val="002F0188"/>
    <w:rsid w:val="002F0233"/>
    <w:rsid w:val="002F2642"/>
    <w:rsid w:val="002F2E6D"/>
    <w:rsid w:val="003003A3"/>
    <w:rsid w:val="00305FBF"/>
    <w:rsid w:val="00311A5B"/>
    <w:rsid w:val="00314F77"/>
    <w:rsid w:val="00322850"/>
    <w:rsid w:val="00323536"/>
    <w:rsid w:val="00325D90"/>
    <w:rsid w:val="00325EA3"/>
    <w:rsid w:val="003312DC"/>
    <w:rsid w:val="00333E2C"/>
    <w:rsid w:val="00360193"/>
    <w:rsid w:val="00365072"/>
    <w:rsid w:val="00371F57"/>
    <w:rsid w:val="0037454F"/>
    <w:rsid w:val="003811C0"/>
    <w:rsid w:val="00381319"/>
    <w:rsid w:val="00385421"/>
    <w:rsid w:val="003946AA"/>
    <w:rsid w:val="00394DAD"/>
    <w:rsid w:val="00395F71"/>
    <w:rsid w:val="0039732E"/>
    <w:rsid w:val="003A6DC7"/>
    <w:rsid w:val="003B08ED"/>
    <w:rsid w:val="003B4ECD"/>
    <w:rsid w:val="003C351B"/>
    <w:rsid w:val="003C492D"/>
    <w:rsid w:val="003D2138"/>
    <w:rsid w:val="003E03E1"/>
    <w:rsid w:val="003E1D65"/>
    <w:rsid w:val="003E6B05"/>
    <w:rsid w:val="003F104C"/>
    <w:rsid w:val="003F2DC5"/>
    <w:rsid w:val="003F6B49"/>
    <w:rsid w:val="00410242"/>
    <w:rsid w:val="0041236C"/>
    <w:rsid w:val="0041386C"/>
    <w:rsid w:val="00413F03"/>
    <w:rsid w:val="00427805"/>
    <w:rsid w:val="00442304"/>
    <w:rsid w:val="0044298B"/>
    <w:rsid w:val="00443A66"/>
    <w:rsid w:val="00451D0B"/>
    <w:rsid w:val="00454904"/>
    <w:rsid w:val="00466755"/>
    <w:rsid w:val="004803FF"/>
    <w:rsid w:val="00487D29"/>
    <w:rsid w:val="00492062"/>
    <w:rsid w:val="00495BE3"/>
    <w:rsid w:val="0049652B"/>
    <w:rsid w:val="004A1DBF"/>
    <w:rsid w:val="004A24D0"/>
    <w:rsid w:val="004A3177"/>
    <w:rsid w:val="004A4095"/>
    <w:rsid w:val="004A4780"/>
    <w:rsid w:val="004B0F80"/>
    <w:rsid w:val="004B6CA5"/>
    <w:rsid w:val="004D4C9D"/>
    <w:rsid w:val="004E070A"/>
    <w:rsid w:val="004E6918"/>
    <w:rsid w:val="004E6EDC"/>
    <w:rsid w:val="004F03CA"/>
    <w:rsid w:val="00514A2D"/>
    <w:rsid w:val="00525040"/>
    <w:rsid w:val="00531AD3"/>
    <w:rsid w:val="00536008"/>
    <w:rsid w:val="005370F8"/>
    <w:rsid w:val="00542CCC"/>
    <w:rsid w:val="00543022"/>
    <w:rsid w:val="00543918"/>
    <w:rsid w:val="00546DAE"/>
    <w:rsid w:val="00551830"/>
    <w:rsid w:val="005632E0"/>
    <w:rsid w:val="00566BB4"/>
    <w:rsid w:val="00567F04"/>
    <w:rsid w:val="00577BB8"/>
    <w:rsid w:val="00581E40"/>
    <w:rsid w:val="005927DB"/>
    <w:rsid w:val="005B038E"/>
    <w:rsid w:val="005B293D"/>
    <w:rsid w:val="005B3958"/>
    <w:rsid w:val="005B6C84"/>
    <w:rsid w:val="005D0A9C"/>
    <w:rsid w:val="005D0BE0"/>
    <w:rsid w:val="005D49B4"/>
    <w:rsid w:val="005D7258"/>
    <w:rsid w:val="005E0E5A"/>
    <w:rsid w:val="005E1CE8"/>
    <w:rsid w:val="005E52B9"/>
    <w:rsid w:val="005E6218"/>
    <w:rsid w:val="005F2785"/>
    <w:rsid w:val="005F37D3"/>
    <w:rsid w:val="005F3897"/>
    <w:rsid w:val="005F6331"/>
    <w:rsid w:val="005F65E7"/>
    <w:rsid w:val="00603193"/>
    <w:rsid w:val="00606313"/>
    <w:rsid w:val="00606B4D"/>
    <w:rsid w:val="0061352E"/>
    <w:rsid w:val="00616378"/>
    <w:rsid w:val="006273AB"/>
    <w:rsid w:val="00627957"/>
    <w:rsid w:val="00632DCD"/>
    <w:rsid w:val="006366CD"/>
    <w:rsid w:val="00641734"/>
    <w:rsid w:val="00642FA1"/>
    <w:rsid w:val="006508EF"/>
    <w:rsid w:val="00650ECF"/>
    <w:rsid w:val="00656876"/>
    <w:rsid w:val="00662BEB"/>
    <w:rsid w:val="00670F40"/>
    <w:rsid w:val="006729FF"/>
    <w:rsid w:val="00680C73"/>
    <w:rsid w:val="00682487"/>
    <w:rsid w:val="00683FEB"/>
    <w:rsid w:val="00692F46"/>
    <w:rsid w:val="00692FE8"/>
    <w:rsid w:val="00696A98"/>
    <w:rsid w:val="006A0EE0"/>
    <w:rsid w:val="006B35B5"/>
    <w:rsid w:val="006B4E50"/>
    <w:rsid w:val="006C3F68"/>
    <w:rsid w:val="006C579C"/>
    <w:rsid w:val="006D2C3B"/>
    <w:rsid w:val="006D5362"/>
    <w:rsid w:val="006E2D7E"/>
    <w:rsid w:val="006E4CF4"/>
    <w:rsid w:val="006E6CC2"/>
    <w:rsid w:val="006E6D0C"/>
    <w:rsid w:val="006F576D"/>
    <w:rsid w:val="00706E92"/>
    <w:rsid w:val="00706EE5"/>
    <w:rsid w:val="007133B4"/>
    <w:rsid w:val="007148B1"/>
    <w:rsid w:val="0072004C"/>
    <w:rsid w:val="0072139C"/>
    <w:rsid w:val="007303D1"/>
    <w:rsid w:val="00732E75"/>
    <w:rsid w:val="0073446F"/>
    <w:rsid w:val="00742C01"/>
    <w:rsid w:val="00742CE4"/>
    <w:rsid w:val="007439BB"/>
    <w:rsid w:val="00747F1C"/>
    <w:rsid w:val="00754463"/>
    <w:rsid w:val="00754E87"/>
    <w:rsid w:val="0075773F"/>
    <w:rsid w:val="007615F4"/>
    <w:rsid w:val="00761A99"/>
    <w:rsid w:val="00762023"/>
    <w:rsid w:val="00765271"/>
    <w:rsid w:val="00770131"/>
    <w:rsid w:val="00772644"/>
    <w:rsid w:val="00784AF7"/>
    <w:rsid w:val="00793FD7"/>
    <w:rsid w:val="007A0402"/>
    <w:rsid w:val="007B14EB"/>
    <w:rsid w:val="007B3EBB"/>
    <w:rsid w:val="007B6012"/>
    <w:rsid w:val="007C0121"/>
    <w:rsid w:val="007C103B"/>
    <w:rsid w:val="007D0F91"/>
    <w:rsid w:val="007D2B55"/>
    <w:rsid w:val="007D2EAA"/>
    <w:rsid w:val="007D3087"/>
    <w:rsid w:val="007E0BE0"/>
    <w:rsid w:val="007E2D48"/>
    <w:rsid w:val="007E5867"/>
    <w:rsid w:val="007F6405"/>
    <w:rsid w:val="007F6F53"/>
    <w:rsid w:val="008115C4"/>
    <w:rsid w:val="00817DD0"/>
    <w:rsid w:val="008255CF"/>
    <w:rsid w:val="00825D39"/>
    <w:rsid w:val="00832396"/>
    <w:rsid w:val="00833B5B"/>
    <w:rsid w:val="008364ED"/>
    <w:rsid w:val="0083690D"/>
    <w:rsid w:val="008455AF"/>
    <w:rsid w:val="0085017E"/>
    <w:rsid w:val="00852433"/>
    <w:rsid w:val="0085478A"/>
    <w:rsid w:val="008573C2"/>
    <w:rsid w:val="00875DBF"/>
    <w:rsid w:val="008860E5"/>
    <w:rsid w:val="00887D43"/>
    <w:rsid w:val="008958D8"/>
    <w:rsid w:val="008A7146"/>
    <w:rsid w:val="008A767A"/>
    <w:rsid w:val="008B4A69"/>
    <w:rsid w:val="008B5C62"/>
    <w:rsid w:val="008C27C1"/>
    <w:rsid w:val="008D204F"/>
    <w:rsid w:val="008E252B"/>
    <w:rsid w:val="009028D7"/>
    <w:rsid w:val="009055CF"/>
    <w:rsid w:val="00917D45"/>
    <w:rsid w:val="00921288"/>
    <w:rsid w:val="00922DC8"/>
    <w:rsid w:val="00931538"/>
    <w:rsid w:val="009323A5"/>
    <w:rsid w:val="00942A34"/>
    <w:rsid w:val="00942B39"/>
    <w:rsid w:val="00943638"/>
    <w:rsid w:val="0094504A"/>
    <w:rsid w:val="009460D9"/>
    <w:rsid w:val="00951CCA"/>
    <w:rsid w:val="00955F56"/>
    <w:rsid w:val="009627F1"/>
    <w:rsid w:val="00966716"/>
    <w:rsid w:val="00970E4D"/>
    <w:rsid w:val="0097255E"/>
    <w:rsid w:val="009779BF"/>
    <w:rsid w:val="009802ED"/>
    <w:rsid w:val="00984A2F"/>
    <w:rsid w:val="00986414"/>
    <w:rsid w:val="009868FB"/>
    <w:rsid w:val="0099147E"/>
    <w:rsid w:val="00995857"/>
    <w:rsid w:val="009A2C2D"/>
    <w:rsid w:val="009A3493"/>
    <w:rsid w:val="009A3D27"/>
    <w:rsid w:val="009A69C6"/>
    <w:rsid w:val="009A74E2"/>
    <w:rsid w:val="009B4644"/>
    <w:rsid w:val="009C08E2"/>
    <w:rsid w:val="009C535C"/>
    <w:rsid w:val="009D14C5"/>
    <w:rsid w:val="009D45DA"/>
    <w:rsid w:val="009D7DEE"/>
    <w:rsid w:val="009E2135"/>
    <w:rsid w:val="009E2ED4"/>
    <w:rsid w:val="009E461F"/>
    <w:rsid w:val="009F042C"/>
    <w:rsid w:val="00A02F44"/>
    <w:rsid w:val="00A10D48"/>
    <w:rsid w:val="00A10F7C"/>
    <w:rsid w:val="00A137F6"/>
    <w:rsid w:val="00A13E9F"/>
    <w:rsid w:val="00A20E48"/>
    <w:rsid w:val="00A2352C"/>
    <w:rsid w:val="00A252F7"/>
    <w:rsid w:val="00A438E4"/>
    <w:rsid w:val="00A43E59"/>
    <w:rsid w:val="00A55798"/>
    <w:rsid w:val="00A61270"/>
    <w:rsid w:val="00A66DA8"/>
    <w:rsid w:val="00A81E21"/>
    <w:rsid w:val="00A85589"/>
    <w:rsid w:val="00A8564D"/>
    <w:rsid w:val="00A86B98"/>
    <w:rsid w:val="00A91602"/>
    <w:rsid w:val="00AA5CC0"/>
    <w:rsid w:val="00AA66FF"/>
    <w:rsid w:val="00AA7AF1"/>
    <w:rsid w:val="00AB3A9D"/>
    <w:rsid w:val="00AB7848"/>
    <w:rsid w:val="00AC5CF1"/>
    <w:rsid w:val="00AD125A"/>
    <w:rsid w:val="00AD28D5"/>
    <w:rsid w:val="00AD2A95"/>
    <w:rsid w:val="00AD787B"/>
    <w:rsid w:val="00AD7D57"/>
    <w:rsid w:val="00AE15FD"/>
    <w:rsid w:val="00AF0413"/>
    <w:rsid w:val="00AF7F5C"/>
    <w:rsid w:val="00B000FC"/>
    <w:rsid w:val="00B0304B"/>
    <w:rsid w:val="00B04244"/>
    <w:rsid w:val="00B06053"/>
    <w:rsid w:val="00B11D55"/>
    <w:rsid w:val="00B128B0"/>
    <w:rsid w:val="00B158D0"/>
    <w:rsid w:val="00B16497"/>
    <w:rsid w:val="00B46266"/>
    <w:rsid w:val="00B51858"/>
    <w:rsid w:val="00B53160"/>
    <w:rsid w:val="00B55400"/>
    <w:rsid w:val="00B5763F"/>
    <w:rsid w:val="00B610CC"/>
    <w:rsid w:val="00B61BAA"/>
    <w:rsid w:val="00B75845"/>
    <w:rsid w:val="00B8114B"/>
    <w:rsid w:val="00B82BEF"/>
    <w:rsid w:val="00B83B00"/>
    <w:rsid w:val="00B84313"/>
    <w:rsid w:val="00B86A80"/>
    <w:rsid w:val="00B9095E"/>
    <w:rsid w:val="00B90C53"/>
    <w:rsid w:val="00B9250E"/>
    <w:rsid w:val="00B93BF2"/>
    <w:rsid w:val="00B94236"/>
    <w:rsid w:val="00B942E0"/>
    <w:rsid w:val="00B957FE"/>
    <w:rsid w:val="00BA0745"/>
    <w:rsid w:val="00BA1E70"/>
    <w:rsid w:val="00BA2E95"/>
    <w:rsid w:val="00BA33EC"/>
    <w:rsid w:val="00BA4573"/>
    <w:rsid w:val="00BA5B47"/>
    <w:rsid w:val="00BB7E4A"/>
    <w:rsid w:val="00BC61F3"/>
    <w:rsid w:val="00BD1AC8"/>
    <w:rsid w:val="00BD3483"/>
    <w:rsid w:val="00BE3B7E"/>
    <w:rsid w:val="00BF4B8A"/>
    <w:rsid w:val="00BF4BD2"/>
    <w:rsid w:val="00C02621"/>
    <w:rsid w:val="00C03C59"/>
    <w:rsid w:val="00C0431B"/>
    <w:rsid w:val="00C17155"/>
    <w:rsid w:val="00C24A22"/>
    <w:rsid w:val="00C30DE5"/>
    <w:rsid w:val="00C32C4F"/>
    <w:rsid w:val="00C37783"/>
    <w:rsid w:val="00C41AC2"/>
    <w:rsid w:val="00C4254B"/>
    <w:rsid w:val="00C42DF8"/>
    <w:rsid w:val="00C502A5"/>
    <w:rsid w:val="00C51495"/>
    <w:rsid w:val="00C542CC"/>
    <w:rsid w:val="00C5697D"/>
    <w:rsid w:val="00C61B18"/>
    <w:rsid w:val="00C62AEA"/>
    <w:rsid w:val="00C702E1"/>
    <w:rsid w:val="00C70F6B"/>
    <w:rsid w:val="00C73531"/>
    <w:rsid w:val="00C7363B"/>
    <w:rsid w:val="00C77AD4"/>
    <w:rsid w:val="00C80E56"/>
    <w:rsid w:val="00C8678B"/>
    <w:rsid w:val="00C92D67"/>
    <w:rsid w:val="00CA2FBA"/>
    <w:rsid w:val="00CA6B9F"/>
    <w:rsid w:val="00CA7289"/>
    <w:rsid w:val="00CA78DF"/>
    <w:rsid w:val="00CB1667"/>
    <w:rsid w:val="00CB1C60"/>
    <w:rsid w:val="00CC0A62"/>
    <w:rsid w:val="00CC1F9D"/>
    <w:rsid w:val="00CC61D3"/>
    <w:rsid w:val="00CC6424"/>
    <w:rsid w:val="00CD3263"/>
    <w:rsid w:val="00CD5F74"/>
    <w:rsid w:val="00CD630B"/>
    <w:rsid w:val="00CD789F"/>
    <w:rsid w:val="00CE46DA"/>
    <w:rsid w:val="00CF2DD5"/>
    <w:rsid w:val="00CF4BB2"/>
    <w:rsid w:val="00D0482E"/>
    <w:rsid w:val="00D05B9B"/>
    <w:rsid w:val="00D0789F"/>
    <w:rsid w:val="00D15507"/>
    <w:rsid w:val="00D20D7F"/>
    <w:rsid w:val="00D227C3"/>
    <w:rsid w:val="00D2348A"/>
    <w:rsid w:val="00D30CB5"/>
    <w:rsid w:val="00D33540"/>
    <w:rsid w:val="00D441B6"/>
    <w:rsid w:val="00D50A04"/>
    <w:rsid w:val="00D51FF3"/>
    <w:rsid w:val="00D5691D"/>
    <w:rsid w:val="00D648FD"/>
    <w:rsid w:val="00D65C7C"/>
    <w:rsid w:val="00D75BC9"/>
    <w:rsid w:val="00D80788"/>
    <w:rsid w:val="00D80F3F"/>
    <w:rsid w:val="00D92494"/>
    <w:rsid w:val="00D96D61"/>
    <w:rsid w:val="00DA0115"/>
    <w:rsid w:val="00DA1273"/>
    <w:rsid w:val="00DA21BA"/>
    <w:rsid w:val="00DA67C6"/>
    <w:rsid w:val="00DB12AF"/>
    <w:rsid w:val="00DB2E22"/>
    <w:rsid w:val="00DB43EE"/>
    <w:rsid w:val="00DC1055"/>
    <w:rsid w:val="00DC176E"/>
    <w:rsid w:val="00DC3248"/>
    <w:rsid w:val="00DC4055"/>
    <w:rsid w:val="00DC4A67"/>
    <w:rsid w:val="00DD720E"/>
    <w:rsid w:val="00DE0956"/>
    <w:rsid w:val="00DE0AA5"/>
    <w:rsid w:val="00DE0C4D"/>
    <w:rsid w:val="00DE2E1D"/>
    <w:rsid w:val="00DE46D6"/>
    <w:rsid w:val="00DE4D82"/>
    <w:rsid w:val="00DF14F9"/>
    <w:rsid w:val="00DF29DD"/>
    <w:rsid w:val="00DF500A"/>
    <w:rsid w:val="00E01983"/>
    <w:rsid w:val="00E050A6"/>
    <w:rsid w:val="00E13C41"/>
    <w:rsid w:val="00E157B1"/>
    <w:rsid w:val="00E317BF"/>
    <w:rsid w:val="00E3470A"/>
    <w:rsid w:val="00E41F91"/>
    <w:rsid w:val="00E42472"/>
    <w:rsid w:val="00E42F59"/>
    <w:rsid w:val="00E47AB7"/>
    <w:rsid w:val="00E53A02"/>
    <w:rsid w:val="00E54CFB"/>
    <w:rsid w:val="00E65098"/>
    <w:rsid w:val="00E65DBE"/>
    <w:rsid w:val="00E678AF"/>
    <w:rsid w:val="00E769AA"/>
    <w:rsid w:val="00E81355"/>
    <w:rsid w:val="00EA0BB0"/>
    <w:rsid w:val="00EA3BD5"/>
    <w:rsid w:val="00EB20EB"/>
    <w:rsid w:val="00EC4FB5"/>
    <w:rsid w:val="00EC612B"/>
    <w:rsid w:val="00ED5643"/>
    <w:rsid w:val="00ED5B55"/>
    <w:rsid w:val="00EE27D5"/>
    <w:rsid w:val="00EF0331"/>
    <w:rsid w:val="00EF1438"/>
    <w:rsid w:val="00EF7A6F"/>
    <w:rsid w:val="00F01B02"/>
    <w:rsid w:val="00F075C3"/>
    <w:rsid w:val="00F158AB"/>
    <w:rsid w:val="00F22432"/>
    <w:rsid w:val="00F237C0"/>
    <w:rsid w:val="00F25CB6"/>
    <w:rsid w:val="00F30834"/>
    <w:rsid w:val="00F30B84"/>
    <w:rsid w:val="00F34872"/>
    <w:rsid w:val="00F44310"/>
    <w:rsid w:val="00F4791A"/>
    <w:rsid w:val="00F6264D"/>
    <w:rsid w:val="00F62823"/>
    <w:rsid w:val="00F63059"/>
    <w:rsid w:val="00F67FB9"/>
    <w:rsid w:val="00F704F0"/>
    <w:rsid w:val="00F750FC"/>
    <w:rsid w:val="00F76042"/>
    <w:rsid w:val="00F761A0"/>
    <w:rsid w:val="00F81862"/>
    <w:rsid w:val="00F82B0C"/>
    <w:rsid w:val="00F8495E"/>
    <w:rsid w:val="00F9203C"/>
    <w:rsid w:val="00FA11F6"/>
    <w:rsid w:val="00FA1F82"/>
    <w:rsid w:val="00FA3D6B"/>
    <w:rsid w:val="00FA59A9"/>
    <w:rsid w:val="00FA66A6"/>
    <w:rsid w:val="00FB3314"/>
    <w:rsid w:val="00FB3E7E"/>
    <w:rsid w:val="00FB4ABF"/>
    <w:rsid w:val="00FC4A15"/>
    <w:rsid w:val="00FD1875"/>
    <w:rsid w:val="00FD5986"/>
    <w:rsid w:val="00FE1455"/>
    <w:rsid w:val="00FE5EC1"/>
    <w:rsid w:val="00FF3372"/>
    <w:rsid w:val="00FF3535"/>
    <w:rsid w:val="00FF4362"/>
    <w:rsid w:val="00FF563C"/>
    <w:rsid w:val="00FF6FEB"/>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5845"/>
    <w:rPr>
      <w:rFonts w:ascii="Times New Roman" w:eastAsia="Times New Roman" w:hAnsi="Times New Roman"/>
      <w:sz w:val="24"/>
      <w:szCs w:val="24"/>
    </w:rPr>
  </w:style>
  <w:style w:type="paragraph" w:styleId="Heading2">
    <w:name w:val="heading 2"/>
    <w:basedOn w:val="Normal"/>
    <w:next w:val="Normal"/>
    <w:link w:val="Heading2Char"/>
    <w:uiPriority w:val="99"/>
    <w:qFormat/>
    <w:locked/>
    <w:rsid w:val="009E2ED4"/>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9"/>
    <w:qFormat/>
    <w:rsid w:val="00B84313"/>
    <w:pPr>
      <w:keepNext/>
      <w:keepLines/>
      <w:spacing w:before="200"/>
      <w:outlineLvl w:val="2"/>
    </w:pPr>
    <w:rPr>
      <w:rFonts w:ascii="Cambria" w:hAnsi="Cambria"/>
      <w:b/>
      <w:bCs/>
      <w:color w:val="4F81BD"/>
    </w:rPr>
  </w:style>
  <w:style w:type="paragraph" w:styleId="Heading4">
    <w:name w:val="heading 4"/>
    <w:basedOn w:val="Normal"/>
    <w:next w:val="Normal"/>
    <w:link w:val="Heading4Char"/>
    <w:uiPriority w:val="99"/>
    <w:qFormat/>
    <w:locked/>
    <w:rsid w:val="00214560"/>
    <w:pPr>
      <w:keepNext/>
      <w:spacing w:before="240" w:after="60"/>
      <w:outlineLvl w:val="3"/>
    </w:pPr>
    <w:rPr>
      <w:b/>
      <w:bCs/>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semiHidden/>
    <w:locked/>
    <w:rsid w:val="00536008"/>
    <w:rPr>
      <w:rFonts w:ascii="Cambria" w:hAnsi="Cambria" w:cs="Times New Roman"/>
      <w:b/>
      <w:bCs/>
      <w:i/>
      <w:iCs/>
      <w:sz w:val="28"/>
      <w:szCs w:val="28"/>
    </w:rPr>
  </w:style>
  <w:style w:type="character" w:customStyle="1" w:styleId="Heading3Char">
    <w:name w:val="Heading 3 Char"/>
    <w:basedOn w:val="DefaultParagraphFont"/>
    <w:link w:val="Heading3"/>
    <w:uiPriority w:val="99"/>
    <w:semiHidden/>
    <w:locked/>
    <w:rsid w:val="00B84313"/>
    <w:rPr>
      <w:rFonts w:ascii="Cambria" w:hAnsi="Cambria" w:cs="Times New Roman"/>
      <w:b/>
      <w:bCs/>
      <w:color w:val="4F81BD"/>
      <w:sz w:val="24"/>
      <w:szCs w:val="24"/>
      <w:lang w:eastAsia="cs-CZ"/>
    </w:rPr>
  </w:style>
  <w:style w:type="character" w:customStyle="1" w:styleId="Heading4Char">
    <w:name w:val="Heading 4 Char"/>
    <w:basedOn w:val="DefaultParagraphFont"/>
    <w:link w:val="Heading4"/>
    <w:uiPriority w:val="99"/>
    <w:semiHidden/>
    <w:locked/>
    <w:rsid w:val="00B957FE"/>
    <w:rPr>
      <w:rFonts w:ascii="Calibri" w:hAnsi="Calibri" w:cs="Times New Roman"/>
      <w:b/>
      <w:bCs/>
      <w:sz w:val="28"/>
      <w:szCs w:val="28"/>
    </w:rPr>
  </w:style>
  <w:style w:type="paragraph" w:styleId="ListParagraph">
    <w:name w:val="List Paragraph"/>
    <w:basedOn w:val="Normal"/>
    <w:uiPriority w:val="99"/>
    <w:qFormat/>
    <w:rsid w:val="00B75845"/>
    <w:pPr>
      <w:ind w:left="720"/>
      <w:contextualSpacing/>
    </w:pPr>
  </w:style>
  <w:style w:type="paragraph" w:styleId="BodyText">
    <w:name w:val="Body Text"/>
    <w:basedOn w:val="Normal"/>
    <w:link w:val="BodyTextChar"/>
    <w:uiPriority w:val="99"/>
    <w:rsid w:val="00DA67C6"/>
    <w:pPr>
      <w:suppressAutoHyphens/>
      <w:jc w:val="both"/>
    </w:pPr>
    <w:rPr>
      <w:szCs w:val="20"/>
      <w:lang w:eastAsia="ar-SA"/>
    </w:rPr>
  </w:style>
  <w:style w:type="character" w:customStyle="1" w:styleId="BodyTextChar">
    <w:name w:val="Body Text Char"/>
    <w:basedOn w:val="DefaultParagraphFont"/>
    <w:link w:val="BodyText"/>
    <w:uiPriority w:val="99"/>
    <w:locked/>
    <w:rsid w:val="00DA67C6"/>
    <w:rPr>
      <w:rFonts w:ascii="Times New Roman" w:hAnsi="Times New Roman" w:cs="Times New Roman"/>
      <w:sz w:val="20"/>
      <w:szCs w:val="20"/>
      <w:lang w:eastAsia="ar-SA" w:bidi="ar-SA"/>
    </w:rPr>
  </w:style>
  <w:style w:type="paragraph" w:customStyle="1" w:styleId="ZkladntextIMP">
    <w:name w:val="Základní text_IMP"/>
    <w:basedOn w:val="Normal"/>
    <w:uiPriority w:val="99"/>
    <w:rsid w:val="00007639"/>
    <w:pPr>
      <w:suppressAutoHyphens/>
      <w:overflowPunct w:val="0"/>
      <w:autoSpaceDE w:val="0"/>
      <w:spacing w:line="276" w:lineRule="auto"/>
      <w:textAlignment w:val="baseline"/>
    </w:pPr>
    <w:rPr>
      <w:szCs w:val="20"/>
      <w:lang w:eastAsia="ar-SA"/>
    </w:rPr>
  </w:style>
  <w:style w:type="paragraph" w:styleId="Header">
    <w:name w:val="header"/>
    <w:basedOn w:val="Normal"/>
    <w:link w:val="HeaderChar"/>
    <w:uiPriority w:val="99"/>
    <w:rsid w:val="00385421"/>
    <w:pPr>
      <w:tabs>
        <w:tab w:val="center" w:pos="4536"/>
        <w:tab w:val="right" w:pos="9072"/>
      </w:tabs>
    </w:pPr>
  </w:style>
  <w:style w:type="character" w:customStyle="1" w:styleId="HeaderChar">
    <w:name w:val="Header Char"/>
    <w:basedOn w:val="DefaultParagraphFont"/>
    <w:link w:val="Header"/>
    <w:uiPriority w:val="99"/>
    <w:locked/>
    <w:rsid w:val="00385421"/>
    <w:rPr>
      <w:rFonts w:ascii="Times New Roman" w:hAnsi="Times New Roman" w:cs="Times New Roman"/>
      <w:sz w:val="24"/>
      <w:szCs w:val="24"/>
      <w:lang w:eastAsia="cs-CZ"/>
    </w:rPr>
  </w:style>
  <w:style w:type="paragraph" w:styleId="Footer">
    <w:name w:val="footer"/>
    <w:basedOn w:val="Normal"/>
    <w:link w:val="FooterChar"/>
    <w:uiPriority w:val="99"/>
    <w:rsid w:val="00385421"/>
    <w:pPr>
      <w:tabs>
        <w:tab w:val="center" w:pos="4536"/>
        <w:tab w:val="right" w:pos="9072"/>
      </w:tabs>
    </w:pPr>
  </w:style>
  <w:style w:type="character" w:customStyle="1" w:styleId="FooterChar">
    <w:name w:val="Footer Char"/>
    <w:basedOn w:val="DefaultParagraphFont"/>
    <w:link w:val="Footer"/>
    <w:uiPriority w:val="99"/>
    <w:locked/>
    <w:rsid w:val="00385421"/>
    <w:rPr>
      <w:rFonts w:ascii="Times New Roman" w:hAnsi="Times New Roman" w:cs="Times New Roman"/>
      <w:sz w:val="24"/>
      <w:szCs w:val="24"/>
      <w:lang w:eastAsia="cs-CZ"/>
    </w:rPr>
  </w:style>
  <w:style w:type="paragraph" w:styleId="BodyTextIndent2">
    <w:name w:val="Body Text Indent 2"/>
    <w:basedOn w:val="Normal"/>
    <w:link w:val="BodyTextIndent2Char"/>
    <w:uiPriority w:val="99"/>
    <w:semiHidden/>
    <w:rsid w:val="00B942E0"/>
    <w:pPr>
      <w:spacing w:after="120" w:line="480" w:lineRule="auto"/>
      <w:ind w:left="283"/>
    </w:pPr>
  </w:style>
  <w:style w:type="character" w:customStyle="1" w:styleId="BodyTextIndent2Char">
    <w:name w:val="Body Text Indent 2 Char"/>
    <w:basedOn w:val="DefaultParagraphFont"/>
    <w:link w:val="BodyTextIndent2"/>
    <w:uiPriority w:val="99"/>
    <w:semiHidden/>
    <w:locked/>
    <w:rsid w:val="00B942E0"/>
    <w:rPr>
      <w:rFonts w:ascii="Times New Roman" w:hAnsi="Times New Roman" w:cs="Times New Roman"/>
      <w:sz w:val="24"/>
      <w:szCs w:val="24"/>
      <w:lang w:eastAsia="cs-CZ"/>
    </w:rPr>
  </w:style>
  <w:style w:type="paragraph" w:customStyle="1" w:styleId="Nadpis10">
    <w:name w:val="Nadpis 10"/>
    <w:basedOn w:val="Heading3"/>
    <w:next w:val="BodyText"/>
    <w:uiPriority w:val="99"/>
    <w:rsid w:val="00B84313"/>
    <w:pPr>
      <w:keepLines w:val="0"/>
      <w:widowControl w:val="0"/>
      <w:numPr>
        <w:numId w:val="12"/>
      </w:numPr>
      <w:suppressAutoHyphens/>
      <w:spacing w:before="120"/>
      <w:jc w:val="both"/>
    </w:pPr>
    <w:rPr>
      <w:rFonts w:ascii="Arial" w:eastAsia="Calibri" w:hAnsi="Arial"/>
      <w:bCs w:val="0"/>
      <w:color w:val="auto"/>
      <w:kern w:val="1"/>
      <w:szCs w:val="20"/>
      <w:lang w:eastAsia="ar-SA"/>
    </w:rPr>
  </w:style>
  <w:style w:type="paragraph" w:customStyle="1" w:styleId="NormlnBlok">
    <w:name w:val="Normální+Blok"/>
    <w:basedOn w:val="Normal"/>
    <w:uiPriority w:val="99"/>
    <w:rsid w:val="00683FEB"/>
    <w:pPr>
      <w:jc w:val="both"/>
    </w:pPr>
    <w:rPr>
      <w:szCs w:val="20"/>
    </w:rPr>
  </w:style>
  <w:style w:type="paragraph" w:customStyle="1" w:styleId="Tabulka">
    <w:name w:val="Tabulka"/>
    <w:basedOn w:val="Normal"/>
    <w:autoRedefine/>
    <w:uiPriority w:val="99"/>
    <w:rsid w:val="00683FEB"/>
    <w:pPr>
      <w:numPr>
        <w:numId w:val="14"/>
      </w:numPr>
    </w:pPr>
    <w:rPr>
      <w:bCs/>
      <w:iCs/>
      <w:sz w:val="22"/>
      <w:szCs w:val="20"/>
    </w:rPr>
  </w:style>
  <w:style w:type="paragraph" w:customStyle="1" w:styleId="normln11blok">
    <w:name w:val="normální 11 +blok"/>
    <w:basedOn w:val="Normal"/>
    <w:uiPriority w:val="99"/>
    <w:rsid w:val="00683FEB"/>
    <w:pPr>
      <w:jc w:val="both"/>
    </w:pPr>
    <w:rPr>
      <w:sz w:val="22"/>
    </w:rPr>
  </w:style>
  <w:style w:type="paragraph" w:customStyle="1" w:styleId="Zprava2">
    <w:name w:val="Zprava2"/>
    <w:basedOn w:val="Normal"/>
    <w:uiPriority w:val="99"/>
    <w:rsid w:val="007E0BE0"/>
    <w:pPr>
      <w:suppressAutoHyphens/>
      <w:spacing w:before="120"/>
      <w:ind w:firstLine="284"/>
    </w:pPr>
    <w:rPr>
      <w:szCs w:val="20"/>
      <w:lang w:eastAsia="ar-SA"/>
    </w:rPr>
  </w:style>
  <w:style w:type="paragraph" w:styleId="BalloonText">
    <w:name w:val="Balloon Text"/>
    <w:basedOn w:val="Normal"/>
    <w:link w:val="BalloonTextChar"/>
    <w:uiPriority w:val="99"/>
    <w:semiHidden/>
    <w:rsid w:val="00C62AEA"/>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C62AEA"/>
    <w:rPr>
      <w:rFonts w:ascii="Tahoma" w:hAnsi="Tahoma" w:cs="Tahoma"/>
      <w:sz w:val="16"/>
      <w:szCs w:val="16"/>
      <w:lang w:eastAsia="cs-CZ"/>
    </w:rPr>
  </w:style>
  <w:style w:type="paragraph" w:customStyle="1" w:styleId="Zkladntext21">
    <w:name w:val="Základní text 21"/>
    <w:basedOn w:val="Normal"/>
    <w:uiPriority w:val="99"/>
    <w:rsid w:val="00531AD3"/>
    <w:pPr>
      <w:suppressAutoHyphens/>
      <w:autoSpaceDE w:val="0"/>
      <w:jc w:val="both"/>
    </w:pPr>
    <w:rPr>
      <w:color w:val="000000"/>
      <w:lang w:eastAsia="ar-SA"/>
    </w:rPr>
  </w:style>
  <w:style w:type="character" w:styleId="Strong">
    <w:name w:val="Strong"/>
    <w:basedOn w:val="DefaultParagraphFont"/>
    <w:uiPriority w:val="99"/>
    <w:qFormat/>
    <w:rsid w:val="00CD5F74"/>
    <w:rPr>
      <w:rFonts w:cs="Times New Roman"/>
      <w:b/>
    </w:rPr>
  </w:style>
  <w:style w:type="character" w:styleId="HTMLVariable">
    <w:name w:val="HTML Variable"/>
    <w:basedOn w:val="DefaultParagraphFont"/>
    <w:uiPriority w:val="99"/>
    <w:rsid w:val="00E050A6"/>
    <w:rPr>
      <w:rFonts w:cs="Times New Roman"/>
      <w:i/>
      <w:iCs/>
    </w:rPr>
  </w:style>
  <w:style w:type="paragraph" w:customStyle="1" w:styleId="q4">
    <w:name w:val="q4"/>
    <w:basedOn w:val="Normal"/>
    <w:uiPriority w:val="99"/>
    <w:rsid w:val="00E050A6"/>
    <w:pPr>
      <w:spacing w:before="100" w:beforeAutospacing="1" w:after="100" w:afterAutospacing="1"/>
    </w:pPr>
    <w:rPr>
      <w:rFonts w:eastAsia="Calibri"/>
    </w:rPr>
  </w:style>
  <w:style w:type="paragraph" w:styleId="NormalWeb">
    <w:name w:val="Normal (Web)"/>
    <w:basedOn w:val="Normal"/>
    <w:uiPriority w:val="99"/>
    <w:rsid w:val="00F82B0C"/>
    <w:pPr>
      <w:spacing w:before="100" w:beforeAutospacing="1" w:after="119"/>
    </w:pPr>
    <w:rPr>
      <w:rFonts w:eastAsia="Calibri"/>
    </w:rPr>
  </w:style>
  <w:style w:type="paragraph" w:customStyle="1" w:styleId="Zkladntext24">
    <w:name w:val="Základní text 24"/>
    <w:basedOn w:val="Normal"/>
    <w:uiPriority w:val="99"/>
    <w:rsid w:val="00F82B0C"/>
    <w:pPr>
      <w:spacing w:before="120" w:line="360" w:lineRule="auto"/>
    </w:pPr>
    <w:rPr>
      <w:rFonts w:eastAsia="Calibri"/>
      <w:szCs w:val="20"/>
    </w:rPr>
  </w:style>
  <w:style w:type="paragraph" w:customStyle="1" w:styleId="Zkladntext31">
    <w:name w:val="Základní text 31"/>
    <w:basedOn w:val="Normal"/>
    <w:uiPriority w:val="99"/>
    <w:rsid w:val="005D7258"/>
    <w:pPr>
      <w:suppressAutoHyphens/>
      <w:jc w:val="both"/>
    </w:pPr>
    <w:rPr>
      <w:rFonts w:ascii="Arial" w:eastAsia="Calibri" w:hAnsi="Arial"/>
      <w:sz w:val="22"/>
      <w:szCs w:val="20"/>
      <w:lang w:eastAsia="ar-SA"/>
    </w:rPr>
  </w:style>
  <w:style w:type="paragraph" w:customStyle="1" w:styleId="Zkladntextodsazen21">
    <w:name w:val="Základní text odsazený 21"/>
    <w:basedOn w:val="Normal"/>
    <w:uiPriority w:val="99"/>
    <w:rsid w:val="005D7258"/>
    <w:pPr>
      <w:tabs>
        <w:tab w:val="left" w:pos="3780"/>
      </w:tabs>
      <w:suppressAutoHyphens/>
      <w:ind w:left="3780"/>
    </w:pPr>
    <w:rPr>
      <w:rFonts w:eastAsia="Calibri"/>
      <w:lang w:eastAsia="ar-SA"/>
    </w:rPr>
  </w:style>
  <w:style w:type="paragraph" w:customStyle="1" w:styleId="Zkladntextodsazen32">
    <w:name w:val="Základní text odsazený 32"/>
    <w:basedOn w:val="Normal"/>
    <w:uiPriority w:val="99"/>
    <w:rsid w:val="005D7258"/>
    <w:pPr>
      <w:tabs>
        <w:tab w:val="left" w:pos="2700"/>
        <w:tab w:val="right" w:pos="6804"/>
      </w:tabs>
      <w:suppressAutoHyphens/>
      <w:ind w:left="540" w:hanging="540"/>
      <w:jc w:val="both"/>
    </w:pPr>
    <w:rPr>
      <w:rFonts w:eastAsia="Calibri"/>
      <w:lang w:eastAsia="ar-SA"/>
    </w:rPr>
  </w:style>
  <w:style w:type="character" w:customStyle="1" w:styleId="HeaderChar1">
    <w:name w:val="Header Char1"/>
    <w:basedOn w:val="DefaultParagraphFont"/>
    <w:uiPriority w:val="99"/>
    <w:semiHidden/>
    <w:locked/>
    <w:rsid w:val="00156CB4"/>
    <w:rPr>
      <w:rFonts w:cs="Times New Roman"/>
      <w:sz w:val="24"/>
      <w:szCs w:val="24"/>
      <w:lang w:eastAsia="ar-SA" w:bidi="ar-SA"/>
    </w:rPr>
  </w:style>
  <w:style w:type="paragraph" w:customStyle="1" w:styleId="Odstavecseseznamem1">
    <w:name w:val="Odstavec se seznamem1"/>
    <w:basedOn w:val="Normal"/>
    <w:uiPriority w:val="99"/>
    <w:rsid w:val="00156CB4"/>
    <w:pPr>
      <w:spacing w:after="200" w:line="276" w:lineRule="auto"/>
      <w:ind w:left="720"/>
    </w:pPr>
    <w:rPr>
      <w:rFonts w:ascii="Calibri" w:eastAsia="Calibri" w:hAnsi="Calibri"/>
      <w:sz w:val="22"/>
      <w:szCs w:val="22"/>
      <w:lang w:eastAsia="ar-SA"/>
    </w:rPr>
  </w:style>
  <w:style w:type="paragraph" w:customStyle="1" w:styleId="norm11blok">
    <w:name w:val="norm11+blok"/>
    <w:basedOn w:val="Normal"/>
    <w:uiPriority w:val="99"/>
    <w:rsid w:val="00156CB4"/>
    <w:pPr>
      <w:jc w:val="both"/>
    </w:pPr>
    <w:rPr>
      <w:rFonts w:eastAsia="Calibri"/>
      <w:sz w:val="22"/>
      <w:lang w:eastAsia="ar-SA"/>
    </w:rPr>
  </w:style>
  <w:style w:type="paragraph" w:styleId="DocumentMap">
    <w:name w:val="Document Map"/>
    <w:basedOn w:val="Normal"/>
    <w:link w:val="DocumentMapChar"/>
    <w:uiPriority w:val="99"/>
    <w:semiHidden/>
    <w:rsid w:val="003D2138"/>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semiHidden/>
    <w:locked/>
    <w:rsid w:val="00A20E48"/>
    <w:rPr>
      <w:rFonts w:ascii="Times New Roman" w:hAnsi="Times New Roman" w:cs="Times New Roman"/>
      <w:sz w:val="2"/>
    </w:rPr>
  </w:style>
  <w:style w:type="character" w:customStyle="1" w:styleId="Bodytext2">
    <w:name w:val="Body text (2)_"/>
    <w:basedOn w:val="DefaultParagraphFont"/>
    <w:link w:val="Bodytext21"/>
    <w:uiPriority w:val="99"/>
    <w:locked/>
    <w:rsid w:val="006D2C3B"/>
    <w:rPr>
      <w:rFonts w:cs="Times New Roman"/>
      <w:shd w:val="clear" w:color="auto" w:fill="FFFFFF"/>
      <w:lang w:bidi="ar-SA"/>
    </w:rPr>
  </w:style>
  <w:style w:type="paragraph" w:customStyle="1" w:styleId="Bodytext21">
    <w:name w:val="Body text (2)1"/>
    <w:basedOn w:val="Normal"/>
    <w:link w:val="Bodytext2"/>
    <w:uiPriority w:val="99"/>
    <w:rsid w:val="006D2C3B"/>
    <w:pPr>
      <w:widowControl w:val="0"/>
      <w:shd w:val="clear" w:color="auto" w:fill="FFFFFF"/>
      <w:spacing w:before="60" w:after="1140" w:line="240" w:lineRule="atLeast"/>
      <w:ind w:hanging="366"/>
      <w:jc w:val="both"/>
    </w:pPr>
    <w:rPr>
      <w:rFonts w:eastAsia="Calibri"/>
      <w:noProof/>
      <w:sz w:val="20"/>
      <w:szCs w:val="20"/>
      <w:shd w:val="clear" w:color="auto" w:fill="FFFFFF"/>
    </w:rPr>
  </w:style>
  <w:style w:type="character" w:customStyle="1" w:styleId="Bodytext2Exact">
    <w:name w:val="Body text (2) Exact"/>
    <w:basedOn w:val="DefaultParagraphFont"/>
    <w:uiPriority w:val="99"/>
    <w:rsid w:val="009A3493"/>
    <w:rPr>
      <w:rFonts w:cs="Times New Roman"/>
      <w:u w:val="none"/>
    </w:rPr>
  </w:style>
  <w:style w:type="character" w:customStyle="1" w:styleId="Heading1">
    <w:name w:val="Heading #1_"/>
    <w:basedOn w:val="DefaultParagraphFont"/>
    <w:link w:val="Heading10"/>
    <w:uiPriority w:val="99"/>
    <w:locked/>
    <w:rsid w:val="009A3493"/>
    <w:rPr>
      <w:rFonts w:cs="Times New Roman"/>
      <w:b/>
      <w:bCs/>
      <w:shd w:val="clear" w:color="auto" w:fill="FFFFFF"/>
      <w:lang w:bidi="ar-SA"/>
    </w:rPr>
  </w:style>
  <w:style w:type="paragraph" w:customStyle="1" w:styleId="Heading10">
    <w:name w:val="Heading #1"/>
    <w:basedOn w:val="Normal"/>
    <w:link w:val="Heading1"/>
    <w:uiPriority w:val="99"/>
    <w:rsid w:val="009A3493"/>
    <w:pPr>
      <w:widowControl w:val="0"/>
      <w:shd w:val="clear" w:color="auto" w:fill="FFFFFF"/>
      <w:spacing w:line="240" w:lineRule="atLeast"/>
      <w:ind w:firstLine="29"/>
      <w:outlineLvl w:val="0"/>
    </w:pPr>
    <w:rPr>
      <w:rFonts w:eastAsia="Calibri"/>
      <w:b/>
      <w:bCs/>
      <w:noProof/>
      <w:sz w:val="20"/>
      <w:szCs w:val="20"/>
      <w:shd w:val="clear" w:color="auto" w:fill="FFFFFF"/>
    </w:rPr>
  </w:style>
</w:styles>
</file>

<file path=word/webSettings.xml><?xml version="1.0" encoding="utf-8"?>
<w:webSettings xmlns:r="http://schemas.openxmlformats.org/officeDocument/2006/relationships" xmlns:w="http://schemas.openxmlformats.org/wordprocessingml/2006/main">
  <w:divs>
    <w:div w:id="367145986">
      <w:marLeft w:val="0"/>
      <w:marRight w:val="0"/>
      <w:marTop w:val="0"/>
      <w:marBottom w:val="0"/>
      <w:divBdr>
        <w:top w:val="none" w:sz="0" w:space="0" w:color="auto"/>
        <w:left w:val="none" w:sz="0" w:space="0" w:color="auto"/>
        <w:bottom w:val="none" w:sz="0" w:space="0" w:color="auto"/>
        <w:right w:val="none" w:sz="0" w:space="0" w:color="auto"/>
      </w:divBdr>
      <w:divsChild>
        <w:div w:id="367146253">
          <w:marLeft w:val="0"/>
          <w:marRight w:val="0"/>
          <w:marTop w:val="0"/>
          <w:marBottom w:val="0"/>
          <w:divBdr>
            <w:top w:val="none" w:sz="0" w:space="0" w:color="auto"/>
            <w:left w:val="none" w:sz="0" w:space="0" w:color="auto"/>
            <w:bottom w:val="none" w:sz="0" w:space="0" w:color="auto"/>
            <w:right w:val="none" w:sz="0" w:space="0" w:color="auto"/>
          </w:divBdr>
        </w:div>
        <w:div w:id="367146260">
          <w:marLeft w:val="0"/>
          <w:marRight w:val="0"/>
          <w:marTop w:val="0"/>
          <w:marBottom w:val="0"/>
          <w:divBdr>
            <w:top w:val="none" w:sz="0" w:space="0" w:color="auto"/>
            <w:left w:val="none" w:sz="0" w:space="0" w:color="auto"/>
            <w:bottom w:val="none" w:sz="0" w:space="0" w:color="auto"/>
            <w:right w:val="none" w:sz="0" w:space="0" w:color="auto"/>
          </w:divBdr>
        </w:div>
        <w:div w:id="367146690">
          <w:marLeft w:val="0"/>
          <w:marRight w:val="0"/>
          <w:marTop w:val="0"/>
          <w:marBottom w:val="0"/>
          <w:divBdr>
            <w:top w:val="none" w:sz="0" w:space="0" w:color="auto"/>
            <w:left w:val="none" w:sz="0" w:space="0" w:color="auto"/>
            <w:bottom w:val="none" w:sz="0" w:space="0" w:color="auto"/>
            <w:right w:val="none" w:sz="0" w:space="0" w:color="auto"/>
          </w:divBdr>
        </w:div>
      </w:divsChild>
    </w:div>
    <w:div w:id="367145989">
      <w:marLeft w:val="0"/>
      <w:marRight w:val="0"/>
      <w:marTop w:val="0"/>
      <w:marBottom w:val="0"/>
      <w:divBdr>
        <w:top w:val="none" w:sz="0" w:space="0" w:color="auto"/>
        <w:left w:val="none" w:sz="0" w:space="0" w:color="auto"/>
        <w:bottom w:val="none" w:sz="0" w:space="0" w:color="auto"/>
        <w:right w:val="none" w:sz="0" w:space="0" w:color="auto"/>
      </w:divBdr>
      <w:divsChild>
        <w:div w:id="367146139">
          <w:marLeft w:val="0"/>
          <w:marRight w:val="0"/>
          <w:marTop w:val="0"/>
          <w:marBottom w:val="0"/>
          <w:divBdr>
            <w:top w:val="none" w:sz="0" w:space="0" w:color="auto"/>
            <w:left w:val="none" w:sz="0" w:space="0" w:color="auto"/>
            <w:bottom w:val="none" w:sz="0" w:space="0" w:color="auto"/>
            <w:right w:val="none" w:sz="0" w:space="0" w:color="auto"/>
          </w:divBdr>
        </w:div>
        <w:div w:id="367146181">
          <w:marLeft w:val="0"/>
          <w:marRight w:val="0"/>
          <w:marTop w:val="0"/>
          <w:marBottom w:val="0"/>
          <w:divBdr>
            <w:top w:val="none" w:sz="0" w:space="0" w:color="auto"/>
            <w:left w:val="none" w:sz="0" w:space="0" w:color="auto"/>
            <w:bottom w:val="none" w:sz="0" w:space="0" w:color="auto"/>
            <w:right w:val="none" w:sz="0" w:space="0" w:color="auto"/>
          </w:divBdr>
        </w:div>
        <w:div w:id="367146282">
          <w:marLeft w:val="0"/>
          <w:marRight w:val="0"/>
          <w:marTop w:val="0"/>
          <w:marBottom w:val="0"/>
          <w:divBdr>
            <w:top w:val="none" w:sz="0" w:space="0" w:color="auto"/>
            <w:left w:val="none" w:sz="0" w:space="0" w:color="auto"/>
            <w:bottom w:val="none" w:sz="0" w:space="0" w:color="auto"/>
            <w:right w:val="none" w:sz="0" w:space="0" w:color="auto"/>
          </w:divBdr>
        </w:div>
        <w:div w:id="367146287">
          <w:marLeft w:val="0"/>
          <w:marRight w:val="0"/>
          <w:marTop w:val="0"/>
          <w:marBottom w:val="0"/>
          <w:divBdr>
            <w:top w:val="none" w:sz="0" w:space="0" w:color="auto"/>
            <w:left w:val="none" w:sz="0" w:space="0" w:color="auto"/>
            <w:bottom w:val="none" w:sz="0" w:space="0" w:color="auto"/>
            <w:right w:val="none" w:sz="0" w:space="0" w:color="auto"/>
          </w:divBdr>
        </w:div>
        <w:div w:id="367146352">
          <w:marLeft w:val="0"/>
          <w:marRight w:val="0"/>
          <w:marTop w:val="0"/>
          <w:marBottom w:val="0"/>
          <w:divBdr>
            <w:top w:val="none" w:sz="0" w:space="0" w:color="auto"/>
            <w:left w:val="none" w:sz="0" w:space="0" w:color="auto"/>
            <w:bottom w:val="none" w:sz="0" w:space="0" w:color="auto"/>
            <w:right w:val="none" w:sz="0" w:space="0" w:color="auto"/>
          </w:divBdr>
        </w:div>
        <w:div w:id="367146633">
          <w:marLeft w:val="0"/>
          <w:marRight w:val="0"/>
          <w:marTop w:val="0"/>
          <w:marBottom w:val="0"/>
          <w:divBdr>
            <w:top w:val="none" w:sz="0" w:space="0" w:color="auto"/>
            <w:left w:val="none" w:sz="0" w:space="0" w:color="auto"/>
            <w:bottom w:val="none" w:sz="0" w:space="0" w:color="auto"/>
            <w:right w:val="none" w:sz="0" w:space="0" w:color="auto"/>
          </w:divBdr>
        </w:div>
      </w:divsChild>
    </w:div>
    <w:div w:id="367145998">
      <w:marLeft w:val="0"/>
      <w:marRight w:val="0"/>
      <w:marTop w:val="0"/>
      <w:marBottom w:val="0"/>
      <w:divBdr>
        <w:top w:val="none" w:sz="0" w:space="0" w:color="auto"/>
        <w:left w:val="none" w:sz="0" w:space="0" w:color="auto"/>
        <w:bottom w:val="none" w:sz="0" w:space="0" w:color="auto"/>
        <w:right w:val="none" w:sz="0" w:space="0" w:color="auto"/>
      </w:divBdr>
      <w:divsChild>
        <w:div w:id="367146644">
          <w:marLeft w:val="0"/>
          <w:marRight w:val="0"/>
          <w:marTop w:val="0"/>
          <w:marBottom w:val="0"/>
          <w:divBdr>
            <w:top w:val="none" w:sz="0" w:space="0" w:color="auto"/>
            <w:left w:val="none" w:sz="0" w:space="0" w:color="auto"/>
            <w:bottom w:val="none" w:sz="0" w:space="0" w:color="auto"/>
            <w:right w:val="none" w:sz="0" w:space="0" w:color="auto"/>
          </w:divBdr>
        </w:div>
        <w:div w:id="367146732">
          <w:marLeft w:val="0"/>
          <w:marRight w:val="0"/>
          <w:marTop w:val="0"/>
          <w:marBottom w:val="0"/>
          <w:divBdr>
            <w:top w:val="none" w:sz="0" w:space="0" w:color="auto"/>
            <w:left w:val="none" w:sz="0" w:space="0" w:color="auto"/>
            <w:bottom w:val="none" w:sz="0" w:space="0" w:color="auto"/>
            <w:right w:val="none" w:sz="0" w:space="0" w:color="auto"/>
          </w:divBdr>
        </w:div>
      </w:divsChild>
    </w:div>
    <w:div w:id="367146016">
      <w:marLeft w:val="0"/>
      <w:marRight w:val="0"/>
      <w:marTop w:val="0"/>
      <w:marBottom w:val="0"/>
      <w:divBdr>
        <w:top w:val="none" w:sz="0" w:space="0" w:color="auto"/>
        <w:left w:val="none" w:sz="0" w:space="0" w:color="auto"/>
        <w:bottom w:val="none" w:sz="0" w:space="0" w:color="auto"/>
        <w:right w:val="none" w:sz="0" w:space="0" w:color="auto"/>
      </w:divBdr>
      <w:divsChild>
        <w:div w:id="367146381">
          <w:marLeft w:val="0"/>
          <w:marRight w:val="0"/>
          <w:marTop w:val="0"/>
          <w:marBottom w:val="0"/>
          <w:divBdr>
            <w:top w:val="none" w:sz="0" w:space="0" w:color="auto"/>
            <w:left w:val="none" w:sz="0" w:space="0" w:color="auto"/>
            <w:bottom w:val="none" w:sz="0" w:space="0" w:color="auto"/>
            <w:right w:val="none" w:sz="0" w:space="0" w:color="auto"/>
          </w:divBdr>
        </w:div>
        <w:div w:id="367146417">
          <w:marLeft w:val="0"/>
          <w:marRight w:val="0"/>
          <w:marTop w:val="0"/>
          <w:marBottom w:val="0"/>
          <w:divBdr>
            <w:top w:val="none" w:sz="0" w:space="0" w:color="auto"/>
            <w:left w:val="none" w:sz="0" w:space="0" w:color="auto"/>
            <w:bottom w:val="none" w:sz="0" w:space="0" w:color="auto"/>
            <w:right w:val="none" w:sz="0" w:space="0" w:color="auto"/>
          </w:divBdr>
        </w:div>
      </w:divsChild>
    </w:div>
    <w:div w:id="367146046">
      <w:marLeft w:val="0"/>
      <w:marRight w:val="0"/>
      <w:marTop w:val="0"/>
      <w:marBottom w:val="0"/>
      <w:divBdr>
        <w:top w:val="none" w:sz="0" w:space="0" w:color="auto"/>
        <w:left w:val="none" w:sz="0" w:space="0" w:color="auto"/>
        <w:bottom w:val="none" w:sz="0" w:space="0" w:color="auto"/>
        <w:right w:val="none" w:sz="0" w:space="0" w:color="auto"/>
      </w:divBdr>
      <w:divsChild>
        <w:div w:id="367146339">
          <w:marLeft w:val="0"/>
          <w:marRight w:val="0"/>
          <w:marTop w:val="0"/>
          <w:marBottom w:val="0"/>
          <w:divBdr>
            <w:top w:val="none" w:sz="0" w:space="0" w:color="auto"/>
            <w:left w:val="none" w:sz="0" w:space="0" w:color="auto"/>
            <w:bottom w:val="none" w:sz="0" w:space="0" w:color="auto"/>
            <w:right w:val="none" w:sz="0" w:space="0" w:color="auto"/>
          </w:divBdr>
        </w:div>
        <w:div w:id="367146679">
          <w:marLeft w:val="0"/>
          <w:marRight w:val="0"/>
          <w:marTop w:val="0"/>
          <w:marBottom w:val="0"/>
          <w:divBdr>
            <w:top w:val="none" w:sz="0" w:space="0" w:color="auto"/>
            <w:left w:val="none" w:sz="0" w:space="0" w:color="auto"/>
            <w:bottom w:val="none" w:sz="0" w:space="0" w:color="auto"/>
            <w:right w:val="none" w:sz="0" w:space="0" w:color="auto"/>
          </w:divBdr>
        </w:div>
      </w:divsChild>
    </w:div>
    <w:div w:id="367146055">
      <w:marLeft w:val="0"/>
      <w:marRight w:val="0"/>
      <w:marTop w:val="0"/>
      <w:marBottom w:val="0"/>
      <w:divBdr>
        <w:top w:val="none" w:sz="0" w:space="0" w:color="auto"/>
        <w:left w:val="none" w:sz="0" w:space="0" w:color="auto"/>
        <w:bottom w:val="none" w:sz="0" w:space="0" w:color="auto"/>
        <w:right w:val="none" w:sz="0" w:space="0" w:color="auto"/>
      </w:divBdr>
      <w:divsChild>
        <w:div w:id="367146378">
          <w:marLeft w:val="0"/>
          <w:marRight w:val="0"/>
          <w:marTop w:val="0"/>
          <w:marBottom w:val="0"/>
          <w:divBdr>
            <w:top w:val="none" w:sz="0" w:space="0" w:color="auto"/>
            <w:left w:val="none" w:sz="0" w:space="0" w:color="auto"/>
            <w:bottom w:val="none" w:sz="0" w:space="0" w:color="auto"/>
            <w:right w:val="none" w:sz="0" w:space="0" w:color="auto"/>
          </w:divBdr>
        </w:div>
        <w:div w:id="367146458">
          <w:marLeft w:val="0"/>
          <w:marRight w:val="0"/>
          <w:marTop w:val="0"/>
          <w:marBottom w:val="0"/>
          <w:divBdr>
            <w:top w:val="none" w:sz="0" w:space="0" w:color="auto"/>
            <w:left w:val="none" w:sz="0" w:space="0" w:color="auto"/>
            <w:bottom w:val="none" w:sz="0" w:space="0" w:color="auto"/>
            <w:right w:val="none" w:sz="0" w:space="0" w:color="auto"/>
          </w:divBdr>
        </w:div>
      </w:divsChild>
    </w:div>
    <w:div w:id="367146064">
      <w:marLeft w:val="0"/>
      <w:marRight w:val="0"/>
      <w:marTop w:val="0"/>
      <w:marBottom w:val="0"/>
      <w:divBdr>
        <w:top w:val="none" w:sz="0" w:space="0" w:color="auto"/>
        <w:left w:val="none" w:sz="0" w:space="0" w:color="auto"/>
        <w:bottom w:val="none" w:sz="0" w:space="0" w:color="auto"/>
        <w:right w:val="none" w:sz="0" w:space="0" w:color="auto"/>
      </w:divBdr>
      <w:divsChild>
        <w:div w:id="367146102">
          <w:marLeft w:val="0"/>
          <w:marRight w:val="0"/>
          <w:marTop w:val="0"/>
          <w:marBottom w:val="0"/>
          <w:divBdr>
            <w:top w:val="none" w:sz="0" w:space="0" w:color="auto"/>
            <w:left w:val="none" w:sz="0" w:space="0" w:color="auto"/>
            <w:bottom w:val="none" w:sz="0" w:space="0" w:color="auto"/>
            <w:right w:val="none" w:sz="0" w:space="0" w:color="auto"/>
          </w:divBdr>
        </w:div>
        <w:div w:id="367146686">
          <w:marLeft w:val="0"/>
          <w:marRight w:val="0"/>
          <w:marTop w:val="0"/>
          <w:marBottom w:val="0"/>
          <w:divBdr>
            <w:top w:val="none" w:sz="0" w:space="0" w:color="auto"/>
            <w:left w:val="none" w:sz="0" w:space="0" w:color="auto"/>
            <w:bottom w:val="none" w:sz="0" w:space="0" w:color="auto"/>
            <w:right w:val="none" w:sz="0" w:space="0" w:color="auto"/>
          </w:divBdr>
        </w:div>
        <w:div w:id="367146692">
          <w:marLeft w:val="0"/>
          <w:marRight w:val="0"/>
          <w:marTop w:val="0"/>
          <w:marBottom w:val="0"/>
          <w:divBdr>
            <w:top w:val="none" w:sz="0" w:space="0" w:color="auto"/>
            <w:left w:val="none" w:sz="0" w:space="0" w:color="auto"/>
            <w:bottom w:val="none" w:sz="0" w:space="0" w:color="auto"/>
            <w:right w:val="none" w:sz="0" w:space="0" w:color="auto"/>
          </w:divBdr>
        </w:div>
      </w:divsChild>
    </w:div>
    <w:div w:id="367146071">
      <w:marLeft w:val="0"/>
      <w:marRight w:val="0"/>
      <w:marTop w:val="0"/>
      <w:marBottom w:val="0"/>
      <w:divBdr>
        <w:top w:val="none" w:sz="0" w:space="0" w:color="auto"/>
        <w:left w:val="none" w:sz="0" w:space="0" w:color="auto"/>
        <w:bottom w:val="none" w:sz="0" w:space="0" w:color="auto"/>
        <w:right w:val="none" w:sz="0" w:space="0" w:color="auto"/>
      </w:divBdr>
      <w:divsChild>
        <w:div w:id="367146047">
          <w:marLeft w:val="0"/>
          <w:marRight w:val="0"/>
          <w:marTop w:val="0"/>
          <w:marBottom w:val="0"/>
          <w:divBdr>
            <w:top w:val="none" w:sz="0" w:space="0" w:color="auto"/>
            <w:left w:val="none" w:sz="0" w:space="0" w:color="auto"/>
            <w:bottom w:val="none" w:sz="0" w:space="0" w:color="auto"/>
            <w:right w:val="none" w:sz="0" w:space="0" w:color="auto"/>
          </w:divBdr>
          <w:divsChild>
            <w:div w:id="367145993">
              <w:marLeft w:val="0"/>
              <w:marRight w:val="0"/>
              <w:marTop w:val="0"/>
              <w:marBottom w:val="0"/>
              <w:divBdr>
                <w:top w:val="none" w:sz="0" w:space="0" w:color="auto"/>
                <w:left w:val="none" w:sz="0" w:space="0" w:color="auto"/>
                <w:bottom w:val="none" w:sz="0" w:space="0" w:color="auto"/>
                <w:right w:val="none" w:sz="0" w:space="0" w:color="auto"/>
              </w:divBdr>
            </w:div>
            <w:div w:id="367146002">
              <w:marLeft w:val="0"/>
              <w:marRight w:val="0"/>
              <w:marTop w:val="0"/>
              <w:marBottom w:val="0"/>
              <w:divBdr>
                <w:top w:val="none" w:sz="0" w:space="0" w:color="auto"/>
                <w:left w:val="none" w:sz="0" w:space="0" w:color="auto"/>
                <w:bottom w:val="none" w:sz="0" w:space="0" w:color="auto"/>
                <w:right w:val="none" w:sz="0" w:space="0" w:color="auto"/>
              </w:divBdr>
            </w:div>
            <w:div w:id="367146004">
              <w:marLeft w:val="0"/>
              <w:marRight w:val="0"/>
              <w:marTop w:val="0"/>
              <w:marBottom w:val="0"/>
              <w:divBdr>
                <w:top w:val="none" w:sz="0" w:space="0" w:color="auto"/>
                <w:left w:val="none" w:sz="0" w:space="0" w:color="auto"/>
                <w:bottom w:val="none" w:sz="0" w:space="0" w:color="auto"/>
                <w:right w:val="none" w:sz="0" w:space="0" w:color="auto"/>
              </w:divBdr>
            </w:div>
            <w:div w:id="367146014">
              <w:marLeft w:val="0"/>
              <w:marRight w:val="0"/>
              <w:marTop w:val="0"/>
              <w:marBottom w:val="0"/>
              <w:divBdr>
                <w:top w:val="none" w:sz="0" w:space="0" w:color="auto"/>
                <w:left w:val="none" w:sz="0" w:space="0" w:color="auto"/>
                <w:bottom w:val="none" w:sz="0" w:space="0" w:color="auto"/>
                <w:right w:val="none" w:sz="0" w:space="0" w:color="auto"/>
              </w:divBdr>
            </w:div>
            <w:div w:id="367146030">
              <w:marLeft w:val="0"/>
              <w:marRight w:val="0"/>
              <w:marTop w:val="0"/>
              <w:marBottom w:val="0"/>
              <w:divBdr>
                <w:top w:val="none" w:sz="0" w:space="0" w:color="auto"/>
                <w:left w:val="none" w:sz="0" w:space="0" w:color="auto"/>
                <w:bottom w:val="none" w:sz="0" w:space="0" w:color="auto"/>
                <w:right w:val="none" w:sz="0" w:space="0" w:color="auto"/>
              </w:divBdr>
            </w:div>
            <w:div w:id="367146034">
              <w:marLeft w:val="0"/>
              <w:marRight w:val="0"/>
              <w:marTop w:val="0"/>
              <w:marBottom w:val="0"/>
              <w:divBdr>
                <w:top w:val="none" w:sz="0" w:space="0" w:color="auto"/>
                <w:left w:val="none" w:sz="0" w:space="0" w:color="auto"/>
                <w:bottom w:val="none" w:sz="0" w:space="0" w:color="auto"/>
                <w:right w:val="none" w:sz="0" w:space="0" w:color="auto"/>
              </w:divBdr>
            </w:div>
            <w:div w:id="367146051">
              <w:marLeft w:val="0"/>
              <w:marRight w:val="0"/>
              <w:marTop w:val="0"/>
              <w:marBottom w:val="0"/>
              <w:divBdr>
                <w:top w:val="none" w:sz="0" w:space="0" w:color="auto"/>
                <w:left w:val="none" w:sz="0" w:space="0" w:color="auto"/>
                <w:bottom w:val="none" w:sz="0" w:space="0" w:color="auto"/>
                <w:right w:val="none" w:sz="0" w:space="0" w:color="auto"/>
              </w:divBdr>
            </w:div>
            <w:div w:id="367146065">
              <w:marLeft w:val="0"/>
              <w:marRight w:val="0"/>
              <w:marTop w:val="0"/>
              <w:marBottom w:val="0"/>
              <w:divBdr>
                <w:top w:val="none" w:sz="0" w:space="0" w:color="auto"/>
                <w:left w:val="none" w:sz="0" w:space="0" w:color="auto"/>
                <w:bottom w:val="none" w:sz="0" w:space="0" w:color="auto"/>
                <w:right w:val="none" w:sz="0" w:space="0" w:color="auto"/>
              </w:divBdr>
            </w:div>
            <w:div w:id="367146066">
              <w:marLeft w:val="0"/>
              <w:marRight w:val="0"/>
              <w:marTop w:val="0"/>
              <w:marBottom w:val="0"/>
              <w:divBdr>
                <w:top w:val="none" w:sz="0" w:space="0" w:color="auto"/>
                <w:left w:val="none" w:sz="0" w:space="0" w:color="auto"/>
                <w:bottom w:val="none" w:sz="0" w:space="0" w:color="auto"/>
                <w:right w:val="none" w:sz="0" w:space="0" w:color="auto"/>
              </w:divBdr>
            </w:div>
            <w:div w:id="367146076">
              <w:marLeft w:val="0"/>
              <w:marRight w:val="0"/>
              <w:marTop w:val="0"/>
              <w:marBottom w:val="0"/>
              <w:divBdr>
                <w:top w:val="none" w:sz="0" w:space="0" w:color="auto"/>
                <w:left w:val="none" w:sz="0" w:space="0" w:color="auto"/>
                <w:bottom w:val="none" w:sz="0" w:space="0" w:color="auto"/>
                <w:right w:val="none" w:sz="0" w:space="0" w:color="auto"/>
              </w:divBdr>
            </w:div>
            <w:div w:id="367146077">
              <w:marLeft w:val="0"/>
              <w:marRight w:val="0"/>
              <w:marTop w:val="0"/>
              <w:marBottom w:val="0"/>
              <w:divBdr>
                <w:top w:val="none" w:sz="0" w:space="0" w:color="auto"/>
                <w:left w:val="none" w:sz="0" w:space="0" w:color="auto"/>
                <w:bottom w:val="none" w:sz="0" w:space="0" w:color="auto"/>
                <w:right w:val="none" w:sz="0" w:space="0" w:color="auto"/>
              </w:divBdr>
            </w:div>
            <w:div w:id="367146078">
              <w:marLeft w:val="0"/>
              <w:marRight w:val="0"/>
              <w:marTop w:val="0"/>
              <w:marBottom w:val="0"/>
              <w:divBdr>
                <w:top w:val="none" w:sz="0" w:space="0" w:color="auto"/>
                <w:left w:val="none" w:sz="0" w:space="0" w:color="auto"/>
                <w:bottom w:val="none" w:sz="0" w:space="0" w:color="auto"/>
                <w:right w:val="none" w:sz="0" w:space="0" w:color="auto"/>
              </w:divBdr>
            </w:div>
            <w:div w:id="367146081">
              <w:marLeft w:val="0"/>
              <w:marRight w:val="0"/>
              <w:marTop w:val="0"/>
              <w:marBottom w:val="0"/>
              <w:divBdr>
                <w:top w:val="none" w:sz="0" w:space="0" w:color="auto"/>
                <w:left w:val="none" w:sz="0" w:space="0" w:color="auto"/>
                <w:bottom w:val="none" w:sz="0" w:space="0" w:color="auto"/>
                <w:right w:val="none" w:sz="0" w:space="0" w:color="auto"/>
              </w:divBdr>
            </w:div>
            <w:div w:id="367146085">
              <w:marLeft w:val="0"/>
              <w:marRight w:val="0"/>
              <w:marTop w:val="0"/>
              <w:marBottom w:val="0"/>
              <w:divBdr>
                <w:top w:val="none" w:sz="0" w:space="0" w:color="auto"/>
                <w:left w:val="none" w:sz="0" w:space="0" w:color="auto"/>
                <w:bottom w:val="none" w:sz="0" w:space="0" w:color="auto"/>
                <w:right w:val="none" w:sz="0" w:space="0" w:color="auto"/>
              </w:divBdr>
            </w:div>
            <w:div w:id="367146099">
              <w:marLeft w:val="0"/>
              <w:marRight w:val="0"/>
              <w:marTop w:val="0"/>
              <w:marBottom w:val="0"/>
              <w:divBdr>
                <w:top w:val="none" w:sz="0" w:space="0" w:color="auto"/>
                <w:left w:val="none" w:sz="0" w:space="0" w:color="auto"/>
                <w:bottom w:val="none" w:sz="0" w:space="0" w:color="auto"/>
                <w:right w:val="none" w:sz="0" w:space="0" w:color="auto"/>
              </w:divBdr>
            </w:div>
            <w:div w:id="367146116">
              <w:marLeft w:val="0"/>
              <w:marRight w:val="0"/>
              <w:marTop w:val="0"/>
              <w:marBottom w:val="0"/>
              <w:divBdr>
                <w:top w:val="none" w:sz="0" w:space="0" w:color="auto"/>
                <w:left w:val="none" w:sz="0" w:space="0" w:color="auto"/>
                <w:bottom w:val="none" w:sz="0" w:space="0" w:color="auto"/>
                <w:right w:val="none" w:sz="0" w:space="0" w:color="auto"/>
              </w:divBdr>
            </w:div>
            <w:div w:id="367146127">
              <w:marLeft w:val="0"/>
              <w:marRight w:val="0"/>
              <w:marTop w:val="0"/>
              <w:marBottom w:val="0"/>
              <w:divBdr>
                <w:top w:val="none" w:sz="0" w:space="0" w:color="auto"/>
                <w:left w:val="none" w:sz="0" w:space="0" w:color="auto"/>
                <w:bottom w:val="none" w:sz="0" w:space="0" w:color="auto"/>
                <w:right w:val="none" w:sz="0" w:space="0" w:color="auto"/>
              </w:divBdr>
            </w:div>
            <w:div w:id="367146145">
              <w:marLeft w:val="0"/>
              <w:marRight w:val="0"/>
              <w:marTop w:val="0"/>
              <w:marBottom w:val="0"/>
              <w:divBdr>
                <w:top w:val="none" w:sz="0" w:space="0" w:color="auto"/>
                <w:left w:val="none" w:sz="0" w:space="0" w:color="auto"/>
                <w:bottom w:val="none" w:sz="0" w:space="0" w:color="auto"/>
                <w:right w:val="none" w:sz="0" w:space="0" w:color="auto"/>
              </w:divBdr>
            </w:div>
            <w:div w:id="367146151">
              <w:marLeft w:val="0"/>
              <w:marRight w:val="0"/>
              <w:marTop w:val="0"/>
              <w:marBottom w:val="0"/>
              <w:divBdr>
                <w:top w:val="none" w:sz="0" w:space="0" w:color="auto"/>
                <w:left w:val="none" w:sz="0" w:space="0" w:color="auto"/>
                <w:bottom w:val="none" w:sz="0" w:space="0" w:color="auto"/>
                <w:right w:val="none" w:sz="0" w:space="0" w:color="auto"/>
              </w:divBdr>
            </w:div>
            <w:div w:id="367146161">
              <w:marLeft w:val="0"/>
              <w:marRight w:val="0"/>
              <w:marTop w:val="0"/>
              <w:marBottom w:val="0"/>
              <w:divBdr>
                <w:top w:val="none" w:sz="0" w:space="0" w:color="auto"/>
                <w:left w:val="none" w:sz="0" w:space="0" w:color="auto"/>
                <w:bottom w:val="none" w:sz="0" w:space="0" w:color="auto"/>
                <w:right w:val="none" w:sz="0" w:space="0" w:color="auto"/>
              </w:divBdr>
            </w:div>
            <w:div w:id="367146166">
              <w:marLeft w:val="0"/>
              <w:marRight w:val="0"/>
              <w:marTop w:val="0"/>
              <w:marBottom w:val="0"/>
              <w:divBdr>
                <w:top w:val="none" w:sz="0" w:space="0" w:color="auto"/>
                <w:left w:val="none" w:sz="0" w:space="0" w:color="auto"/>
                <w:bottom w:val="none" w:sz="0" w:space="0" w:color="auto"/>
                <w:right w:val="none" w:sz="0" w:space="0" w:color="auto"/>
              </w:divBdr>
            </w:div>
            <w:div w:id="367146199">
              <w:marLeft w:val="0"/>
              <w:marRight w:val="0"/>
              <w:marTop w:val="0"/>
              <w:marBottom w:val="0"/>
              <w:divBdr>
                <w:top w:val="none" w:sz="0" w:space="0" w:color="auto"/>
                <w:left w:val="none" w:sz="0" w:space="0" w:color="auto"/>
                <w:bottom w:val="none" w:sz="0" w:space="0" w:color="auto"/>
                <w:right w:val="none" w:sz="0" w:space="0" w:color="auto"/>
              </w:divBdr>
            </w:div>
            <w:div w:id="367146209">
              <w:marLeft w:val="0"/>
              <w:marRight w:val="0"/>
              <w:marTop w:val="0"/>
              <w:marBottom w:val="0"/>
              <w:divBdr>
                <w:top w:val="none" w:sz="0" w:space="0" w:color="auto"/>
                <w:left w:val="none" w:sz="0" w:space="0" w:color="auto"/>
                <w:bottom w:val="none" w:sz="0" w:space="0" w:color="auto"/>
                <w:right w:val="none" w:sz="0" w:space="0" w:color="auto"/>
              </w:divBdr>
            </w:div>
            <w:div w:id="367146225">
              <w:marLeft w:val="0"/>
              <w:marRight w:val="0"/>
              <w:marTop w:val="0"/>
              <w:marBottom w:val="0"/>
              <w:divBdr>
                <w:top w:val="none" w:sz="0" w:space="0" w:color="auto"/>
                <w:left w:val="none" w:sz="0" w:space="0" w:color="auto"/>
                <w:bottom w:val="none" w:sz="0" w:space="0" w:color="auto"/>
                <w:right w:val="none" w:sz="0" w:space="0" w:color="auto"/>
              </w:divBdr>
            </w:div>
            <w:div w:id="367146229">
              <w:marLeft w:val="0"/>
              <w:marRight w:val="0"/>
              <w:marTop w:val="0"/>
              <w:marBottom w:val="0"/>
              <w:divBdr>
                <w:top w:val="none" w:sz="0" w:space="0" w:color="auto"/>
                <w:left w:val="none" w:sz="0" w:space="0" w:color="auto"/>
                <w:bottom w:val="none" w:sz="0" w:space="0" w:color="auto"/>
                <w:right w:val="none" w:sz="0" w:space="0" w:color="auto"/>
              </w:divBdr>
            </w:div>
            <w:div w:id="367146257">
              <w:marLeft w:val="0"/>
              <w:marRight w:val="0"/>
              <w:marTop w:val="0"/>
              <w:marBottom w:val="0"/>
              <w:divBdr>
                <w:top w:val="none" w:sz="0" w:space="0" w:color="auto"/>
                <w:left w:val="none" w:sz="0" w:space="0" w:color="auto"/>
                <w:bottom w:val="none" w:sz="0" w:space="0" w:color="auto"/>
                <w:right w:val="none" w:sz="0" w:space="0" w:color="auto"/>
              </w:divBdr>
            </w:div>
            <w:div w:id="367146266">
              <w:marLeft w:val="0"/>
              <w:marRight w:val="0"/>
              <w:marTop w:val="0"/>
              <w:marBottom w:val="0"/>
              <w:divBdr>
                <w:top w:val="none" w:sz="0" w:space="0" w:color="auto"/>
                <w:left w:val="none" w:sz="0" w:space="0" w:color="auto"/>
                <w:bottom w:val="none" w:sz="0" w:space="0" w:color="auto"/>
                <w:right w:val="none" w:sz="0" w:space="0" w:color="auto"/>
              </w:divBdr>
            </w:div>
            <w:div w:id="367146272">
              <w:marLeft w:val="0"/>
              <w:marRight w:val="0"/>
              <w:marTop w:val="0"/>
              <w:marBottom w:val="0"/>
              <w:divBdr>
                <w:top w:val="none" w:sz="0" w:space="0" w:color="auto"/>
                <w:left w:val="none" w:sz="0" w:space="0" w:color="auto"/>
                <w:bottom w:val="none" w:sz="0" w:space="0" w:color="auto"/>
                <w:right w:val="none" w:sz="0" w:space="0" w:color="auto"/>
              </w:divBdr>
            </w:div>
            <w:div w:id="367146274">
              <w:marLeft w:val="0"/>
              <w:marRight w:val="0"/>
              <w:marTop w:val="0"/>
              <w:marBottom w:val="0"/>
              <w:divBdr>
                <w:top w:val="none" w:sz="0" w:space="0" w:color="auto"/>
                <w:left w:val="none" w:sz="0" w:space="0" w:color="auto"/>
                <w:bottom w:val="none" w:sz="0" w:space="0" w:color="auto"/>
                <w:right w:val="none" w:sz="0" w:space="0" w:color="auto"/>
              </w:divBdr>
            </w:div>
            <w:div w:id="367146275">
              <w:marLeft w:val="0"/>
              <w:marRight w:val="0"/>
              <w:marTop w:val="0"/>
              <w:marBottom w:val="0"/>
              <w:divBdr>
                <w:top w:val="none" w:sz="0" w:space="0" w:color="auto"/>
                <w:left w:val="none" w:sz="0" w:space="0" w:color="auto"/>
                <w:bottom w:val="none" w:sz="0" w:space="0" w:color="auto"/>
                <w:right w:val="none" w:sz="0" w:space="0" w:color="auto"/>
              </w:divBdr>
            </w:div>
            <w:div w:id="367146277">
              <w:marLeft w:val="0"/>
              <w:marRight w:val="0"/>
              <w:marTop w:val="0"/>
              <w:marBottom w:val="0"/>
              <w:divBdr>
                <w:top w:val="none" w:sz="0" w:space="0" w:color="auto"/>
                <w:left w:val="none" w:sz="0" w:space="0" w:color="auto"/>
                <w:bottom w:val="none" w:sz="0" w:space="0" w:color="auto"/>
                <w:right w:val="none" w:sz="0" w:space="0" w:color="auto"/>
              </w:divBdr>
            </w:div>
            <w:div w:id="367146281">
              <w:marLeft w:val="0"/>
              <w:marRight w:val="0"/>
              <w:marTop w:val="0"/>
              <w:marBottom w:val="0"/>
              <w:divBdr>
                <w:top w:val="none" w:sz="0" w:space="0" w:color="auto"/>
                <w:left w:val="none" w:sz="0" w:space="0" w:color="auto"/>
                <w:bottom w:val="none" w:sz="0" w:space="0" w:color="auto"/>
                <w:right w:val="none" w:sz="0" w:space="0" w:color="auto"/>
              </w:divBdr>
            </w:div>
            <w:div w:id="367146289">
              <w:marLeft w:val="0"/>
              <w:marRight w:val="0"/>
              <w:marTop w:val="0"/>
              <w:marBottom w:val="0"/>
              <w:divBdr>
                <w:top w:val="none" w:sz="0" w:space="0" w:color="auto"/>
                <w:left w:val="none" w:sz="0" w:space="0" w:color="auto"/>
                <w:bottom w:val="none" w:sz="0" w:space="0" w:color="auto"/>
                <w:right w:val="none" w:sz="0" w:space="0" w:color="auto"/>
              </w:divBdr>
            </w:div>
            <w:div w:id="367146310">
              <w:marLeft w:val="0"/>
              <w:marRight w:val="0"/>
              <w:marTop w:val="0"/>
              <w:marBottom w:val="0"/>
              <w:divBdr>
                <w:top w:val="none" w:sz="0" w:space="0" w:color="auto"/>
                <w:left w:val="none" w:sz="0" w:space="0" w:color="auto"/>
                <w:bottom w:val="none" w:sz="0" w:space="0" w:color="auto"/>
                <w:right w:val="none" w:sz="0" w:space="0" w:color="auto"/>
              </w:divBdr>
            </w:div>
            <w:div w:id="367146317">
              <w:marLeft w:val="0"/>
              <w:marRight w:val="0"/>
              <w:marTop w:val="0"/>
              <w:marBottom w:val="0"/>
              <w:divBdr>
                <w:top w:val="none" w:sz="0" w:space="0" w:color="auto"/>
                <w:left w:val="none" w:sz="0" w:space="0" w:color="auto"/>
                <w:bottom w:val="none" w:sz="0" w:space="0" w:color="auto"/>
                <w:right w:val="none" w:sz="0" w:space="0" w:color="auto"/>
              </w:divBdr>
            </w:div>
            <w:div w:id="367146329">
              <w:marLeft w:val="0"/>
              <w:marRight w:val="0"/>
              <w:marTop w:val="0"/>
              <w:marBottom w:val="0"/>
              <w:divBdr>
                <w:top w:val="none" w:sz="0" w:space="0" w:color="auto"/>
                <w:left w:val="none" w:sz="0" w:space="0" w:color="auto"/>
                <w:bottom w:val="none" w:sz="0" w:space="0" w:color="auto"/>
                <w:right w:val="none" w:sz="0" w:space="0" w:color="auto"/>
              </w:divBdr>
            </w:div>
            <w:div w:id="367146333">
              <w:marLeft w:val="0"/>
              <w:marRight w:val="0"/>
              <w:marTop w:val="0"/>
              <w:marBottom w:val="0"/>
              <w:divBdr>
                <w:top w:val="none" w:sz="0" w:space="0" w:color="auto"/>
                <w:left w:val="none" w:sz="0" w:space="0" w:color="auto"/>
                <w:bottom w:val="none" w:sz="0" w:space="0" w:color="auto"/>
                <w:right w:val="none" w:sz="0" w:space="0" w:color="auto"/>
              </w:divBdr>
            </w:div>
            <w:div w:id="367146340">
              <w:marLeft w:val="0"/>
              <w:marRight w:val="0"/>
              <w:marTop w:val="0"/>
              <w:marBottom w:val="0"/>
              <w:divBdr>
                <w:top w:val="none" w:sz="0" w:space="0" w:color="auto"/>
                <w:left w:val="none" w:sz="0" w:space="0" w:color="auto"/>
                <w:bottom w:val="none" w:sz="0" w:space="0" w:color="auto"/>
                <w:right w:val="none" w:sz="0" w:space="0" w:color="auto"/>
              </w:divBdr>
            </w:div>
            <w:div w:id="367146369">
              <w:marLeft w:val="0"/>
              <w:marRight w:val="0"/>
              <w:marTop w:val="0"/>
              <w:marBottom w:val="0"/>
              <w:divBdr>
                <w:top w:val="none" w:sz="0" w:space="0" w:color="auto"/>
                <w:left w:val="none" w:sz="0" w:space="0" w:color="auto"/>
                <w:bottom w:val="none" w:sz="0" w:space="0" w:color="auto"/>
                <w:right w:val="none" w:sz="0" w:space="0" w:color="auto"/>
              </w:divBdr>
            </w:div>
            <w:div w:id="367146388">
              <w:marLeft w:val="0"/>
              <w:marRight w:val="0"/>
              <w:marTop w:val="0"/>
              <w:marBottom w:val="0"/>
              <w:divBdr>
                <w:top w:val="none" w:sz="0" w:space="0" w:color="auto"/>
                <w:left w:val="none" w:sz="0" w:space="0" w:color="auto"/>
                <w:bottom w:val="none" w:sz="0" w:space="0" w:color="auto"/>
                <w:right w:val="none" w:sz="0" w:space="0" w:color="auto"/>
              </w:divBdr>
            </w:div>
            <w:div w:id="367146389">
              <w:marLeft w:val="0"/>
              <w:marRight w:val="0"/>
              <w:marTop w:val="0"/>
              <w:marBottom w:val="0"/>
              <w:divBdr>
                <w:top w:val="none" w:sz="0" w:space="0" w:color="auto"/>
                <w:left w:val="none" w:sz="0" w:space="0" w:color="auto"/>
                <w:bottom w:val="none" w:sz="0" w:space="0" w:color="auto"/>
                <w:right w:val="none" w:sz="0" w:space="0" w:color="auto"/>
              </w:divBdr>
            </w:div>
            <w:div w:id="367146397">
              <w:marLeft w:val="0"/>
              <w:marRight w:val="0"/>
              <w:marTop w:val="0"/>
              <w:marBottom w:val="0"/>
              <w:divBdr>
                <w:top w:val="none" w:sz="0" w:space="0" w:color="auto"/>
                <w:left w:val="none" w:sz="0" w:space="0" w:color="auto"/>
                <w:bottom w:val="none" w:sz="0" w:space="0" w:color="auto"/>
                <w:right w:val="none" w:sz="0" w:space="0" w:color="auto"/>
              </w:divBdr>
            </w:div>
            <w:div w:id="367146428">
              <w:marLeft w:val="0"/>
              <w:marRight w:val="0"/>
              <w:marTop w:val="0"/>
              <w:marBottom w:val="0"/>
              <w:divBdr>
                <w:top w:val="none" w:sz="0" w:space="0" w:color="auto"/>
                <w:left w:val="none" w:sz="0" w:space="0" w:color="auto"/>
                <w:bottom w:val="none" w:sz="0" w:space="0" w:color="auto"/>
                <w:right w:val="none" w:sz="0" w:space="0" w:color="auto"/>
              </w:divBdr>
            </w:div>
            <w:div w:id="367146439">
              <w:marLeft w:val="0"/>
              <w:marRight w:val="0"/>
              <w:marTop w:val="0"/>
              <w:marBottom w:val="0"/>
              <w:divBdr>
                <w:top w:val="none" w:sz="0" w:space="0" w:color="auto"/>
                <w:left w:val="none" w:sz="0" w:space="0" w:color="auto"/>
                <w:bottom w:val="none" w:sz="0" w:space="0" w:color="auto"/>
                <w:right w:val="none" w:sz="0" w:space="0" w:color="auto"/>
              </w:divBdr>
            </w:div>
            <w:div w:id="367146450">
              <w:marLeft w:val="0"/>
              <w:marRight w:val="0"/>
              <w:marTop w:val="0"/>
              <w:marBottom w:val="0"/>
              <w:divBdr>
                <w:top w:val="none" w:sz="0" w:space="0" w:color="auto"/>
                <w:left w:val="none" w:sz="0" w:space="0" w:color="auto"/>
                <w:bottom w:val="none" w:sz="0" w:space="0" w:color="auto"/>
                <w:right w:val="none" w:sz="0" w:space="0" w:color="auto"/>
              </w:divBdr>
            </w:div>
            <w:div w:id="367146451">
              <w:marLeft w:val="0"/>
              <w:marRight w:val="0"/>
              <w:marTop w:val="0"/>
              <w:marBottom w:val="0"/>
              <w:divBdr>
                <w:top w:val="none" w:sz="0" w:space="0" w:color="auto"/>
                <w:left w:val="none" w:sz="0" w:space="0" w:color="auto"/>
                <w:bottom w:val="none" w:sz="0" w:space="0" w:color="auto"/>
                <w:right w:val="none" w:sz="0" w:space="0" w:color="auto"/>
              </w:divBdr>
            </w:div>
            <w:div w:id="367146461">
              <w:marLeft w:val="0"/>
              <w:marRight w:val="0"/>
              <w:marTop w:val="0"/>
              <w:marBottom w:val="0"/>
              <w:divBdr>
                <w:top w:val="none" w:sz="0" w:space="0" w:color="auto"/>
                <w:left w:val="none" w:sz="0" w:space="0" w:color="auto"/>
                <w:bottom w:val="none" w:sz="0" w:space="0" w:color="auto"/>
                <w:right w:val="none" w:sz="0" w:space="0" w:color="auto"/>
              </w:divBdr>
            </w:div>
            <w:div w:id="367146479">
              <w:marLeft w:val="0"/>
              <w:marRight w:val="0"/>
              <w:marTop w:val="0"/>
              <w:marBottom w:val="0"/>
              <w:divBdr>
                <w:top w:val="none" w:sz="0" w:space="0" w:color="auto"/>
                <w:left w:val="none" w:sz="0" w:space="0" w:color="auto"/>
                <w:bottom w:val="none" w:sz="0" w:space="0" w:color="auto"/>
                <w:right w:val="none" w:sz="0" w:space="0" w:color="auto"/>
              </w:divBdr>
            </w:div>
            <w:div w:id="367146481">
              <w:marLeft w:val="0"/>
              <w:marRight w:val="0"/>
              <w:marTop w:val="0"/>
              <w:marBottom w:val="0"/>
              <w:divBdr>
                <w:top w:val="none" w:sz="0" w:space="0" w:color="auto"/>
                <w:left w:val="none" w:sz="0" w:space="0" w:color="auto"/>
                <w:bottom w:val="none" w:sz="0" w:space="0" w:color="auto"/>
                <w:right w:val="none" w:sz="0" w:space="0" w:color="auto"/>
              </w:divBdr>
            </w:div>
            <w:div w:id="367146500">
              <w:marLeft w:val="0"/>
              <w:marRight w:val="0"/>
              <w:marTop w:val="0"/>
              <w:marBottom w:val="0"/>
              <w:divBdr>
                <w:top w:val="none" w:sz="0" w:space="0" w:color="auto"/>
                <w:left w:val="none" w:sz="0" w:space="0" w:color="auto"/>
                <w:bottom w:val="none" w:sz="0" w:space="0" w:color="auto"/>
                <w:right w:val="none" w:sz="0" w:space="0" w:color="auto"/>
              </w:divBdr>
            </w:div>
            <w:div w:id="367146506">
              <w:marLeft w:val="0"/>
              <w:marRight w:val="0"/>
              <w:marTop w:val="0"/>
              <w:marBottom w:val="0"/>
              <w:divBdr>
                <w:top w:val="none" w:sz="0" w:space="0" w:color="auto"/>
                <w:left w:val="none" w:sz="0" w:space="0" w:color="auto"/>
                <w:bottom w:val="none" w:sz="0" w:space="0" w:color="auto"/>
                <w:right w:val="none" w:sz="0" w:space="0" w:color="auto"/>
              </w:divBdr>
            </w:div>
            <w:div w:id="367146508">
              <w:marLeft w:val="0"/>
              <w:marRight w:val="0"/>
              <w:marTop w:val="0"/>
              <w:marBottom w:val="0"/>
              <w:divBdr>
                <w:top w:val="none" w:sz="0" w:space="0" w:color="auto"/>
                <w:left w:val="none" w:sz="0" w:space="0" w:color="auto"/>
                <w:bottom w:val="none" w:sz="0" w:space="0" w:color="auto"/>
                <w:right w:val="none" w:sz="0" w:space="0" w:color="auto"/>
              </w:divBdr>
            </w:div>
            <w:div w:id="367146509">
              <w:marLeft w:val="0"/>
              <w:marRight w:val="0"/>
              <w:marTop w:val="0"/>
              <w:marBottom w:val="0"/>
              <w:divBdr>
                <w:top w:val="none" w:sz="0" w:space="0" w:color="auto"/>
                <w:left w:val="none" w:sz="0" w:space="0" w:color="auto"/>
                <w:bottom w:val="none" w:sz="0" w:space="0" w:color="auto"/>
                <w:right w:val="none" w:sz="0" w:space="0" w:color="auto"/>
              </w:divBdr>
            </w:div>
            <w:div w:id="367146514">
              <w:marLeft w:val="0"/>
              <w:marRight w:val="0"/>
              <w:marTop w:val="0"/>
              <w:marBottom w:val="0"/>
              <w:divBdr>
                <w:top w:val="none" w:sz="0" w:space="0" w:color="auto"/>
                <w:left w:val="none" w:sz="0" w:space="0" w:color="auto"/>
                <w:bottom w:val="none" w:sz="0" w:space="0" w:color="auto"/>
                <w:right w:val="none" w:sz="0" w:space="0" w:color="auto"/>
              </w:divBdr>
            </w:div>
            <w:div w:id="367146516">
              <w:marLeft w:val="0"/>
              <w:marRight w:val="0"/>
              <w:marTop w:val="0"/>
              <w:marBottom w:val="0"/>
              <w:divBdr>
                <w:top w:val="none" w:sz="0" w:space="0" w:color="auto"/>
                <w:left w:val="none" w:sz="0" w:space="0" w:color="auto"/>
                <w:bottom w:val="none" w:sz="0" w:space="0" w:color="auto"/>
                <w:right w:val="none" w:sz="0" w:space="0" w:color="auto"/>
              </w:divBdr>
            </w:div>
            <w:div w:id="367146525">
              <w:marLeft w:val="0"/>
              <w:marRight w:val="0"/>
              <w:marTop w:val="0"/>
              <w:marBottom w:val="0"/>
              <w:divBdr>
                <w:top w:val="none" w:sz="0" w:space="0" w:color="auto"/>
                <w:left w:val="none" w:sz="0" w:space="0" w:color="auto"/>
                <w:bottom w:val="none" w:sz="0" w:space="0" w:color="auto"/>
                <w:right w:val="none" w:sz="0" w:space="0" w:color="auto"/>
              </w:divBdr>
            </w:div>
            <w:div w:id="367146533">
              <w:marLeft w:val="0"/>
              <w:marRight w:val="0"/>
              <w:marTop w:val="0"/>
              <w:marBottom w:val="0"/>
              <w:divBdr>
                <w:top w:val="none" w:sz="0" w:space="0" w:color="auto"/>
                <w:left w:val="none" w:sz="0" w:space="0" w:color="auto"/>
                <w:bottom w:val="none" w:sz="0" w:space="0" w:color="auto"/>
                <w:right w:val="none" w:sz="0" w:space="0" w:color="auto"/>
              </w:divBdr>
            </w:div>
            <w:div w:id="367146539">
              <w:marLeft w:val="0"/>
              <w:marRight w:val="0"/>
              <w:marTop w:val="0"/>
              <w:marBottom w:val="0"/>
              <w:divBdr>
                <w:top w:val="none" w:sz="0" w:space="0" w:color="auto"/>
                <w:left w:val="none" w:sz="0" w:space="0" w:color="auto"/>
                <w:bottom w:val="none" w:sz="0" w:space="0" w:color="auto"/>
                <w:right w:val="none" w:sz="0" w:space="0" w:color="auto"/>
              </w:divBdr>
            </w:div>
            <w:div w:id="367146550">
              <w:marLeft w:val="0"/>
              <w:marRight w:val="0"/>
              <w:marTop w:val="0"/>
              <w:marBottom w:val="0"/>
              <w:divBdr>
                <w:top w:val="none" w:sz="0" w:space="0" w:color="auto"/>
                <w:left w:val="none" w:sz="0" w:space="0" w:color="auto"/>
                <w:bottom w:val="none" w:sz="0" w:space="0" w:color="auto"/>
                <w:right w:val="none" w:sz="0" w:space="0" w:color="auto"/>
              </w:divBdr>
            </w:div>
            <w:div w:id="367146555">
              <w:marLeft w:val="0"/>
              <w:marRight w:val="0"/>
              <w:marTop w:val="0"/>
              <w:marBottom w:val="0"/>
              <w:divBdr>
                <w:top w:val="none" w:sz="0" w:space="0" w:color="auto"/>
                <w:left w:val="none" w:sz="0" w:space="0" w:color="auto"/>
                <w:bottom w:val="none" w:sz="0" w:space="0" w:color="auto"/>
                <w:right w:val="none" w:sz="0" w:space="0" w:color="auto"/>
              </w:divBdr>
            </w:div>
            <w:div w:id="367146559">
              <w:marLeft w:val="0"/>
              <w:marRight w:val="0"/>
              <w:marTop w:val="0"/>
              <w:marBottom w:val="0"/>
              <w:divBdr>
                <w:top w:val="none" w:sz="0" w:space="0" w:color="auto"/>
                <w:left w:val="none" w:sz="0" w:space="0" w:color="auto"/>
                <w:bottom w:val="none" w:sz="0" w:space="0" w:color="auto"/>
                <w:right w:val="none" w:sz="0" w:space="0" w:color="auto"/>
              </w:divBdr>
            </w:div>
            <w:div w:id="367146563">
              <w:marLeft w:val="0"/>
              <w:marRight w:val="0"/>
              <w:marTop w:val="0"/>
              <w:marBottom w:val="0"/>
              <w:divBdr>
                <w:top w:val="none" w:sz="0" w:space="0" w:color="auto"/>
                <w:left w:val="none" w:sz="0" w:space="0" w:color="auto"/>
                <w:bottom w:val="none" w:sz="0" w:space="0" w:color="auto"/>
                <w:right w:val="none" w:sz="0" w:space="0" w:color="auto"/>
              </w:divBdr>
            </w:div>
            <w:div w:id="367146569">
              <w:marLeft w:val="0"/>
              <w:marRight w:val="0"/>
              <w:marTop w:val="0"/>
              <w:marBottom w:val="0"/>
              <w:divBdr>
                <w:top w:val="none" w:sz="0" w:space="0" w:color="auto"/>
                <w:left w:val="none" w:sz="0" w:space="0" w:color="auto"/>
                <w:bottom w:val="none" w:sz="0" w:space="0" w:color="auto"/>
                <w:right w:val="none" w:sz="0" w:space="0" w:color="auto"/>
              </w:divBdr>
            </w:div>
            <w:div w:id="367146589">
              <w:marLeft w:val="0"/>
              <w:marRight w:val="0"/>
              <w:marTop w:val="0"/>
              <w:marBottom w:val="0"/>
              <w:divBdr>
                <w:top w:val="none" w:sz="0" w:space="0" w:color="auto"/>
                <w:left w:val="none" w:sz="0" w:space="0" w:color="auto"/>
                <w:bottom w:val="none" w:sz="0" w:space="0" w:color="auto"/>
                <w:right w:val="none" w:sz="0" w:space="0" w:color="auto"/>
              </w:divBdr>
            </w:div>
            <w:div w:id="367146594">
              <w:marLeft w:val="0"/>
              <w:marRight w:val="0"/>
              <w:marTop w:val="0"/>
              <w:marBottom w:val="0"/>
              <w:divBdr>
                <w:top w:val="none" w:sz="0" w:space="0" w:color="auto"/>
                <w:left w:val="none" w:sz="0" w:space="0" w:color="auto"/>
                <w:bottom w:val="none" w:sz="0" w:space="0" w:color="auto"/>
                <w:right w:val="none" w:sz="0" w:space="0" w:color="auto"/>
              </w:divBdr>
            </w:div>
            <w:div w:id="367146606">
              <w:marLeft w:val="0"/>
              <w:marRight w:val="0"/>
              <w:marTop w:val="0"/>
              <w:marBottom w:val="0"/>
              <w:divBdr>
                <w:top w:val="none" w:sz="0" w:space="0" w:color="auto"/>
                <w:left w:val="none" w:sz="0" w:space="0" w:color="auto"/>
                <w:bottom w:val="none" w:sz="0" w:space="0" w:color="auto"/>
                <w:right w:val="none" w:sz="0" w:space="0" w:color="auto"/>
              </w:divBdr>
            </w:div>
            <w:div w:id="367146608">
              <w:marLeft w:val="0"/>
              <w:marRight w:val="0"/>
              <w:marTop w:val="0"/>
              <w:marBottom w:val="0"/>
              <w:divBdr>
                <w:top w:val="none" w:sz="0" w:space="0" w:color="auto"/>
                <w:left w:val="none" w:sz="0" w:space="0" w:color="auto"/>
                <w:bottom w:val="none" w:sz="0" w:space="0" w:color="auto"/>
                <w:right w:val="none" w:sz="0" w:space="0" w:color="auto"/>
              </w:divBdr>
            </w:div>
            <w:div w:id="367146609">
              <w:marLeft w:val="0"/>
              <w:marRight w:val="0"/>
              <w:marTop w:val="0"/>
              <w:marBottom w:val="0"/>
              <w:divBdr>
                <w:top w:val="none" w:sz="0" w:space="0" w:color="auto"/>
                <w:left w:val="none" w:sz="0" w:space="0" w:color="auto"/>
                <w:bottom w:val="none" w:sz="0" w:space="0" w:color="auto"/>
                <w:right w:val="none" w:sz="0" w:space="0" w:color="auto"/>
              </w:divBdr>
            </w:div>
            <w:div w:id="367146623">
              <w:marLeft w:val="0"/>
              <w:marRight w:val="0"/>
              <w:marTop w:val="0"/>
              <w:marBottom w:val="0"/>
              <w:divBdr>
                <w:top w:val="none" w:sz="0" w:space="0" w:color="auto"/>
                <w:left w:val="none" w:sz="0" w:space="0" w:color="auto"/>
                <w:bottom w:val="none" w:sz="0" w:space="0" w:color="auto"/>
                <w:right w:val="none" w:sz="0" w:space="0" w:color="auto"/>
              </w:divBdr>
            </w:div>
            <w:div w:id="367146625">
              <w:marLeft w:val="0"/>
              <w:marRight w:val="0"/>
              <w:marTop w:val="0"/>
              <w:marBottom w:val="0"/>
              <w:divBdr>
                <w:top w:val="none" w:sz="0" w:space="0" w:color="auto"/>
                <w:left w:val="none" w:sz="0" w:space="0" w:color="auto"/>
                <w:bottom w:val="none" w:sz="0" w:space="0" w:color="auto"/>
                <w:right w:val="none" w:sz="0" w:space="0" w:color="auto"/>
              </w:divBdr>
            </w:div>
            <w:div w:id="367146652">
              <w:marLeft w:val="0"/>
              <w:marRight w:val="0"/>
              <w:marTop w:val="0"/>
              <w:marBottom w:val="0"/>
              <w:divBdr>
                <w:top w:val="none" w:sz="0" w:space="0" w:color="auto"/>
                <w:left w:val="none" w:sz="0" w:space="0" w:color="auto"/>
                <w:bottom w:val="none" w:sz="0" w:space="0" w:color="auto"/>
                <w:right w:val="none" w:sz="0" w:space="0" w:color="auto"/>
              </w:divBdr>
            </w:div>
            <w:div w:id="367146665">
              <w:marLeft w:val="0"/>
              <w:marRight w:val="0"/>
              <w:marTop w:val="0"/>
              <w:marBottom w:val="0"/>
              <w:divBdr>
                <w:top w:val="none" w:sz="0" w:space="0" w:color="auto"/>
                <w:left w:val="none" w:sz="0" w:space="0" w:color="auto"/>
                <w:bottom w:val="none" w:sz="0" w:space="0" w:color="auto"/>
                <w:right w:val="none" w:sz="0" w:space="0" w:color="auto"/>
              </w:divBdr>
            </w:div>
            <w:div w:id="367146691">
              <w:marLeft w:val="0"/>
              <w:marRight w:val="0"/>
              <w:marTop w:val="0"/>
              <w:marBottom w:val="0"/>
              <w:divBdr>
                <w:top w:val="none" w:sz="0" w:space="0" w:color="auto"/>
                <w:left w:val="none" w:sz="0" w:space="0" w:color="auto"/>
                <w:bottom w:val="none" w:sz="0" w:space="0" w:color="auto"/>
                <w:right w:val="none" w:sz="0" w:space="0" w:color="auto"/>
              </w:divBdr>
            </w:div>
            <w:div w:id="367146697">
              <w:marLeft w:val="0"/>
              <w:marRight w:val="0"/>
              <w:marTop w:val="0"/>
              <w:marBottom w:val="0"/>
              <w:divBdr>
                <w:top w:val="none" w:sz="0" w:space="0" w:color="auto"/>
                <w:left w:val="none" w:sz="0" w:space="0" w:color="auto"/>
                <w:bottom w:val="none" w:sz="0" w:space="0" w:color="auto"/>
                <w:right w:val="none" w:sz="0" w:space="0" w:color="auto"/>
              </w:divBdr>
            </w:div>
            <w:div w:id="367146712">
              <w:marLeft w:val="0"/>
              <w:marRight w:val="0"/>
              <w:marTop w:val="0"/>
              <w:marBottom w:val="0"/>
              <w:divBdr>
                <w:top w:val="none" w:sz="0" w:space="0" w:color="auto"/>
                <w:left w:val="none" w:sz="0" w:space="0" w:color="auto"/>
                <w:bottom w:val="none" w:sz="0" w:space="0" w:color="auto"/>
                <w:right w:val="none" w:sz="0" w:space="0" w:color="auto"/>
              </w:divBdr>
            </w:div>
            <w:div w:id="367146714">
              <w:marLeft w:val="0"/>
              <w:marRight w:val="0"/>
              <w:marTop w:val="0"/>
              <w:marBottom w:val="0"/>
              <w:divBdr>
                <w:top w:val="none" w:sz="0" w:space="0" w:color="auto"/>
                <w:left w:val="none" w:sz="0" w:space="0" w:color="auto"/>
                <w:bottom w:val="none" w:sz="0" w:space="0" w:color="auto"/>
                <w:right w:val="none" w:sz="0" w:space="0" w:color="auto"/>
              </w:divBdr>
            </w:div>
            <w:div w:id="367146715">
              <w:marLeft w:val="0"/>
              <w:marRight w:val="0"/>
              <w:marTop w:val="0"/>
              <w:marBottom w:val="0"/>
              <w:divBdr>
                <w:top w:val="none" w:sz="0" w:space="0" w:color="auto"/>
                <w:left w:val="none" w:sz="0" w:space="0" w:color="auto"/>
                <w:bottom w:val="none" w:sz="0" w:space="0" w:color="auto"/>
                <w:right w:val="none" w:sz="0" w:space="0" w:color="auto"/>
              </w:divBdr>
            </w:div>
            <w:div w:id="367146725">
              <w:marLeft w:val="0"/>
              <w:marRight w:val="0"/>
              <w:marTop w:val="0"/>
              <w:marBottom w:val="0"/>
              <w:divBdr>
                <w:top w:val="none" w:sz="0" w:space="0" w:color="auto"/>
                <w:left w:val="none" w:sz="0" w:space="0" w:color="auto"/>
                <w:bottom w:val="none" w:sz="0" w:space="0" w:color="auto"/>
                <w:right w:val="none" w:sz="0" w:space="0" w:color="auto"/>
              </w:divBdr>
            </w:div>
            <w:div w:id="367146736">
              <w:marLeft w:val="0"/>
              <w:marRight w:val="0"/>
              <w:marTop w:val="0"/>
              <w:marBottom w:val="0"/>
              <w:divBdr>
                <w:top w:val="none" w:sz="0" w:space="0" w:color="auto"/>
                <w:left w:val="none" w:sz="0" w:space="0" w:color="auto"/>
                <w:bottom w:val="none" w:sz="0" w:space="0" w:color="auto"/>
                <w:right w:val="none" w:sz="0" w:space="0" w:color="auto"/>
              </w:divBdr>
            </w:div>
            <w:div w:id="367146740">
              <w:marLeft w:val="0"/>
              <w:marRight w:val="0"/>
              <w:marTop w:val="0"/>
              <w:marBottom w:val="0"/>
              <w:divBdr>
                <w:top w:val="none" w:sz="0" w:space="0" w:color="auto"/>
                <w:left w:val="none" w:sz="0" w:space="0" w:color="auto"/>
                <w:bottom w:val="none" w:sz="0" w:space="0" w:color="auto"/>
                <w:right w:val="none" w:sz="0" w:space="0" w:color="auto"/>
              </w:divBdr>
            </w:div>
            <w:div w:id="367146747">
              <w:marLeft w:val="0"/>
              <w:marRight w:val="0"/>
              <w:marTop w:val="0"/>
              <w:marBottom w:val="0"/>
              <w:divBdr>
                <w:top w:val="none" w:sz="0" w:space="0" w:color="auto"/>
                <w:left w:val="none" w:sz="0" w:space="0" w:color="auto"/>
                <w:bottom w:val="none" w:sz="0" w:space="0" w:color="auto"/>
                <w:right w:val="none" w:sz="0" w:space="0" w:color="auto"/>
              </w:divBdr>
            </w:div>
            <w:div w:id="367146764">
              <w:marLeft w:val="0"/>
              <w:marRight w:val="0"/>
              <w:marTop w:val="0"/>
              <w:marBottom w:val="0"/>
              <w:divBdr>
                <w:top w:val="none" w:sz="0" w:space="0" w:color="auto"/>
                <w:left w:val="none" w:sz="0" w:space="0" w:color="auto"/>
                <w:bottom w:val="none" w:sz="0" w:space="0" w:color="auto"/>
                <w:right w:val="none" w:sz="0" w:space="0" w:color="auto"/>
              </w:divBdr>
            </w:div>
            <w:div w:id="367146769">
              <w:marLeft w:val="0"/>
              <w:marRight w:val="0"/>
              <w:marTop w:val="0"/>
              <w:marBottom w:val="0"/>
              <w:divBdr>
                <w:top w:val="none" w:sz="0" w:space="0" w:color="auto"/>
                <w:left w:val="none" w:sz="0" w:space="0" w:color="auto"/>
                <w:bottom w:val="none" w:sz="0" w:space="0" w:color="auto"/>
                <w:right w:val="none" w:sz="0" w:space="0" w:color="auto"/>
              </w:divBdr>
            </w:div>
            <w:div w:id="367146784">
              <w:marLeft w:val="0"/>
              <w:marRight w:val="0"/>
              <w:marTop w:val="0"/>
              <w:marBottom w:val="0"/>
              <w:divBdr>
                <w:top w:val="none" w:sz="0" w:space="0" w:color="auto"/>
                <w:left w:val="none" w:sz="0" w:space="0" w:color="auto"/>
                <w:bottom w:val="none" w:sz="0" w:space="0" w:color="auto"/>
                <w:right w:val="none" w:sz="0" w:space="0" w:color="auto"/>
              </w:divBdr>
            </w:div>
            <w:div w:id="367146786">
              <w:marLeft w:val="0"/>
              <w:marRight w:val="0"/>
              <w:marTop w:val="0"/>
              <w:marBottom w:val="0"/>
              <w:divBdr>
                <w:top w:val="none" w:sz="0" w:space="0" w:color="auto"/>
                <w:left w:val="none" w:sz="0" w:space="0" w:color="auto"/>
                <w:bottom w:val="none" w:sz="0" w:space="0" w:color="auto"/>
                <w:right w:val="none" w:sz="0" w:space="0" w:color="auto"/>
              </w:divBdr>
            </w:div>
            <w:div w:id="367146801">
              <w:marLeft w:val="0"/>
              <w:marRight w:val="0"/>
              <w:marTop w:val="0"/>
              <w:marBottom w:val="0"/>
              <w:divBdr>
                <w:top w:val="none" w:sz="0" w:space="0" w:color="auto"/>
                <w:left w:val="none" w:sz="0" w:space="0" w:color="auto"/>
                <w:bottom w:val="none" w:sz="0" w:space="0" w:color="auto"/>
                <w:right w:val="none" w:sz="0" w:space="0" w:color="auto"/>
              </w:divBdr>
            </w:div>
            <w:div w:id="367146812">
              <w:marLeft w:val="0"/>
              <w:marRight w:val="0"/>
              <w:marTop w:val="0"/>
              <w:marBottom w:val="0"/>
              <w:divBdr>
                <w:top w:val="none" w:sz="0" w:space="0" w:color="auto"/>
                <w:left w:val="none" w:sz="0" w:space="0" w:color="auto"/>
                <w:bottom w:val="none" w:sz="0" w:space="0" w:color="auto"/>
                <w:right w:val="none" w:sz="0" w:space="0" w:color="auto"/>
              </w:divBdr>
            </w:div>
            <w:div w:id="367146813">
              <w:marLeft w:val="0"/>
              <w:marRight w:val="0"/>
              <w:marTop w:val="0"/>
              <w:marBottom w:val="0"/>
              <w:divBdr>
                <w:top w:val="none" w:sz="0" w:space="0" w:color="auto"/>
                <w:left w:val="none" w:sz="0" w:space="0" w:color="auto"/>
                <w:bottom w:val="none" w:sz="0" w:space="0" w:color="auto"/>
                <w:right w:val="none" w:sz="0" w:space="0" w:color="auto"/>
              </w:divBdr>
            </w:div>
            <w:div w:id="367146822">
              <w:marLeft w:val="0"/>
              <w:marRight w:val="0"/>
              <w:marTop w:val="0"/>
              <w:marBottom w:val="0"/>
              <w:divBdr>
                <w:top w:val="none" w:sz="0" w:space="0" w:color="auto"/>
                <w:left w:val="none" w:sz="0" w:space="0" w:color="auto"/>
                <w:bottom w:val="none" w:sz="0" w:space="0" w:color="auto"/>
                <w:right w:val="none" w:sz="0" w:space="0" w:color="auto"/>
              </w:divBdr>
            </w:div>
            <w:div w:id="367146832">
              <w:marLeft w:val="0"/>
              <w:marRight w:val="0"/>
              <w:marTop w:val="0"/>
              <w:marBottom w:val="0"/>
              <w:divBdr>
                <w:top w:val="none" w:sz="0" w:space="0" w:color="auto"/>
                <w:left w:val="none" w:sz="0" w:space="0" w:color="auto"/>
                <w:bottom w:val="none" w:sz="0" w:space="0" w:color="auto"/>
                <w:right w:val="none" w:sz="0" w:space="0" w:color="auto"/>
              </w:divBdr>
            </w:div>
            <w:div w:id="367146833">
              <w:marLeft w:val="0"/>
              <w:marRight w:val="0"/>
              <w:marTop w:val="0"/>
              <w:marBottom w:val="0"/>
              <w:divBdr>
                <w:top w:val="none" w:sz="0" w:space="0" w:color="auto"/>
                <w:left w:val="none" w:sz="0" w:space="0" w:color="auto"/>
                <w:bottom w:val="none" w:sz="0" w:space="0" w:color="auto"/>
                <w:right w:val="none" w:sz="0" w:space="0" w:color="auto"/>
              </w:divBdr>
            </w:div>
            <w:div w:id="367146846">
              <w:marLeft w:val="0"/>
              <w:marRight w:val="0"/>
              <w:marTop w:val="0"/>
              <w:marBottom w:val="0"/>
              <w:divBdr>
                <w:top w:val="none" w:sz="0" w:space="0" w:color="auto"/>
                <w:left w:val="none" w:sz="0" w:space="0" w:color="auto"/>
                <w:bottom w:val="none" w:sz="0" w:space="0" w:color="auto"/>
                <w:right w:val="none" w:sz="0" w:space="0" w:color="auto"/>
              </w:divBdr>
            </w:div>
            <w:div w:id="367146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7146073">
      <w:marLeft w:val="0"/>
      <w:marRight w:val="0"/>
      <w:marTop w:val="0"/>
      <w:marBottom w:val="0"/>
      <w:divBdr>
        <w:top w:val="none" w:sz="0" w:space="0" w:color="auto"/>
        <w:left w:val="none" w:sz="0" w:space="0" w:color="auto"/>
        <w:bottom w:val="none" w:sz="0" w:space="0" w:color="auto"/>
        <w:right w:val="none" w:sz="0" w:space="0" w:color="auto"/>
      </w:divBdr>
      <w:divsChild>
        <w:div w:id="367146003">
          <w:marLeft w:val="0"/>
          <w:marRight w:val="0"/>
          <w:marTop w:val="0"/>
          <w:marBottom w:val="0"/>
          <w:divBdr>
            <w:top w:val="none" w:sz="0" w:space="0" w:color="auto"/>
            <w:left w:val="none" w:sz="0" w:space="0" w:color="auto"/>
            <w:bottom w:val="none" w:sz="0" w:space="0" w:color="auto"/>
            <w:right w:val="none" w:sz="0" w:space="0" w:color="auto"/>
          </w:divBdr>
        </w:div>
        <w:div w:id="367146328">
          <w:marLeft w:val="0"/>
          <w:marRight w:val="0"/>
          <w:marTop w:val="0"/>
          <w:marBottom w:val="0"/>
          <w:divBdr>
            <w:top w:val="none" w:sz="0" w:space="0" w:color="auto"/>
            <w:left w:val="none" w:sz="0" w:space="0" w:color="auto"/>
            <w:bottom w:val="none" w:sz="0" w:space="0" w:color="auto"/>
            <w:right w:val="none" w:sz="0" w:space="0" w:color="auto"/>
          </w:divBdr>
        </w:div>
        <w:div w:id="367146472">
          <w:marLeft w:val="0"/>
          <w:marRight w:val="0"/>
          <w:marTop w:val="0"/>
          <w:marBottom w:val="0"/>
          <w:divBdr>
            <w:top w:val="none" w:sz="0" w:space="0" w:color="auto"/>
            <w:left w:val="none" w:sz="0" w:space="0" w:color="auto"/>
            <w:bottom w:val="none" w:sz="0" w:space="0" w:color="auto"/>
            <w:right w:val="none" w:sz="0" w:space="0" w:color="auto"/>
          </w:divBdr>
        </w:div>
      </w:divsChild>
    </w:div>
    <w:div w:id="367146087">
      <w:marLeft w:val="0"/>
      <w:marRight w:val="0"/>
      <w:marTop w:val="0"/>
      <w:marBottom w:val="0"/>
      <w:divBdr>
        <w:top w:val="none" w:sz="0" w:space="0" w:color="auto"/>
        <w:left w:val="none" w:sz="0" w:space="0" w:color="auto"/>
        <w:bottom w:val="none" w:sz="0" w:space="0" w:color="auto"/>
        <w:right w:val="none" w:sz="0" w:space="0" w:color="auto"/>
      </w:divBdr>
    </w:div>
    <w:div w:id="367146094">
      <w:marLeft w:val="0"/>
      <w:marRight w:val="0"/>
      <w:marTop w:val="0"/>
      <w:marBottom w:val="0"/>
      <w:divBdr>
        <w:top w:val="none" w:sz="0" w:space="0" w:color="auto"/>
        <w:left w:val="none" w:sz="0" w:space="0" w:color="auto"/>
        <w:bottom w:val="none" w:sz="0" w:space="0" w:color="auto"/>
        <w:right w:val="none" w:sz="0" w:space="0" w:color="auto"/>
      </w:divBdr>
      <w:divsChild>
        <w:div w:id="367146158">
          <w:marLeft w:val="0"/>
          <w:marRight w:val="0"/>
          <w:marTop w:val="0"/>
          <w:marBottom w:val="0"/>
          <w:divBdr>
            <w:top w:val="none" w:sz="0" w:space="0" w:color="auto"/>
            <w:left w:val="none" w:sz="0" w:space="0" w:color="auto"/>
            <w:bottom w:val="none" w:sz="0" w:space="0" w:color="auto"/>
            <w:right w:val="none" w:sz="0" w:space="0" w:color="auto"/>
          </w:divBdr>
        </w:div>
        <w:div w:id="367146607">
          <w:marLeft w:val="0"/>
          <w:marRight w:val="0"/>
          <w:marTop w:val="0"/>
          <w:marBottom w:val="0"/>
          <w:divBdr>
            <w:top w:val="none" w:sz="0" w:space="0" w:color="auto"/>
            <w:left w:val="none" w:sz="0" w:space="0" w:color="auto"/>
            <w:bottom w:val="none" w:sz="0" w:space="0" w:color="auto"/>
            <w:right w:val="none" w:sz="0" w:space="0" w:color="auto"/>
          </w:divBdr>
        </w:div>
      </w:divsChild>
    </w:div>
    <w:div w:id="367146096">
      <w:marLeft w:val="0"/>
      <w:marRight w:val="0"/>
      <w:marTop w:val="0"/>
      <w:marBottom w:val="0"/>
      <w:divBdr>
        <w:top w:val="none" w:sz="0" w:space="0" w:color="auto"/>
        <w:left w:val="none" w:sz="0" w:space="0" w:color="auto"/>
        <w:bottom w:val="none" w:sz="0" w:space="0" w:color="auto"/>
        <w:right w:val="none" w:sz="0" w:space="0" w:color="auto"/>
      </w:divBdr>
      <w:divsChild>
        <w:div w:id="367146131">
          <w:marLeft w:val="0"/>
          <w:marRight w:val="0"/>
          <w:marTop w:val="0"/>
          <w:marBottom w:val="0"/>
          <w:divBdr>
            <w:top w:val="none" w:sz="0" w:space="0" w:color="auto"/>
            <w:left w:val="none" w:sz="0" w:space="0" w:color="auto"/>
            <w:bottom w:val="none" w:sz="0" w:space="0" w:color="auto"/>
            <w:right w:val="none" w:sz="0" w:space="0" w:color="auto"/>
          </w:divBdr>
        </w:div>
        <w:div w:id="367146150">
          <w:marLeft w:val="0"/>
          <w:marRight w:val="0"/>
          <w:marTop w:val="0"/>
          <w:marBottom w:val="0"/>
          <w:divBdr>
            <w:top w:val="none" w:sz="0" w:space="0" w:color="auto"/>
            <w:left w:val="none" w:sz="0" w:space="0" w:color="auto"/>
            <w:bottom w:val="none" w:sz="0" w:space="0" w:color="auto"/>
            <w:right w:val="none" w:sz="0" w:space="0" w:color="auto"/>
          </w:divBdr>
        </w:div>
        <w:div w:id="367146174">
          <w:marLeft w:val="0"/>
          <w:marRight w:val="0"/>
          <w:marTop w:val="0"/>
          <w:marBottom w:val="0"/>
          <w:divBdr>
            <w:top w:val="none" w:sz="0" w:space="0" w:color="auto"/>
            <w:left w:val="none" w:sz="0" w:space="0" w:color="auto"/>
            <w:bottom w:val="none" w:sz="0" w:space="0" w:color="auto"/>
            <w:right w:val="none" w:sz="0" w:space="0" w:color="auto"/>
          </w:divBdr>
        </w:div>
        <w:div w:id="367146306">
          <w:marLeft w:val="0"/>
          <w:marRight w:val="0"/>
          <w:marTop w:val="0"/>
          <w:marBottom w:val="0"/>
          <w:divBdr>
            <w:top w:val="none" w:sz="0" w:space="0" w:color="auto"/>
            <w:left w:val="none" w:sz="0" w:space="0" w:color="auto"/>
            <w:bottom w:val="none" w:sz="0" w:space="0" w:color="auto"/>
            <w:right w:val="none" w:sz="0" w:space="0" w:color="auto"/>
          </w:divBdr>
        </w:div>
        <w:div w:id="367146335">
          <w:marLeft w:val="0"/>
          <w:marRight w:val="0"/>
          <w:marTop w:val="0"/>
          <w:marBottom w:val="0"/>
          <w:divBdr>
            <w:top w:val="none" w:sz="0" w:space="0" w:color="auto"/>
            <w:left w:val="none" w:sz="0" w:space="0" w:color="auto"/>
            <w:bottom w:val="none" w:sz="0" w:space="0" w:color="auto"/>
            <w:right w:val="none" w:sz="0" w:space="0" w:color="auto"/>
          </w:divBdr>
        </w:div>
        <w:div w:id="367146430">
          <w:marLeft w:val="0"/>
          <w:marRight w:val="0"/>
          <w:marTop w:val="0"/>
          <w:marBottom w:val="0"/>
          <w:divBdr>
            <w:top w:val="none" w:sz="0" w:space="0" w:color="auto"/>
            <w:left w:val="none" w:sz="0" w:space="0" w:color="auto"/>
            <w:bottom w:val="none" w:sz="0" w:space="0" w:color="auto"/>
            <w:right w:val="none" w:sz="0" w:space="0" w:color="auto"/>
          </w:divBdr>
        </w:div>
        <w:div w:id="367146792">
          <w:marLeft w:val="0"/>
          <w:marRight w:val="0"/>
          <w:marTop w:val="0"/>
          <w:marBottom w:val="0"/>
          <w:divBdr>
            <w:top w:val="none" w:sz="0" w:space="0" w:color="auto"/>
            <w:left w:val="none" w:sz="0" w:space="0" w:color="auto"/>
            <w:bottom w:val="none" w:sz="0" w:space="0" w:color="auto"/>
            <w:right w:val="none" w:sz="0" w:space="0" w:color="auto"/>
          </w:divBdr>
        </w:div>
      </w:divsChild>
    </w:div>
    <w:div w:id="367146097">
      <w:marLeft w:val="0"/>
      <w:marRight w:val="0"/>
      <w:marTop w:val="0"/>
      <w:marBottom w:val="0"/>
      <w:divBdr>
        <w:top w:val="none" w:sz="0" w:space="0" w:color="auto"/>
        <w:left w:val="none" w:sz="0" w:space="0" w:color="auto"/>
        <w:bottom w:val="none" w:sz="0" w:space="0" w:color="auto"/>
        <w:right w:val="none" w:sz="0" w:space="0" w:color="auto"/>
      </w:divBdr>
      <w:divsChild>
        <w:div w:id="367146075">
          <w:marLeft w:val="0"/>
          <w:marRight w:val="0"/>
          <w:marTop w:val="0"/>
          <w:marBottom w:val="0"/>
          <w:divBdr>
            <w:top w:val="none" w:sz="0" w:space="0" w:color="auto"/>
            <w:left w:val="none" w:sz="0" w:space="0" w:color="auto"/>
            <w:bottom w:val="none" w:sz="0" w:space="0" w:color="auto"/>
            <w:right w:val="none" w:sz="0" w:space="0" w:color="auto"/>
          </w:divBdr>
        </w:div>
        <w:div w:id="367146132">
          <w:marLeft w:val="0"/>
          <w:marRight w:val="0"/>
          <w:marTop w:val="0"/>
          <w:marBottom w:val="0"/>
          <w:divBdr>
            <w:top w:val="none" w:sz="0" w:space="0" w:color="auto"/>
            <w:left w:val="none" w:sz="0" w:space="0" w:color="auto"/>
            <w:bottom w:val="none" w:sz="0" w:space="0" w:color="auto"/>
            <w:right w:val="none" w:sz="0" w:space="0" w:color="auto"/>
          </w:divBdr>
        </w:div>
        <w:div w:id="367146176">
          <w:marLeft w:val="0"/>
          <w:marRight w:val="0"/>
          <w:marTop w:val="0"/>
          <w:marBottom w:val="0"/>
          <w:divBdr>
            <w:top w:val="none" w:sz="0" w:space="0" w:color="auto"/>
            <w:left w:val="none" w:sz="0" w:space="0" w:color="auto"/>
            <w:bottom w:val="none" w:sz="0" w:space="0" w:color="auto"/>
            <w:right w:val="none" w:sz="0" w:space="0" w:color="auto"/>
          </w:divBdr>
        </w:div>
        <w:div w:id="367146188">
          <w:marLeft w:val="0"/>
          <w:marRight w:val="0"/>
          <w:marTop w:val="0"/>
          <w:marBottom w:val="0"/>
          <w:divBdr>
            <w:top w:val="none" w:sz="0" w:space="0" w:color="auto"/>
            <w:left w:val="none" w:sz="0" w:space="0" w:color="auto"/>
            <w:bottom w:val="none" w:sz="0" w:space="0" w:color="auto"/>
            <w:right w:val="none" w:sz="0" w:space="0" w:color="auto"/>
          </w:divBdr>
        </w:div>
        <w:div w:id="367146247">
          <w:marLeft w:val="0"/>
          <w:marRight w:val="0"/>
          <w:marTop w:val="0"/>
          <w:marBottom w:val="0"/>
          <w:divBdr>
            <w:top w:val="none" w:sz="0" w:space="0" w:color="auto"/>
            <w:left w:val="none" w:sz="0" w:space="0" w:color="auto"/>
            <w:bottom w:val="none" w:sz="0" w:space="0" w:color="auto"/>
            <w:right w:val="none" w:sz="0" w:space="0" w:color="auto"/>
          </w:divBdr>
        </w:div>
        <w:div w:id="367146390">
          <w:marLeft w:val="0"/>
          <w:marRight w:val="0"/>
          <w:marTop w:val="0"/>
          <w:marBottom w:val="0"/>
          <w:divBdr>
            <w:top w:val="none" w:sz="0" w:space="0" w:color="auto"/>
            <w:left w:val="none" w:sz="0" w:space="0" w:color="auto"/>
            <w:bottom w:val="none" w:sz="0" w:space="0" w:color="auto"/>
            <w:right w:val="none" w:sz="0" w:space="0" w:color="auto"/>
          </w:divBdr>
        </w:div>
        <w:div w:id="367146523">
          <w:marLeft w:val="0"/>
          <w:marRight w:val="0"/>
          <w:marTop w:val="0"/>
          <w:marBottom w:val="0"/>
          <w:divBdr>
            <w:top w:val="none" w:sz="0" w:space="0" w:color="auto"/>
            <w:left w:val="none" w:sz="0" w:space="0" w:color="auto"/>
            <w:bottom w:val="none" w:sz="0" w:space="0" w:color="auto"/>
            <w:right w:val="none" w:sz="0" w:space="0" w:color="auto"/>
          </w:divBdr>
        </w:div>
        <w:div w:id="367146570">
          <w:marLeft w:val="0"/>
          <w:marRight w:val="0"/>
          <w:marTop w:val="0"/>
          <w:marBottom w:val="0"/>
          <w:divBdr>
            <w:top w:val="none" w:sz="0" w:space="0" w:color="auto"/>
            <w:left w:val="none" w:sz="0" w:space="0" w:color="auto"/>
            <w:bottom w:val="none" w:sz="0" w:space="0" w:color="auto"/>
            <w:right w:val="none" w:sz="0" w:space="0" w:color="auto"/>
          </w:divBdr>
        </w:div>
        <w:div w:id="367146626">
          <w:marLeft w:val="0"/>
          <w:marRight w:val="0"/>
          <w:marTop w:val="0"/>
          <w:marBottom w:val="0"/>
          <w:divBdr>
            <w:top w:val="none" w:sz="0" w:space="0" w:color="auto"/>
            <w:left w:val="none" w:sz="0" w:space="0" w:color="auto"/>
            <w:bottom w:val="none" w:sz="0" w:space="0" w:color="auto"/>
            <w:right w:val="none" w:sz="0" w:space="0" w:color="auto"/>
          </w:divBdr>
        </w:div>
        <w:div w:id="367146717">
          <w:marLeft w:val="0"/>
          <w:marRight w:val="0"/>
          <w:marTop w:val="0"/>
          <w:marBottom w:val="0"/>
          <w:divBdr>
            <w:top w:val="none" w:sz="0" w:space="0" w:color="auto"/>
            <w:left w:val="none" w:sz="0" w:space="0" w:color="auto"/>
            <w:bottom w:val="none" w:sz="0" w:space="0" w:color="auto"/>
            <w:right w:val="none" w:sz="0" w:space="0" w:color="auto"/>
          </w:divBdr>
        </w:div>
        <w:div w:id="367146744">
          <w:marLeft w:val="0"/>
          <w:marRight w:val="0"/>
          <w:marTop w:val="0"/>
          <w:marBottom w:val="0"/>
          <w:divBdr>
            <w:top w:val="none" w:sz="0" w:space="0" w:color="auto"/>
            <w:left w:val="none" w:sz="0" w:space="0" w:color="auto"/>
            <w:bottom w:val="none" w:sz="0" w:space="0" w:color="auto"/>
            <w:right w:val="none" w:sz="0" w:space="0" w:color="auto"/>
          </w:divBdr>
        </w:div>
        <w:div w:id="367146849">
          <w:marLeft w:val="0"/>
          <w:marRight w:val="0"/>
          <w:marTop w:val="0"/>
          <w:marBottom w:val="0"/>
          <w:divBdr>
            <w:top w:val="none" w:sz="0" w:space="0" w:color="auto"/>
            <w:left w:val="none" w:sz="0" w:space="0" w:color="auto"/>
            <w:bottom w:val="none" w:sz="0" w:space="0" w:color="auto"/>
            <w:right w:val="none" w:sz="0" w:space="0" w:color="auto"/>
          </w:divBdr>
        </w:div>
      </w:divsChild>
    </w:div>
    <w:div w:id="367146104">
      <w:marLeft w:val="0"/>
      <w:marRight w:val="0"/>
      <w:marTop w:val="0"/>
      <w:marBottom w:val="0"/>
      <w:divBdr>
        <w:top w:val="none" w:sz="0" w:space="0" w:color="auto"/>
        <w:left w:val="none" w:sz="0" w:space="0" w:color="auto"/>
        <w:bottom w:val="none" w:sz="0" w:space="0" w:color="auto"/>
        <w:right w:val="none" w:sz="0" w:space="0" w:color="auto"/>
      </w:divBdr>
      <w:divsChild>
        <w:div w:id="367146140">
          <w:marLeft w:val="0"/>
          <w:marRight w:val="0"/>
          <w:marTop w:val="0"/>
          <w:marBottom w:val="0"/>
          <w:divBdr>
            <w:top w:val="none" w:sz="0" w:space="0" w:color="auto"/>
            <w:left w:val="none" w:sz="0" w:space="0" w:color="auto"/>
            <w:bottom w:val="none" w:sz="0" w:space="0" w:color="auto"/>
            <w:right w:val="none" w:sz="0" w:space="0" w:color="auto"/>
          </w:divBdr>
        </w:div>
        <w:div w:id="367146249">
          <w:marLeft w:val="0"/>
          <w:marRight w:val="0"/>
          <w:marTop w:val="0"/>
          <w:marBottom w:val="0"/>
          <w:divBdr>
            <w:top w:val="none" w:sz="0" w:space="0" w:color="auto"/>
            <w:left w:val="none" w:sz="0" w:space="0" w:color="auto"/>
            <w:bottom w:val="none" w:sz="0" w:space="0" w:color="auto"/>
            <w:right w:val="none" w:sz="0" w:space="0" w:color="auto"/>
          </w:divBdr>
        </w:div>
        <w:div w:id="367146419">
          <w:marLeft w:val="0"/>
          <w:marRight w:val="0"/>
          <w:marTop w:val="0"/>
          <w:marBottom w:val="0"/>
          <w:divBdr>
            <w:top w:val="none" w:sz="0" w:space="0" w:color="auto"/>
            <w:left w:val="none" w:sz="0" w:space="0" w:color="auto"/>
            <w:bottom w:val="none" w:sz="0" w:space="0" w:color="auto"/>
            <w:right w:val="none" w:sz="0" w:space="0" w:color="auto"/>
          </w:divBdr>
        </w:div>
        <w:div w:id="367146617">
          <w:marLeft w:val="0"/>
          <w:marRight w:val="0"/>
          <w:marTop w:val="0"/>
          <w:marBottom w:val="0"/>
          <w:divBdr>
            <w:top w:val="none" w:sz="0" w:space="0" w:color="auto"/>
            <w:left w:val="none" w:sz="0" w:space="0" w:color="auto"/>
            <w:bottom w:val="none" w:sz="0" w:space="0" w:color="auto"/>
            <w:right w:val="none" w:sz="0" w:space="0" w:color="auto"/>
          </w:divBdr>
        </w:div>
        <w:div w:id="367146723">
          <w:marLeft w:val="0"/>
          <w:marRight w:val="0"/>
          <w:marTop w:val="0"/>
          <w:marBottom w:val="0"/>
          <w:divBdr>
            <w:top w:val="none" w:sz="0" w:space="0" w:color="auto"/>
            <w:left w:val="none" w:sz="0" w:space="0" w:color="auto"/>
            <w:bottom w:val="none" w:sz="0" w:space="0" w:color="auto"/>
            <w:right w:val="none" w:sz="0" w:space="0" w:color="auto"/>
          </w:divBdr>
        </w:div>
        <w:div w:id="367146729">
          <w:marLeft w:val="0"/>
          <w:marRight w:val="0"/>
          <w:marTop w:val="0"/>
          <w:marBottom w:val="0"/>
          <w:divBdr>
            <w:top w:val="none" w:sz="0" w:space="0" w:color="auto"/>
            <w:left w:val="none" w:sz="0" w:space="0" w:color="auto"/>
            <w:bottom w:val="none" w:sz="0" w:space="0" w:color="auto"/>
            <w:right w:val="none" w:sz="0" w:space="0" w:color="auto"/>
          </w:divBdr>
        </w:div>
      </w:divsChild>
    </w:div>
    <w:div w:id="367146128">
      <w:marLeft w:val="0"/>
      <w:marRight w:val="0"/>
      <w:marTop w:val="0"/>
      <w:marBottom w:val="0"/>
      <w:divBdr>
        <w:top w:val="none" w:sz="0" w:space="0" w:color="auto"/>
        <w:left w:val="none" w:sz="0" w:space="0" w:color="auto"/>
        <w:bottom w:val="none" w:sz="0" w:space="0" w:color="auto"/>
        <w:right w:val="none" w:sz="0" w:space="0" w:color="auto"/>
      </w:divBdr>
      <w:divsChild>
        <w:div w:id="367145987">
          <w:marLeft w:val="0"/>
          <w:marRight w:val="0"/>
          <w:marTop w:val="0"/>
          <w:marBottom w:val="0"/>
          <w:divBdr>
            <w:top w:val="none" w:sz="0" w:space="0" w:color="auto"/>
            <w:left w:val="none" w:sz="0" w:space="0" w:color="auto"/>
            <w:bottom w:val="none" w:sz="0" w:space="0" w:color="auto"/>
            <w:right w:val="none" w:sz="0" w:space="0" w:color="auto"/>
          </w:divBdr>
        </w:div>
        <w:div w:id="367146141">
          <w:marLeft w:val="0"/>
          <w:marRight w:val="0"/>
          <w:marTop w:val="0"/>
          <w:marBottom w:val="0"/>
          <w:divBdr>
            <w:top w:val="none" w:sz="0" w:space="0" w:color="auto"/>
            <w:left w:val="none" w:sz="0" w:space="0" w:color="auto"/>
            <w:bottom w:val="none" w:sz="0" w:space="0" w:color="auto"/>
            <w:right w:val="none" w:sz="0" w:space="0" w:color="auto"/>
          </w:divBdr>
        </w:div>
        <w:div w:id="367146447">
          <w:marLeft w:val="0"/>
          <w:marRight w:val="0"/>
          <w:marTop w:val="0"/>
          <w:marBottom w:val="0"/>
          <w:divBdr>
            <w:top w:val="none" w:sz="0" w:space="0" w:color="auto"/>
            <w:left w:val="none" w:sz="0" w:space="0" w:color="auto"/>
            <w:bottom w:val="none" w:sz="0" w:space="0" w:color="auto"/>
            <w:right w:val="none" w:sz="0" w:space="0" w:color="auto"/>
          </w:divBdr>
        </w:div>
        <w:div w:id="367146748">
          <w:marLeft w:val="0"/>
          <w:marRight w:val="0"/>
          <w:marTop w:val="0"/>
          <w:marBottom w:val="0"/>
          <w:divBdr>
            <w:top w:val="none" w:sz="0" w:space="0" w:color="auto"/>
            <w:left w:val="none" w:sz="0" w:space="0" w:color="auto"/>
            <w:bottom w:val="none" w:sz="0" w:space="0" w:color="auto"/>
            <w:right w:val="none" w:sz="0" w:space="0" w:color="auto"/>
          </w:divBdr>
        </w:div>
        <w:div w:id="367146752">
          <w:marLeft w:val="0"/>
          <w:marRight w:val="0"/>
          <w:marTop w:val="0"/>
          <w:marBottom w:val="0"/>
          <w:divBdr>
            <w:top w:val="none" w:sz="0" w:space="0" w:color="auto"/>
            <w:left w:val="none" w:sz="0" w:space="0" w:color="auto"/>
            <w:bottom w:val="none" w:sz="0" w:space="0" w:color="auto"/>
            <w:right w:val="none" w:sz="0" w:space="0" w:color="auto"/>
          </w:divBdr>
        </w:div>
        <w:div w:id="367146775">
          <w:marLeft w:val="0"/>
          <w:marRight w:val="0"/>
          <w:marTop w:val="0"/>
          <w:marBottom w:val="0"/>
          <w:divBdr>
            <w:top w:val="none" w:sz="0" w:space="0" w:color="auto"/>
            <w:left w:val="none" w:sz="0" w:space="0" w:color="auto"/>
            <w:bottom w:val="none" w:sz="0" w:space="0" w:color="auto"/>
            <w:right w:val="none" w:sz="0" w:space="0" w:color="auto"/>
          </w:divBdr>
        </w:div>
      </w:divsChild>
    </w:div>
    <w:div w:id="367146137">
      <w:marLeft w:val="0"/>
      <w:marRight w:val="0"/>
      <w:marTop w:val="0"/>
      <w:marBottom w:val="0"/>
      <w:divBdr>
        <w:top w:val="none" w:sz="0" w:space="0" w:color="auto"/>
        <w:left w:val="none" w:sz="0" w:space="0" w:color="auto"/>
        <w:bottom w:val="none" w:sz="0" w:space="0" w:color="auto"/>
        <w:right w:val="none" w:sz="0" w:space="0" w:color="auto"/>
      </w:divBdr>
      <w:divsChild>
        <w:div w:id="367146739">
          <w:marLeft w:val="0"/>
          <w:marRight w:val="0"/>
          <w:marTop w:val="0"/>
          <w:marBottom w:val="0"/>
          <w:divBdr>
            <w:top w:val="none" w:sz="0" w:space="0" w:color="auto"/>
            <w:left w:val="none" w:sz="0" w:space="0" w:color="auto"/>
            <w:bottom w:val="none" w:sz="0" w:space="0" w:color="auto"/>
            <w:right w:val="none" w:sz="0" w:space="0" w:color="auto"/>
          </w:divBdr>
        </w:div>
        <w:div w:id="367146818">
          <w:marLeft w:val="0"/>
          <w:marRight w:val="0"/>
          <w:marTop w:val="0"/>
          <w:marBottom w:val="0"/>
          <w:divBdr>
            <w:top w:val="none" w:sz="0" w:space="0" w:color="auto"/>
            <w:left w:val="none" w:sz="0" w:space="0" w:color="auto"/>
            <w:bottom w:val="none" w:sz="0" w:space="0" w:color="auto"/>
            <w:right w:val="none" w:sz="0" w:space="0" w:color="auto"/>
          </w:divBdr>
        </w:div>
      </w:divsChild>
    </w:div>
    <w:div w:id="367146146">
      <w:marLeft w:val="0"/>
      <w:marRight w:val="0"/>
      <w:marTop w:val="0"/>
      <w:marBottom w:val="0"/>
      <w:divBdr>
        <w:top w:val="none" w:sz="0" w:space="0" w:color="auto"/>
        <w:left w:val="none" w:sz="0" w:space="0" w:color="auto"/>
        <w:bottom w:val="none" w:sz="0" w:space="0" w:color="auto"/>
        <w:right w:val="none" w:sz="0" w:space="0" w:color="auto"/>
      </w:divBdr>
      <w:divsChild>
        <w:div w:id="367146138">
          <w:marLeft w:val="0"/>
          <w:marRight w:val="0"/>
          <w:marTop w:val="0"/>
          <w:marBottom w:val="0"/>
          <w:divBdr>
            <w:top w:val="none" w:sz="0" w:space="0" w:color="auto"/>
            <w:left w:val="none" w:sz="0" w:space="0" w:color="auto"/>
            <w:bottom w:val="none" w:sz="0" w:space="0" w:color="auto"/>
            <w:right w:val="none" w:sz="0" w:space="0" w:color="auto"/>
          </w:divBdr>
        </w:div>
        <w:div w:id="367146218">
          <w:marLeft w:val="0"/>
          <w:marRight w:val="0"/>
          <w:marTop w:val="0"/>
          <w:marBottom w:val="0"/>
          <w:divBdr>
            <w:top w:val="none" w:sz="0" w:space="0" w:color="auto"/>
            <w:left w:val="none" w:sz="0" w:space="0" w:color="auto"/>
            <w:bottom w:val="none" w:sz="0" w:space="0" w:color="auto"/>
            <w:right w:val="none" w:sz="0" w:space="0" w:color="auto"/>
          </w:divBdr>
        </w:div>
        <w:div w:id="367146244">
          <w:marLeft w:val="0"/>
          <w:marRight w:val="0"/>
          <w:marTop w:val="0"/>
          <w:marBottom w:val="0"/>
          <w:divBdr>
            <w:top w:val="none" w:sz="0" w:space="0" w:color="auto"/>
            <w:left w:val="none" w:sz="0" w:space="0" w:color="auto"/>
            <w:bottom w:val="none" w:sz="0" w:space="0" w:color="auto"/>
            <w:right w:val="none" w:sz="0" w:space="0" w:color="auto"/>
          </w:divBdr>
        </w:div>
        <w:div w:id="367146375">
          <w:marLeft w:val="0"/>
          <w:marRight w:val="0"/>
          <w:marTop w:val="0"/>
          <w:marBottom w:val="0"/>
          <w:divBdr>
            <w:top w:val="none" w:sz="0" w:space="0" w:color="auto"/>
            <w:left w:val="none" w:sz="0" w:space="0" w:color="auto"/>
            <w:bottom w:val="none" w:sz="0" w:space="0" w:color="auto"/>
            <w:right w:val="none" w:sz="0" w:space="0" w:color="auto"/>
          </w:divBdr>
        </w:div>
        <w:div w:id="367146492">
          <w:marLeft w:val="0"/>
          <w:marRight w:val="0"/>
          <w:marTop w:val="0"/>
          <w:marBottom w:val="0"/>
          <w:divBdr>
            <w:top w:val="none" w:sz="0" w:space="0" w:color="auto"/>
            <w:left w:val="none" w:sz="0" w:space="0" w:color="auto"/>
            <w:bottom w:val="none" w:sz="0" w:space="0" w:color="auto"/>
            <w:right w:val="none" w:sz="0" w:space="0" w:color="auto"/>
          </w:divBdr>
        </w:div>
        <w:div w:id="367146591">
          <w:marLeft w:val="0"/>
          <w:marRight w:val="0"/>
          <w:marTop w:val="0"/>
          <w:marBottom w:val="0"/>
          <w:divBdr>
            <w:top w:val="none" w:sz="0" w:space="0" w:color="auto"/>
            <w:left w:val="none" w:sz="0" w:space="0" w:color="auto"/>
            <w:bottom w:val="none" w:sz="0" w:space="0" w:color="auto"/>
            <w:right w:val="none" w:sz="0" w:space="0" w:color="auto"/>
          </w:divBdr>
        </w:div>
        <w:div w:id="367146603">
          <w:marLeft w:val="0"/>
          <w:marRight w:val="0"/>
          <w:marTop w:val="0"/>
          <w:marBottom w:val="0"/>
          <w:divBdr>
            <w:top w:val="none" w:sz="0" w:space="0" w:color="auto"/>
            <w:left w:val="none" w:sz="0" w:space="0" w:color="auto"/>
            <w:bottom w:val="none" w:sz="0" w:space="0" w:color="auto"/>
            <w:right w:val="none" w:sz="0" w:space="0" w:color="auto"/>
          </w:divBdr>
        </w:div>
        <w:div w:id="367146716">
          <w:marLeft w:val="0"/>
          <w:marRight w:val="0"/>
          <w:marTop w:val="0"/>
          <w:marBottom w:val="0"/>
          <w:divBdr>
            <w:top w:val="none" w:sz="0" w:space="0" w:color="auto"/>
            <w:left w:val="none" w:sz="0" w:space="0" w:color="auto"/>
            <w:bottom w:val="none" w:sz="0" w:space="0" w:color="auto"/>
            <w:right w:val="none" w:sz="0" w:space="0" w:color="auto"/>
          </w:divBdr>
        </w:div>
      </w:divsChild>
    </w:div>
    <w:div w:id="367146149">
      <w:marLeft w:val="0"/>
      <w:marRight w:val="0"/>
      <w:marTop w:val="0"/>
      <w:marBottom w:val="0"/>
      <w:divBdr>
        <w:top w:val="none" w:sz="0" w:space="0" w:color="auto"/>
        <w:left w:val="none" w:sz="0" w:space="0" w:color="auto"/>
        <w:bottom w:val="none" w:sz="0" w:space="0" w:color="auto"/>
        <w:right w:val="none" w:sz="0" w:space="0" w:color="auto"/>
      </w:divBdr>
      <w:divsChild>
        <w:div w:id="367146129">
          <w:marLeft w:val="0"/>
          <w:marRight w:val="0"/>
          <w:marTop w:val="0"/>
          <w:marBottom w:val="0"/>
          <w:divBdr>
            <w:top w:val="none" w:sz="0" w:space="0" w:color="auto"/>
            <w:left w:val="none" w:sz="0" w:space="0" w:color="auto"/>
            <w:bottom w:val="none" w:sz="0" w:space="0" w:color="auto"/>
            <w:right w:val="none" w:sz="0" w:space="0" w:color="auto"/>
          </w:divBdr>
        </w:div>
        <w:div w:id="367146597">
          <w:marLeft w:val="0"/>
          <w:marRight w:val="0"/>
          <w:marTop w:val="0"/>
          <w:marBottom w:val="0"/>
          <w:divBdr>
            <w:top w:val="none" w:sz="0" w:space="0" w:color="auto"/>
            <w:left w:val="none" w:sz="0" w:space="0" w:color="auto"/>
            <w:bottom w:val="none" w:sz="0" w:space="0" w:color="auto"/>
            <w:right w:val="none" w:sz="0" w:space="0" w:color="auto"/>
          </w:divBdr>
        </w:div>
      </w:divsChild>
    </w:div>
    <w:div w:id="367146162">
      <w:marLeft w:val="0"/>
      <w:marRight w:val="0"/>
      <w:marTop w:val="0"/>
      <w:marBottom w:val="0"/>
      <w:divBdr>
        <w:top w:val="none" w:sz="0" w:space="0" w:color="auto"/>
        <w:left w:val="none" w:sz="0" w:space="0" w:color="auto"/>
        <w:bottom w:val="none" w:sz="0" w:space="0" w:color="auto"/>
        <w:right w:val="none" w:sz="0" w:space="0" w:color="auto"/>
      </w:divBdr>
      <w:divsChild>
        <w:div w:id="367146010">
          <w:marLeft w:val="0"/>
          <w:marRight w:val="0"/>
          <w:marTop w:val="0"/>
          <w:marBottom w:val="0"/>
          <w:divBdr>
            <w:top w:val="none" w:sz="0" w:space="0" w:color="auto"/>
            <w:left w:val="none" w:sz="0" w:space="0" w:color="auto"/>
            <w:bottom w:val="none" w:sz="0" w:space="0" w:color="auto"/>
            <w:right w:val="none" w:sz="0" w:space="0" w:color="auto"/>
          </w:divBdr>
        </w:div>
        <w:div w:id="367146072">
          <w:marLeft w:val="0"/>
          <w:marRight w:val="0"/>
          <w:marTop w:val="0"/>
          <w:marBottom w:val="0"/>
          <w:divBdr>
            <w:top w:val="none" w:sz="0" w:space="0" w:color="auto"/>
            <w:left w:val="none" w:sz="0" w:space="0" w:color="auto"/>
            <w:bottom w:val="none" w:sz="0" w:space="0" w:color="auto"/>
            <w:right w:val="none" w:sz="0" w:space="0" w:color="auto"/>
          </w:divBdr>
        </w:div>
        <w:div w:id="367146114">
          <w:marLeft w:val="0"/>
          <w:marRight w:val="0"/>
          <w:marTop w:val="0"/>
          <w:marBottom w:val="0"/>
          <w:divBdr>
            <w:top w:val="none" w:sz="0" w:space="0" w:color="auto"/>
            <w:left w:val="none" w:sz="0" w:space="0" w:color="auto"/>
            <w:bottom w:val="none" w:sz="0" w:space="0" w:color="auto"/>
            <w:right w:val="none" w:sz="0" w:space="0" w:color="auto"/>
          </w:divBdr>
        </w:div>
        <w:div w:id="367146254">
          <w:marLeft w:val="0"/>
          <w:marRight w:val="0"/>
          <w:marTop w:val="0"/>
          <w:marBottom w:val="0"/>
          <w:divBdr>
            <w:top w:val="none" w:sz="0" w:space="0" w:color="auto"/>
            <w:left w:val="none" w:sz="0" w:space="0" w:color="auto"/>
            <w:bottom w:val="none" w:sz="0" w:space="0" w:color="auto"/>
            <w:right w:val="none" w:sz="0" w:space="0" w:color="auto"/>
          </w:divBdr>
        </w:div>
        <w:div w:id="367146258">
          <w:marLeft w:val="0"/>
          <w:marRight w:val="0"/>
          <w:marTop w:val="0"/>
          <w:marBottom w:val="0"/>
          <w:divBdr>
            <w:top w:val="none" w:sz="0" w:space="0" w:color="auto"/>
            <w:left w:val="none" w:sz="0" w:space="0" w:color="auto"/>
            <w:bottom w:val="none" w:sz="0" w:space="0" w:color="auto"/>
            <w:right w:val="none" w:sz="0" w:space="0" w:color="auto"/>
          </w:divBdr>
        </w:div>
        <w:div w:id="367146382">
          <w:marLeft w:val="0"/>
          <w:marRight w:val="0"/>
          <w:marTop w:val="0"/>
          <w:marBottom w:val="0"/>
          <w:divBdr>
            <w:top w:val="none" w:sz="0" w:space="0" w:color="auto"/>
            <w:left w:val="none" w:sz="0" w:space="0" w:color="auto"/>
            <w:bottom w:val="none" w:sz="0" w:space="0" w:color="auto"/>
            <w:right w:val="none" w:sz="0" w:space="0" w:color="auto"/>
          </w:divBdr>
        </w:div>
        <w:div w:id="367146410">
          <w:marLeft w:val="0"/>
          <w:marRight w:val="0"/>
          <w:marTop w:val="0"/>
          <w:marBottom w:val="0"/>
          <w:divBdr>
            <w:top w:val="none" w:sz="0" w:space="0" w:color="auto"/>
            <w:left w:val="none" w:sz="0" w:space="0" w:color="auto"/>
            <w:bottom w:val="none" w:sz="0" w:space="0" w:color="auto"/>
            <w:right w:val="none" w:sz="0" w:space="0" w:color="auto"/>
          </w:divBdr>
        </w:div>
        <w:div w:id="367146572">
          <w:marLeft w:val="0"/>
          <w:marRight w:val="0"/>
          <w:marTop w:val="0"/>
          <w:marBottom w:val="0"/>
          <w:divBdr>
            <w:top w:val="none" w:sz="0" w:space="0" w:color="auto"/>
            <w:left w:val="none" w:sz="0" w:space="0" w:color="auto"/>
            <w:bottom w:val="none" w:sz="0" w:space="0" w:color="auto"/>
            <w:right w:val="none" w:sz="0" w:space="0" w:color="auto"/>
          </w:divBdr>
        </w:div>
        <w:div w:id="367146638">
          <w:marLeft w:val="0"/>
          <w:marRight w:val="0"/>
          <w:marTop w:val="0"/>
          <w:marBottom w:val="0"/>
          <w:divBdr>
            <w:top w:val="none" w:sz="0" w:space="0" w:color="auto"/>
            <w:left w:val="none" w:sz="0" w:space="0" w:color="auto"/>
            <w:bottom w:val="none" w:sz="0" w:space="0" w:color="auto"/>
            <w:right w:val="none" w:sz="0" w:space="0" w:color="auto"/>
          </w:divBdr>
        </w:div>
        <w:div w:id="367146766">
          <w:marLeft w:val="0"/>
          <w:marRight w:val="0"/>
          <w:marTop w:val="0"/>
          <w:marBottom w:val="0"/>
          <w:divBdr>
            <w:top w:val="none" w:sz="0" w:space="0" w:color="auto"/>
            <w:left w:val="none" w:sz="0" w:space="0" w:color="auto"/>
            <w:bottom w:val="none" w:sz="0" w:space="0" w:color="auto"/>
            <w:right w:val="none" w:sz="0" w:space="0" w:color="auto"/>
          </w:divBdr>
        </w:div>
        <w:div w:id="367146774">
          <w:marLeft w:val="0"/>
          <w:marRight w:val="0"/>
          <w:marTop w:val="0"/>
          <w:marBottom w:val="0"/>
          <w:divBdr>
            <w:top w:val="none" w:sz="0" w:space="0" w:color="auto"/>
            <w:left w:val="none" w:sz="0" w:space="0" w:color="auto"/>
            <w:bottom w:val="none" w:sz="0" w:space="0" w:color="auto"/>
            <w:right w:val="none" w:sz="0" w:space="0" w:color="auto"/>
          </w:divBdr>
        </w:div>
        <w:div w:id="367146840">
          <w:marLeft w:val="0"/>
          <w:marRight w:val="0"/>
          <w:marTop w:val="0"/>
          <w:marBottom w:val="0"/>
          <w:divBdr>
            <w:top w:val="none" w:sz="0" w:space="0" w:color="auto"/>
            <w:left w:val="none" w:sz="0" w:space="0" w:color="auto"/>
            <w:bottom w:val="none" w:sz="0" w:space="0" w:color="auto"/>
            <w:right w:val="none" w:sz="0" w:space="0" w:color="auto"/>
          </w:divBdr>
        </w:div>
      </w:divsChild>
    </w:div>
    <w:div w:id="367146206">
      <w:marLeft w:val="0"/>
      <w:marRight w:val="0"/>
      <w:marTop w:val="0"/>
      <w:marBottom w:val="0"/>
      <w:divBdr>
        <w:top w:val="none" w:sz="0" w:space="0" w:color="auto"/>
        <w:left w:val="none" w:sz="0" w:space="0" w:color="auto"/>
        <w:bottom w:val="none" w:sz="0" w:space="0" w:color="auto"/>
        <w:right w:val="none" w:sz="0" w:space="0" w:color="auto"/>
      </w:divBdr>
      <w:divsChild>
        <w:div w:id="367145990">
          <w:marLeft w:val="0"/>
          <w:marRight w:val="0"/>
          <w:marTop w:val="0"/>
          <w:marBottom w:val="0"/>
          <w:divBdr>
            <w:top w:val="none" w:sz="0" w:space="0" w:color="auto"/>
            <w:left w:val="none" w:sz="0" w:space="0" w:color="auto"/>
            <w:bottom w:val="none" w:sz="0" w:space="0" w:color="auto"/>
            <w:right w:val="none" w:sz="0" w:space="0" w:color="auto"/>
          </w:divBdr>
        </w:div>
        <w:div w:id="367145994">
          <w:marLeft w:val="0"/>
          <w:marRight w:val="0"/>
          <w:marTop w:val="0"/>
          <w:marBottom w:val="0"/>
          <w:divBdr>
            <w:top w:val="none" w:sz="0" w:space="0" w:color="auto"/>
            <w:left w:val="none" w:sz="0" w:space="0" w:color="auto"/>
            <w:bottom w:val="none" w:sz="0" w:space="0" w:color="auto"/>
            <w:right w:val="none" w:sz="0" w:space="0" w:color="auto"/>
          </w:divBdr>
        </w:div>
        <w:div w:id="367146009">
          <w:marLeft w:val="0"/>
          <w:marRight w:val="0"/>
          <w:marTop w:val="0"/>
          <w:marBottom w:val="0"/>
          <w:divBdr>
            <w:top w:val="none" w:sz="0" w:space="0" w:color="auto"/>
            <w:left w:val="none" w:sz="0" w:space="0" w:color="auto"/>
            <w:bottom w:val="none" w:sz="0" w:space="0" w:color="auto"/>
            <w:right w:val="none" w:sz="0" w:space="0" w:color="auto"/>
          </w:divBdr>
        </w:div>
        <w:div w:id="367146017">
          <w:marLeft w:val="0"/>
          <w:marRight w:val="0"/>
          <w:marTop w:val="0"/>
          <w:marBottom w:val="0"/>
          <w:divBdr>
            <w:top w:val="none" w:sz="0" w:space="0" w:color="auto"/>
            <w:left w:val="none" w:sz="0" w:space="0" w:color="auto"/>
            <w:bottom w:val="none" w:sz="0" w:space="0" w:color="auto"/>
            <w:right w:val="none" w:sz="0" w:space="0" w:color="auto"/>
          </w:divBdr>
        </w:div>
        <w:div w:id="367146027">
          <w:marLeft w:val="0"/>
          <w:marRight w:val="0"/>
          <w:marTop w:val="0"/>
          <w:marBottom w:val="0"/>
          <w:divBdr>
            <w:top w:val="none" w:sz="0" w:space="0" w:color="auto"/>
            <w:left w:val="none" w:sz="0" w:space="0" w:color="auto"/>
            <w:bottom w:val="none" w:sz="0" w:space="0" w:color="auto"/>
            <w:right w:val="none" w:sz="0" w:space="0" w:color="auto"/>
          </w:divBdr>
        </w:div>
        <w:div w:id="367146029">
          <w:marLeft w:val="0"/>
          <w:marRight w:val="0"/>
          <w:marTop w:val="0"/>
          <w:marBottom w:val="0"/>
          <w:divBdr>
            <w:top w:val="none" w:sz="0" w:space="0" w:color="auto"/>
            <w:left w:val="none" w:sz="0" w:space="0" w:color="auto"/>
            <w:bottom w:val="none" w:sz="0" w:space="0" w:color="auto"/>
            <w:right w:val="none" w:sz="0" w:space="0" w:color="auto"/>
          </w:divBdr>
        </w:div>
        <w:div w:id="367146037">
          <w:marLeft w:val="0"/>
          <w:marRight w:val="0"/>
          <w:marTop w:val="0"/>
          <w:marBottom w:val="0"/>
          <w:divBdr>
            <w:top w:val="none" w:sz="0" w:space="0" w:color="auto"/>
            <w:left w:val="none" w:sz="0" w:space="0" w:color="auto"/>
            <w:bottom w:val="none" w:sz="0" w:space="0" w:color="auto"/>
            <w:right w:val="none" w:sz="0" w:space="0" w:color="auto"/>
          </w:divBdr>
        </w:div>
        <w:div w:id="367146040">
          <w:marLeft w:val="0"/>
          <w:marRight w:val="0"/>
          <w:marTop w:val="0"/>
          <w:marBottom w:val="0"/>
          <w:divBdr>
            <w:top w:val="none" w:sz="0" w:space="0" w:color="auto"/>
            <w:left w:val="none" w:sz="0" w:space="0" w:color="auto"/>
            <w:bottom w:val="none" w:sz="0" w:space="0" w:color="auto"/>
            <w:right w:val="none" w:sz="0" w:space="0" w:color="auto"/>
          </w:divBdr>
        </w:div>
        <w:div w:id="367146058">
          <w:marLeft w:val="0"/>
          <w:marRight w:val="0"/>
          <w:marTop w:val="0"/>
          <w:marBottom w:val="0"/>
          <w:divBdr>
            <w:top w:val="none" w:sz="0" w:space="0" w:color="auto"/>
            <w:left w:val="none" w:sz="0" w:space="0" w:color="auto"/>
            <w:bottom w:val="none" w:sz="0" w:space="0" w:color="auto"/>
            <w:right w:val="none" w:sz="0" w:space="0" w:color="auto"/>
          </w:divBdr>
        </w:div>
        <w:div w:id="367146069">
          <w:marLeft w:val="0"/>
          <w:marRight w:val="0"/>
          <w:marTop w:val="0"/>
          <w:marBottom w:val="0"/>
          <w:divBdr>
            <w:top w:val="none" w:sz="0" w:space="0" w:color="auto"/>
            <w:left w:val="none" w:sz="0" w:space="0" w:color="auto"/>
            <w:bottom w:val="none" w:sz="0" w:space="0" w:color="auto"/>
            <w:right w:val="none" w:sz="0" w:space="0" w:color="auto"/>
          </w:divBdr>
        </w:div>
        <w:div w:id="367146108">
          <w:marLeft w:val="0"/>
          <w:marRight w:val="0"/>
          <w:marTop w:val="0"/>
          <w:marBottom w:val="0"/>
          <w:divBdr>
            <w:top w:val="none" w:sz="0" w:space="0" w:color="auto"/>
            <w:left w:val="none" w:sz="0" w:space="0" w:color="auto"/>
            <w:bottom w:val="none" w:sz="0" w:space="0" w:color="auto"/>
            <w:right w:val="none" w:sz="0" w:space="0" w:color="auto"/>
          </w:divBdr>
        </w:div>
        <w:div w:id="367146111">
          <w:marLeft w:val="0"/>
          <w:marRight w:val="0"/>
          <w:marTop w:val="0"/>
          <w:marBottom w:val="0"/>
          <w:divBdr>
            <w:top w:val="none" w:sz="0" w:space="0" w:color="auto"/>
            <w:left w:val="none" w:sz="0" w:space="0" w:color="auto"/>
            <w:bottom w:val="none" w:sz="0" w:space="0" w:color="auto"/>
            <w:right w:val="none" w:sz="0" w:space="0" w:color="auto"/>
          </w:divBdr>
        </w:div>
        <w:div w:id="367146148">
          <w:marLeft w:val="0"/>
          <w:marRight w:val="0"/>
          <w:marTop w:val="0"/>
          <w:marBottom w:val="0"/>
          <w:divBdr>
            <w:top w:val="none" w:sz="0" w:space="0" w:color="auto"/>
            <w:left w:val="none" w:sz="0" w:space="0" w:color="auto"/>
            <w:bottom w:val="none" w:sz="0" w:space="0" w:color="auto"/>
            <w:right w:val="none" w:sz="0" w:space="0" w:color="auto"/>
          </w:divBdr>
        </w:div>
        <w:div w:id="367146160">
          <w:marLeft w:val="0"/>
          <w:marRight w:val="0"/>
          <w:marTop w:val="0"/>
          <w:marBottom w:val="0"/>
          <w:divBdr>
            <w:top w:val="none" w:sz="0" w:space="0" w:color="auto"/>
            <w:left w:val="none" w:sz="0" w:space="0" w:color="auto"/>
            <w:bottom w:val="none" w:sz="0" w:space="0" w:color="auto"/>
            <w:right w:val="none" w:sz="0" w:space="0" w:color="auto"/>
          </w:divBdr>
        </w:div>
        <w:div w:id="367146164">
          <w:marLeft w:val="0"/>
          <w:marRight w:val="0"/>
          <w:marTop w:val="0"/>
          <w:marBottom w:val="0"/>
          <w:divBdr>
            <w:top w:val="none" w:sz="0" w:space="0" w:color="auto"/>
            <w:left w:val="none" w:sz="0" w:space="0" w:color="auto"/>
            <w:bottom w:val="none" w:sz="0" w:space="0" w:color="auto"/>
            <w:right w:val="none" w:sz="0" w:space="0" w:color="auto"/>
          </w:divBdr>
        </w:div>
        <w:div w:id="367146171">
          <w:marLeft w:val="0"/>
          <w:marRight w:val="0"/>
          <w:marTop w:val="0"/>
          <w:marBottom w:val="0"/>
          <w:divBdr>
            <w:top w:val="none" w:sz="0" w:space="0" w:color="auto"/>
            <w:left w:val="none" w:sz="0" w:space="0" w:color="auto"/>
            <w:bottom w:val="none" w:sz="0" w:space="0" w:color="auto"/>
            <w:right w:val="none" w:sz="0" w:space="0" w:color="auto"/>
          </w:divBdr>
        </w:div>
        <w:div w:id="367146194">
          <w:marLeft w:val="0"/>
          <w:marRight w:val="0"/>
          <w:marTop w:val="0"/>
          <w:marBottom w:val="0"/>
          <w:divBdr>
            <w:top w:val="none" w:sz="0" w:space="0" w:color="auto"/>
            <w:left w:val="none" w:sz="0" w:space="0" w:color="auto"/>
            <w:bottom w:val="none" w:sz="0" w:space="0" w:color="auto"/>
            <w:right w:val="none" w:sz="0" w:space="0" w:color="auto"/>
          </w:divBdr>
        </w:div>
        <w:div w:id="367146217">
          <w:marLeft w:val="0"/>
          <w:marRight w:val="0"/>
          <w:marTop w:val="0"/>
          <w:marBottom w:val="0"/>
          <w:divBdr>
            <w:top w:val="none" w:sz="0" w:space="0" w:color="auto"/>
            <w:left w:val="none" w:sz="0" w:space="0" w:color="auto"/>
            <w:bottom w:val="none" w:sz="0" w:space="0" w:color="auto"/>
            <w:right w:val="none" w:sz="0" w:space="0" w:color="auto"/>
          </w:divBdr>
        </w:div>
        <w:div w:id="367146219">
          <w:marLeft w:val="0"/>
          <w:marRight w:val="0"/>
          <w:marTop w:val="0"/>
          <w:marBottom w:val="0"/>
          <w:divBdr>
            <w:top w:val="none" w:sz="0" w:space="0" w:color="auto"/>
            <w:left w:val="none" w:sz="0" w:space="0" w:color="auto"/>
            <w:bottom w:val="none" w:sz="0" w:space="0" w:color="auto"/>
            <w:right w:val="none" w:sz="0" w:space="0" w:color="auto"/>
          </w:divBdr>
        </w:div>
        <w:div w:id="367146242">
          <w:marLeft w:val="0"/>
          <w:marRight w:val="0"/>
          <w:marTop w:val="0"/>
          <w:marBottom w:val="0"/>
          <w:divBdr>
            <w:top w:val="none" w:sz="0" w:space="0" w:color="auto"/>
            <w:left w:val="none" w:sz="0" w:space="0" w:color="auto"/>
            <w:bottom w:val="none" w:sz="0" w:space="0" w:color="auto"/>
            <w:right w:val="none" w:sz="0" w:space="0" w:color="auto"/>
          </w:divBdr>
        </w:div>
        <w:div w:id="367146251">
          <w:marLeft w:val="0"/>
          <w:marRight w:val="0"/>
          <w:marTop w:val="0"/>
          <w:marBottom w:val="0"/>
          <w:divBdr>
            <w:top w:val="none" w:sz="0" w:space="0" w:color="auto"/>
            <w:left w:val="none" w:sz="0" w:space="0" w:color="auto"/>
            <w:bottom w:val="none" w:sz="0" w:space="0" w:color="auto"/>
            <w:right w:val="none" w:sz="0" w:space="0" w:color="auto"/>
          </w:divBdr>
        </w:div>
        <w:div w:id="367146255">
          <w:marLeft w:val="0"/>
          <w:marRight w:val="0"/>
          <w:marTop w:val="0"/>
          <w:marBottom w:val="0"/>
          <w:divBdr>
            <w:top w:val="none" w:sz="0" w:space="0" w:color="auto"/>
            <w:left w:val="none" w:sz="0" w:space="0" w:color="auto"/>
            <w:bottom w:val="none" w:sz="0" w:space="0" w:color="auto"/>
            <w:right w:val="none" w:sz="0" w:space="0" w:color="auto"/>
          </w:divBdr>
        </w:div>
        <w:div w:id="367146297">
          <w:marLeft w:val="0"/>
          <w:marRight w:val="0"/>
          <w:marTop w:val="0"/>
          <w:marBottom w:val="0"/>
          <w:divBdr>
            <w:top w:val="none" w:sz="0" w:space="0" w:color="auto"/>
            <w:left w:val="none" w:sz="0" w:space="0" w:color="auto"/>
            <w:bottom w:val="none" w:sz="0" w:space="0" w:color="auto"/>
            <w:right w:val="none" w:sz="0" w:space="0" w:color="auto"/>
          </w:divBdr>
        </w:div>
        <w:div w:id="367146336">
          <w:marLeft w:val="0"/>
          <w:marRight w:val="0"/>
          <w:marTop w:val="0"/>
          <w:marBottom w:val="0"/>
          <w:divBdr>
            <w:top w:val="none" w:sz="0" w:space="0" w:color="auto"/>
            <w:left w:val="none" w:sz="0" w:space="0" w:color="auto"/>
            <w:bottom w:val="none" w:sz="0" w:space="0" w:color="auto"/>
            <w:right w:val="none" w:sz="0" w:space="0" w:color="auto"/>
          </w:divBdr>
        </w:div>
        <w:div w:id="367146359">
          <w:marLeft w:val="0"/>
          <w:marRight w:val="0"/>
          <w:marTop w:val="0"/>
          <w:marBottom w:val="0"/>
          <w:divBdr>
            <w:top w:val="none" w:sz="0" w:space="0" w:color="auto"/>
            <w:left w:val="none" w:sz="0" w:space="0" w:color="auto"/>
            <w:bottom w:val="none" w:sz="0" w:space="0" w:color="auto"/>
            <w:right w:val="none" w:sz="0" w:space="0" w:color="auto"/>
          </w:divBdr>
        </w:div>
        <w:div w:id="367146387">
          <w:marLeft w:val="0"/>
          <w:marRight w:val="0"/>
          <w:marTop w:val="0"/>
          <w:marBottom w:val="0"/>
          <w:divBdr>
            <w:top w:val="none" w:sz="0" w:space="0" w:color="auto"/>
            <w:left w:val="none" w:sz="0" w:space="0" w:color="auto"/>
            <w:bottom w:val="none" w:sz="0" w:space="0" w:color="auto"/>
            <w:right w:val="none" w:sz="0" w:space="0" w:color="auto"/>
          </w:divBdr>
        </w:div>
        <w:div w:id="367146392">
          <w:marLeft w:val="0"/>
          <w:marRight w:val="0"/>
          <w:marTop w:val="0"/>
          <w:marBottom w:val="0"/>
          <w:divBdr>
            <w:top w:val="none" w:sz="0" w:space="0" w:color="auto"/>
            <w:left w:val="none" w:sz="0" w:space="0" w:color="auto"/>
            <w:bottom w:val="none" w:sz="0" w:space="0" w:color="auto"/>
            <w:right w:val="none" w:sz="0" w:space="0" w:color="auto"/>
          </w:divBdr>
        </w:div>
        <w:div w:id="367146393">
          <w:marLeft w:val="0"/>
          <w:marRight w:val="0"/>
          <w:marTop w:val="0"/>
          <w:marBottom w:val="0"/>
          <w:divBdr>
            <w:top w:val="none" w:sz="0" w:space="0" w:color="auto"/>
            <w:left w:val="none" w:sz="0" w:space="0" w:color="auto"/>
            <w:bottom w:val="none" w:sz="0" w:space="0" w:color="auto"/>
            <w:right w:val="none" w:sz="0" w:space="0" w:color="auto"/>
          </w:divBdr>
        </w:div>
        <w:div w:id="367146398">
          <w:marLeft w:val="0"/>
          <w:marRight w:val="0"/>
          <w:marTop w:val="0"/>
          <w:marBottom w:val="0"/>
          <w:divBdr>
            <w:top w:val="none" w:sz="0" w:space="0" w:color="auto"/>
            <w:left w:val="none" w:sz="0" w:space="0" w:color="auto"/>
            <w:bottom w:val="none" w:sz="0" w:space="0" w:color="auto"/>
            <w:right w:val="none" w:sz="0" w:space="0" w:color="auto"/>
          </w:divBdr>
        </w:div>
        <w:div w:id="367146424">
          <w:marLeft w:val="0"/>
          <w:marRight w:val="0"/>
          <w:marTop w:val="0"/>
          <w:marBottom w:val="0"/>
          <w:divBdr>
            <w:top w:val="none" w:sz="0" w:space="0" w:color="auto"/>
            <w:left w:val="none" w:sz="0" w:space="0" w:color="auto"/>
            <w:bottom w:val="none" w:sz="0" w:space="0" w:color="auto"/>
            <w:right w:val="none" w:sz="0" w:space="0" w:color="auto"/>
          </w:divBdr>
        </w:div>
        <w:div w:id="367146425">
          <w:marLeft w:val="0"/>
          <w:marRight w:val="0"/>
          <w:marTop w:val="0"/>
          <w:marBottom w:val="0"/>
          <w:divBdr>
            <w:top w:val="none" w:sz="0" w:space="0" w:color="auto"/>
            <w:left w:val="none" w:sz="0" w:space="0" w:color="auto"/>
            <w:bottom w:val="none" w:sz="0" w:space="0" w:color="auto"/>
            <w:right w:val="none" w:sz="0" w:space="0" w:color="auto"/>
          </w:divBdr>
        </w:div>
        <w:div w:id="367146441">
          <w:marLeft w:val="0"/>
          <w:marRight w:val="0"/>
          <w:marTop w:val="0"/>
          <w:marBottom w:val="0"/>
          <w:divBdr>
            <w:top w:val="none" w:sz="0" w:space="0" w:color="auto"/>
            <w:left w:val="none" w:sz="0" w:space="0" w:color="auto"/>
            <w:bottom w:val="none" w:sz="0" w:space="0" w:color="auto"/>
            <w:right w:val="none" w:sz="0" w:space="0" w:color="auto"/>
          </w:divBdr>
        </w:div>
        <w:div w:id="367146442">
          <w:marLeft w:val="0"/>
          <w:marRight w:val="0"/>
          <w:marTop w:val="0"/>
          <w:marBottom w:val="0"/>
          <w:divBdr>
            <w:top w:val="none" w:sz="0" w:space="0" w:color="auto"/>
            <w:left w:val="none" w:sz="0" w:space="0" w:color="auto"/>
            <w:bottom w:val="none" w:sz="0" w:space="0" w:color="auto"/>
            <w:right w:val="none" w:sz="0" w:space="0" w:color="auto"/>
          </w:divBdr>
        </w:div>
        <w:div w:id="367146466">
          <w:marLeft w:val="0"/>
          <w:marRight w:val="0"/>
          <w:marTop w:val="0"/>
          <w:marBottom w:val="0"/>
          <w:divBdr>
            <w:top w:val="none" w:sz="0" w:space="0" w:color="auto"/>
            <w:left w:val="none" w:sz="0" w:space="0" w:color="auto"/>
            <w:bottom w:val="none" w:sz="0" w:space="0" w:color="auto"/>
            <w:right w:val="none" w:sz="0" w:space="0" w:color="auto"/>
          </w:divBdr>
        </w:div>
        <w:div w:id="367146471">
          <w:marLeft w:val="0"/>
          <w:marRight w:val="0"/>
          <w:marTop w:val="0"/>
          <w:marBottom w:val="0"/>
          <w:divBdr>
            <w:top w:val="none" w:sz="0" w:space="0" w:color="auto"/>
            <w:left w:val="none" w:sz="0" w:space="0" w:color="auto"/>
            <w:bottom w:val="none" w:sz="0" w:space="0" w:color="auto"/>
            <w:right w:val="none" w:sz="0" w:space="0" w:color="auto"/>
          </w:divBdr>
        </w:div>
        <w:div w:id="367146484">
          <w:marLeft w:val="0"/>
          <w:marRight w:val="0"/>
          <w:marTop w:val="0"/>
          <w:marBottom w:val="0"/>
          <w:divBdr>
            <w:top w:val="none" w:sz="0" w:space="0" w:color="auto"/>
            <w:left w:val="none" w:sz="0" w:space="0" w:color="auto"/>
            <w:bottom w:val="none" w:sz="0" w:space="0" w:color="auto"/>
            <w:right w:val="none" w:sz="0" w:space="0" w:color="auto"/>
          </w:divBdr>
        </w:div>
        <w:div w:id="367146494">
          <w:marLeft w:val="0"/>
          <w:marRight w:val="0"/>
          <w:marTop w:val="0"/>
          <w:marBottom w:val="0"/>
          <w:divBdr>
            <w:top w:val="none" w:sz="0" w:space="0" w:color="auto"/>
            <w:left w:val="none" w:sz="0" w:space="0" w:color="auto"/>
            <w:bottom w:val="none" w:sz="0" w:space="0" w:color="auto"/>
            <w:right w:val="none" w:sz="0" w:space="0" w:color="auto"/>
          </w:divBdr>
        </w:div>
        <w:div w:id="367146511">
          <w:marLeft w:val="0"/>
          <w:marRight w:val="0"/>
          <w:marTop w:val="0"/>
          <w:marBottom w:val="0"/>
          <w:divBdr>
            <w:top w:val="none" w:sz="0" w:space="0" w:color="auto"/>
            <w:left w:val="none" w:sz="0" w:space="0" w:color="auto"/>
            <w:bottom w:val="none" w:sz="0" w:space="0" w:color="auto"/>
            <w:right w:val="none" w:sz="0" w:space="0" w:color="auto"/>
          </w:divBdr>
        </w:div>
        <w:div w:id="367146520">
          <w:marLeft w:val="0"/>
          <w:marRight w:val="0"/>
          <w:marTop w:val="0"/>
          <w:marBottom w:val="0"/>
          <w:divBdr>
            <w:top w:val="none" w:sz="0" w:space="0" w:color="auto"/>
            <w:left w:val="none" w:sz="0" w:space="0" w:color="auto"/>
            <w:bottom w:val="none" w:sz="0" w:space="0" w:color="auto"/>
            <w:right w:val="none" w:sz="0" w:space="0" w:color="auto"/>
          </w:divBdr>
        </w:div>
        <w:div w:id="367146530">
          <w:marLeft w:val="0"/>
          <w:marRight w:val="0"/>
          <w:marTop w:val="0"/>
          <w:marBottom w:val="0"/>
          <w:divBdr>
            <w:top w:val="none" w:sz="0" w:space="0" w:color="auto"/>
            <w:left w:val="none" w:sz="0" w:space="0" w:color="auto"/>
            <w:bottom w:val="none" w:sz="0" w:space="0" w:color="auto"/>
            <w:right w:val="none" w:sz="0" w:space="0" w:color="auto"/>
          </w:divBdr>
        </w:div>
        <w:div w:id="367146547">
          <w:marLeft w:val="0"/>
          <w:marRight w:val="0"/>
          <w:marTop w:val="0"/>
          <w:marBottom w:val="0"/>
          <w:divBdr>
            <w:top w:val="none" w:sz="0" w:space="0" w:color="auto"/>
            <w:left w:val="none" w:sz="0" w:space="0" w:color="auto"/>
            <w:bottom w:val="none" w:sz="0" w:space="0" w:color="auto"/>
            <w:right w:val="none" w:sz="0" w:space="0" w:color="auto"/>
          </w:divBdr>
        </w:div>
        <w:div w:id="367146558">
          <w:marLeft w:val="0"/>
          <w:marRight w:val="0"/>
          <w:marTop w:val="0"/>
          <w:marBottom w:val="0"/>
          <w:divBdr>
            <w:top w:val="none" w:sz="0" w:space="0" w:color="auto"/>
            <w:left w:val="none" w:sz="0" w:space="0" w:color="auto"/>
            <w:bottom w:val="none" w:sz="0" w:space="0" w:color="auto"/>
            <w:right w:val="none" w:sz="0" w:space="0" w:color="auto"/>
          </w:divBdr>
        </w:div>
        <w:div w:id="367146566">
          <w:marLeft w:val="0"/>
          <w:marRight w:val="0"/>
          <w:marTop w:val="0"/>
          <w:marBottom w:val="0"/>
          <w:divBdr>
            <w:top w:val="none" w:sz="0" w:space="0" w:color="auto"/>
            <w:left w:val="none" w:sz="0" w:space="0" w:color="auto"/>
            <w:bottom w:val="none" w:sz="0" w:space="0" w:color="auto"/>
            <w:right w:val="none" w:sz="0" w:space="0" w:color="auto"/>
          </w:divBdr>
        </w:div>
        <w:div w:id="367146592">
          <w:marLeft w:val="0"/>
          <w:marRight w:val="0"/>
          <w:marTop w:val="0"/>
          <w:marBottom w:val="0"/>
          <w:divBdr>
            <w:top w:val="none" w:sz="0" w:space="0" w:color="auto"/>
            <w:left w:val="none" w:sz="0" w:space="0" w:color="auto"/>
            <w:bottom w:val="none" w:sz="0" w:space="0" w:color="auto"/>
            <w:right w:val="none" w:sz="0" w:space="0" w:color="auto"/>
          </w:divBdr>
        </w:div>
        <w:div w:id="367146602">
          <w:marLeft w:val="0"/>
          <w:marRight w:val="0"/>
          <w:marTop w:val="0"/>
          <w:marBottom w:val="0"/>
          <w:divBdr>
            <w:top w:val="none" w:sz="0" w:space="0" w:color="auto"/>
            <w:left w:val="none" w:sz="0" w:space="0" w:color="auto"/>
            <w:bottom w:val="none" w:sz="0" w:space="0" w:color="auto"/>
            <w:right w:val="none" w:sz="0" w:space="0" w:color="auto"/>
          </w:divBdr>
        </w:div>
        <w:div w:id="367146610">
          <w:marLeft w:val="0"/>
          <w:marRight w:val="0"/>
          <w:marTop w:val="0"/>
          <w:marBottom w:val="0"/>
          <w:divBdr>
            <w:top w:val="none" w:sz="0" w:space="0" w:color="auto"/>
            <w:left w:val="none" w:sz="0" w:space="0" w:color="auto"/>
            <w:bottom w:val="none" w:sz="0" w:space="0" w:color="auto"/>
            <w:right w:val="none" w:sz="0" w:space="0" w:color="auto"/>
          </w:divBdr>
        </w:div>
        <w:div w:id="367146619">
          <w:marLeft w:val="0"/>
          <w:marRight w:val="0"/>
          <w:marTop w:val="0"/>
          <w:marBottom w:val="0"/>
          <w:divBdr>
            <w:top w:val="none" w:sz="0" w:space="0" w:color="auto"/>
            <w:left w:val="none" w:sz="0" w:space="0" w:color="auto"/>
            <w:bottom w:val="none" w:sz="0" w:space="0" w:color="auto"/>
            <w:right w:val="none" w:sz="0" w:space="0" w:color="auto"/>
          </w:divBdr>
        </w:div>
        <w:div w:id="367146620">
          <w:marLeft w:val="0"/>
          <w:marRight w:val="0"/>
          <w:marTop w:val="0"/>
          <w:marBottom w:val="0"/>
          <w:divBdr>
            <w:top w:val="none" w:sz="0" w:space="0" w:color="auto"/>
            <w:left w:val="none" w:sz="0" w:space="0" w:color="auto"/>
            <w:bottom w:val="none" w:sz="0" w:space="0" w:color="auto"/>
            <w:right w:val="none" w:sz="0" w:space="0" w:color="auto"/>
          </w:divBdr>
        </w:div>
        <w:div w:id="367146631">
          <w:marLeft w:val="0"/>
          <w:marRight w:val="0"/>
          <w:marTop w:val="0"/>
          <w:marBottom w:val="0"/>
          <w:divBdr>
            <w:top w:val="none" w:sz="0" w:space="0" w:color="auto"/>
            <w:left w:val="none" w:sz="0" w:space="0" w:color="auto"/>
            <w:bottom w:val="none" w:sz="0" w:space="0" w:color="auto"/>
            <w:right w:val="none" w:sz="0" w:space="0" w:color="auto"/>
          </w:divBdr>
        </w:div>
        <w:div w:id="367146648">
          <w:marLeft w:val="0"/>
          <w:marRight w:val="0"/>
          <w:marTop w:val="0"/>
          <w:marBottom w:val="0"/>
          <w:divBdr>
            <w:top w:val="none" w:sz="0" w:space="0" w:color="auto"/>
            <w:left w:val="none" w:sz="0" w:space="0" w:color="auto"/>
            <w:bottom w:val="none" w:sz="0" w:space="0" w:color="auto"/>
            <w:right w:val="none" w:sz="0" w:space="0" w:color="auto"/>
          </w:divBdr>
        </w:div>
        <w:div w:id="367146657">
          <w:marLeft w:val="0"/>
          <w:marRight w:val="0"/>
          <w:marTop w:val="0"/>
          <w:marBottom w:val="0"/>
          <w:divBdr>
            <w:top w:val="none" w:sz="0" w:space="0" w:color="auto"/>
            <w:left w:val="none" w:sz="0" w:space="0" w:color="auto"/>
            <w:bottom w:val="none" w:sz="0" w:space="0" w:color="auto"/>
            <w:right w:val="none" w:sz="0" w:space="0" w:color="auto"/>
          </w:divBdr>
        </w:div>
        <w:div w:id="367146678">
          <w:marLeft w:val="0"/>
          <w:marRight w:val="0"/>
          <w:marTop w:val="0"/>
          <w:marBottom w:val="0"/>
          <w:divBdr>
            <w:top w:val="none" w:sz="0" w:space="0" w:color="auto"/>
            <w:left w:val="none" w:sz="0" w:space="0" w:color="auto"/>
            <w:bottom w:val="none" w:sz="0" w:space="0" w:color="auto"/>
            <w:right w:val="none" w:sz="0" w:space="0" w:color="auto"/>
          </w:divBdr>
        </w:div>
        <w:div w:id="367146711">
          <w:marLeft w:val="0"/>
          <w:marRight w:val="0"/>
          <w:marTop w:val="0"/>
          <w:marBottom w:val="0"/>
          <w:divBdr>
            <w:top w:val="none" w:sz="0" w:space="0" w:color="auto"/>
            <w:left w:val="none" w:sz="0" w:space="0" w:color="auto"/>
            <w:bottom w:val="none" w:sz="0" w:space="0" w:color="auto"/>
            <w:right w:val="none" w:sz="0" w:space="0" w:color="auto"/>
          </w:divBdr>
        </w:div>
        <w:div w:id="367146719">
          <w:marLeft w:val="0"/>
          <w:marRight w:val="0"/>
          <w:marTop w:val="0"/>
          <w:marBottom w:val="0"/>
          <w:divBdr>
            <w:top w:val="none" w:sz="0" w:space="0" w:color="auto"/>
            <w:left w:val="none" w:sz="0" w:space="0" w:color="auto"/>
            <w:bottom w:val="none" w:sz="0" w:space="0" w:color="auto"/>
            <w:right w:val="none" w:sz="0" w:space="0" w:color="auto"/>
          </w:divBdr>
        </w:div>
        <w:div w:id="367146755">
          <w:marLeft w:val="0"/>
          <w:marRight w:val="0"/>
          <w:marTop w:val="0"/>
          <w:marBottom w:val="0"/>
          <w:divBdr>
            <w:top w:val="none" w:sz="0" w:space="0" w:color="auto"/>
            <w:left w:val="none" w:sz="0" w:space="0" w:color="auto"/>
            <w:bottom w:val="none" w:sz="0" w:space="0" w:color="auto"/>
            <w:right w:val="none" w:sz="0" w:space="0" w:color="auto"/>
          </w:divBdr>
        </w:div>
        <w:div w:id="367146757">
          <w:marLeft w:val="0"/>
          <w:marRight w:val="0"/>
          <w:marTop w:val="0"/>
          <w:marBottom w:val="0"/>
          <w:divBdr>
            <w:top w:val="none" w:sz="0" w:space="0" w:color="auto"/>
            <w:left w:val="none" w:sz="0" w:space="0" w:color="auto"/>
            <w:bottom w:val="none" w:sz="0" w:space="0" w:color="auto"/>
            <w:right w:val="none" w:sz="0" w:space="0" w:color="auto"/>
          </w:divBdr>
        </w:div>
        <w:div w:id="367146787">
          <w:marLeft w:val="0"/>
          <w:marRight w:val="0"/>
          <w:marTop w:val="0"/>
          <w:marBottom w:val="0"/>
          <w:divBdr>
            <w:top w:val="none" w:sz="0" w:space="0" w:color="auto"/>
            <w:left w:val="none" w:sz="0" w:space="0" w:color="auto"/>
            <w:bottom w:val="none" w:sz="0" w:space="0" w:color="auto"/>
            <w:right w:val="none" w:sz="0" w:space="0" w:color="auto"/>
          </w:divBdr>
        </w:div>
        <w:div w:id="367146799">
          <w:marLeft w:val="0"/>
          <w:marRight w:val="0"/>
          <w:marTop w:val="0"/>
          <w:marBottom w:val="0"/>
          <w:divBdr>
            <w:top w:val="none" w:sz="0" w:space="0" w:color="auto"/>
            <w:left w:val="none" w:sz="0" w:space="0" w:color="auto"/>
            <w:bottom w:val="none" w:sz="0" w:space="0" w:color="auto"/>
            <w:right w:val="none" w:sz="0" w:space="0" w:color="auto"/>
          </w:divBdr>
        </w:div>
        <w:div w:id="367146814">
          <w:marLeft w:val="0"/>
          <w:marRight w:val="0"/>
          <w:marTop w:val="0"/>
          <w:marBottom w:val="0"/>
          <w:divBdr>
            <w:top w:val="none" w:sz="0" w:space="0" w:color="auto"/>
            <w:left w:val="none" w:sz="0" w:space="0" w:color="auto"/>
            <w:bottom w:val="none" w:sz="0" w:space="0" w:color="auto"/>
            <w:right w:val="none" w:sz="0" w:space="0" w:color="auto"/>
          </w:divBdr>
        </w:div>
      </w:divsChild>
    </w:div>
    <w:div w:id="367146215">
      <w:marLeft w:val="0"/>
      <w:marRight w:val="0"/>
      <w:marTop w:val="0"/>
      <w:marBottom w:val="0"/>
      <w:divBdr>
        <w:top w:val="none" w:sz="0" w:space="0" w:color="auto"/>
        <w:left w:val="none" w:sz="0" w:space="0" w:color="auto"/>
        <w:bottom w:val="none" w:sz="0" w:space="0" w:color="auto"/>
        <w:right w:val="none" w:sz="0" w:space="0" w:color="auto"/>
      </w:divBdr>
      <w:divsChild>
        <w:div w:id="367146107">
          <w:marLeft w:val="0"/>
          <w:marRight w:val="0"/>
          <w:marTop w:val="0"/>
          <w:marBottom w:val="0"/>
          <w:divBdr>
            <w:top w:val="none" w:sz="0" w:space="0" w:color="auto"/>
            <w:left w:val="none" w:sz="0" w:space="0" w:color="auto"/>
            <w:bottom w:val="none" w:sz="0" w:space="0" w:color="auto"/>
            <w:right w:val="none" w:sz="0" w:space="0" w:color="auto"/>
          </w:divBdr>
        </w:div>
        <w:div w:id="367146482">
          <w:marLeft w:val="0"/>
          <w:marRight w:val="0"/>
          <w:marTop w:val="0"/>
          <w:marBottom w:val="0"/>
          <w:divBdr>
            <w:top w:val="none" w:sz="0" w:space="0" w:color="auto"/>
            <w:left w:val="none" w:sz="0" w:space="0" w:color="auto"/>
            <w:bottom w:val="none" w:sz="0" w:space="0" w:color="auto"/>
            <w:right w:val="none" w:sz="0" w:space="0" w:color="auto"/>
          </w:divBdr>
        </w:div>
        <w:div w:id="367146501">
          <w:marLeft w:val="0"/>
          <w:marRight w:val="0"/>
          <w:marTop w:val="0"/>
          <w:marBottom w:val="0"/>
          <w:divBdr>
            <w:top w:val="none" w:sz="0" w:space="0" w:color="auto"/>
            <w:left w:val="none" w:sz="0" w:space="0" w:color="auto"/>
            <w:bottom w:val="none" w:sz="0" w:space="0" w:color="auto"/>
            <w:right w:val="none" w:sz="0" w:space="0" w:color="auto"/>
          </w:divBdr>
        </w:div>
      </w:divsChild>
    </w:div>
    <w:div w:id="367146232">
      <w:marLeft w:val="0"/>
      <w:marRight w:val="0"/>
      <w:marTop w:val="0"/>
      <w:marBottom w:val="0"/>
      <w:divBdr>
        <w:top w:val="none" w:sz="0" w:space="0" w:color="auto"/>
        <w:left w:val="none" w:sz="0" w:space="0" w:color="auto"/>
        <w:bottom w:val="none" w:sz="0" w:space="0" w:color="auto"/>
        <w:right w:val="none" w:sz="0" w:space="0" w:color="auto"/>
      </w:divBdr>
      <w:divsChild>
        <w:div w:id="367146135">
          <w:marLeft w:val="0"/>
          <w:marRight w:val="0"/>
          <w:marTop w:val="0"/>
          <w:marBottom w:val="0"/>
          <w:divBdr>
            <w:top w:val="none" w:sz="0" w:space="0" w:color="auto"/>
            <w:left w:val="none" w:sz="0" w:space="0" w:color="auto"/>
            <w:bottom w:val="none" w:sz="0" w:space="0" w:color="auto"/>
            <w:right w:val="none" w:sz="0" w:space="0" w:color="auto"/>
          </w:divBdr>
        </w:div>
        <w:div w:id="367146182">
          <w:marLeft w:val="0"/>
          <w:marRight w:val="0"/>
          <w:marTop w:val="0"/>
          <w:marBottom w:val="0"/>
          <w:divBdr>
            <w:top w:val="none" w:sz="0" w:space="0" w:color="auto"/>
            <w:left w:val="none" w:sz="0" w:space="0" w:color="auto"/>
            <w:bottom w:val="none" w:sz="0" w:space="0" w:color="auto"/>
            <w:right w:val="none" w:sz="0" w:space="0" w:color="auto"/>
          </w:divBdr>
        </w:div>
        <w:div w:id="367146391">
          <w:marLeft w:val="0"/>
          <w:marRight w:val="0"/>
          <w:marTop w:val="0"/>
          <w:marBottom w:val="0"/>
          <w:divBdr>
            <w:top w:val="none" w:sz="0" w:space="0" w:color="auto"/>
            <w:left w:val="none" w:sz="0" w:space="0" w:color="auto"/>
            <w:bottom w:val="none" w:sz="0" w:space="0" w:color="auto"/>
            <w:right w:val="none" w:sz="0" w:space="0" w:color="auto"/>
          </w:divBdr>
        </w:div>
        <w:div w:id="367146478">
          <w:marLeft w:val="0"/>
          <w:marRight w:val="0"/>
          <w:marTop w:val="0"/>
          <w:marBottom w:val="0"/>
          <w:divBdr>
            <w:top w:val="none" w:sz="0" w:space="0" w:color="auto"/>
            <w:left w:val="none" w:sz="0" w:space="0" w:color="auto"/>
            <w:bottom w:val="none" w:sz="0" w:space="0" w:color="auto"/>
            <w:right w:val="none" w:sz="0" w:space="0" w:color="auto"/>
          </w:divBdr>
        </w:div>
        <w:div w:id="367146561">
          <w:marLeft w:val="0"/>
          <w:marRight w:val="0"/>
          <w:marTop w:val="0"/>
          <w:marBottom w:val="0"/>
          <w:divBdr>
            <w:top w:val="none" w:sz="0" w:space="0" w:color="auto"/>
            <w:left w:val="none" w:sz="0" w:space="0" w:color="auto"/>
            <w:bottom w:val="none" w:sz="0" w:space="0" w:color="auto"/>
            <w:right w:val="none" w:sz="0" w:space="0" w:color="auto"/>
          </w:divBdr>
        </w:div>
        <w:div w:id="367146780">
          <w:marLeft w:val="0"/>
          <w:marRight w:val="0"/>
          <w:marTop w:val="0"/>
          <w:marBottom w:val="0"/>
          <w:divBdr>
            <w:top w:val="none" w:sz="0" w:space="0" w:color="auto"/>
            <w:left w:val="none" w:sz="0" w:space="0" w:color="auto"/>
            <w:bottom w:val="none" w:sz="0" w:space="0" w:color="auto"/>
            <w:right w:val="none" w:sz="0" w:space="0" w:color="auto"/>
          </w:divBdr>
        </w:div>
      </w:divsChild>
    </w:div>
    <w:div w:id="367146238">
      <w:marLeft w:val="0"/>
      <w:marRight w:val="0"/>
      <w:marTop w:val="0"/>
      <w:marBottom w:val="0"/>
      <w:divBdr>
        <w:top w:val="none" w:sz="0" w:space="0" w:color="auto"/>
        <w:left w:val="none" w:sz="0" w:space="0" w:color="auto"/>
        <w:bottom w:val="none" w:sz="0" w:space="0" w:color="auto"/>
        <w:right w:val="none" w:sz="0" w:space="0" w:color="auto"/>
      </w:divBdr>
      <w:divsChild>
        <w:div w:id="367146121">
          <w:marLeft w:val="0"/>
          <w:marRight w:val="0"/>
          <w:marTop w:val="0"/>
          <w:marBottom w:val="0"/>
          <w:divBdr>
            <w:top w:val="none" w:sz="0" w:space="0" w:color="auto"/>
            <w:left w:val="none" w:sz="0" w:space="0" w:color="auto"/>
            <w:bottom w:val="none" w:sz="0" w:space="0" w:color="auto"/>
            <w:right w:val="none" w:sz="0" w:space="0" w:color="auto"/>
          </w:divBdr>
        </w:div>
        <w:div w:id="367146133">
          <w:marLeft w:val="0"/>
          <w:marRight w:val="0"/>
          <w:marTop w:val="0"/>
          <w:marBottom w:val="0"/>
          <w:divBdr>
            <w:top w:val="none" w:sz="0" w:space="0" w:color="auto"/>
            <w:left w:val="none" w:sz="0" w:space="0" w:color="auto"/>
            <w:bottom w:val="none" w:sz="0" w:space="0" w:color="auto"/>
            <w:right w:val="none" w:sz="0" w:space="0" w:color="auto"/>
          </w:divBdr>
        </w:div>
        <w:div w:id="367146184">
          <w:marLeft w:val="0"/>
          <w:marRight w:val="0"/>
          <w:marTop w:val="0"/>
          <w:marBottom w:val="0"/>
          <w:divBdr>
            <w:top w:val="none" w:sz="0" w:space="0" w:color="auto"/>
            <w:left w:val="none" w:sz="0" w:space="0" w:color="auto"/>
            <w:bottom w:val="none" w:sz="0" w:space="0" w:color="auto"/>
            <w:right w:val="none" w:sz="0" w:space="0" w:color="auto"/>
          </w:divBdr>
        </w:div>
        <w:div w:id="367146202">
          <w:marLeft w:val="0"/>
          <w:marRight w:val="0"/>
          <w:marTop w:val="0"/>
          <w:marBottom w:val="0"/>
          <w:divBdr>
            <w:top w:val="none" w:sz="0" w:space="0" w:color="auto"/>
            <w:left w:val="none" w:sz="0" w:space="0" w:color="auto"/>
            <w:bottom w:val="none" w:sz="0" w:space="0" w:color="auto"/>
            <w:right w:val="none" w:sz="0" w:space="0" w:color="auto"/>
          </w:divBdr>
        </w:div>
        <w:div w:id="367146207">
          <w:marLeft w:val="0"/>
          <w:marRight w:val="0"/>
          <w:marTop w:val="0"/>
          <w:marBottom w:val="0"/>
          <w:divBdr>
            <w:top w:val="none" w:sz="0" w:space="0" w:color="auto"/>
            <w:left w:val="none" w:sz="0" w:space="0" w:color="auto"/>
            <w:bottom w:val="none" w:sz="0" w:space="0" w:color="auto"/>
            <w:right w:val="none" w:sz="0" w:space="0" w:color="auto"/>
          </w:divBdr>
        </w:div>
        <w:div w:id="367146208">
          <w:marLeft w:val="0"/>
          <w:marRight w:val="0"/>
          <w:marTop w:val="0"/>
          <w:marBottom w:val="0"/>
          <w:divBdr>
            <w:top w:val="none" w:sz="0" w:space="0" w:color="auto"/>
            <w:left w:val="none" w:sz="0" w:space="0" w:color="auto"/>
            <w:bottom w:val="none" w:sz="0" w:space="0" w:color="auto"/>
            <w:right w:val="none" w:sz="0" w:space="0" w:color="auto"/>
          </w:divBdr>
        </w:div>
        <w:div w:id="367146223">
          <w:marLeft w:val="0"/>
          <w:marRight w:val="0"/>
          <w:marTop w:val="0"/>
          <w:marBottom w:val="0"/>
          <w:divBdr>
            <w:top w:val="none" w:sz="0" w:space="0" w:color="auto"/>
            <w:left w:val="none" w:sz="0" w:space="0" w:color="auto"/>
            <w:bottom w:val="none" w:sz="0" w:space="0" w:color="auto"/>
            <w:right w:val="none" w:sz="0" w:space="0" w:color="auto"/>
          </w:divBdr>
        </w:div>
        <w:div w:id="367146235">
          <w:marLeft w:val="0"/>
          <w:marRight w:val="0"/>
          <w:marTop w:val="0"/>
          <w:marBottom w:val="0"/>
          <w:divBdr>
            <w:top w:val="none" w:sz="0" w:space="0" w:color="auto"/>
            <w:left w:val="none" w:sz="0" w:space="0" w:color="auto"/>
            <w:bottom w:val="none" w:sz="0" w:space="0" w:color="auto"/>
            <w:right w:val="none" w:sz="0" w:space="0" w:color="auto"/>
          </w:divBdr>
        </w:div>
        <w:div w:id="367146268">
          <w:marLeft w:val="0"/>
          <w:marRight w:val="0"/>
          <w:marTop w:val="0"/>
          <w:marBottom w:val="0"/>
          <w:divBdr>
            <w:top w:val="none" w:sz="0" w:space="0" w:color="auto"/>
            <w:left w:val="none" w:sz="0" w:space="0" w:color="auto"/>
            <w:bottom w:val="none" w:sz="0" w:space="0" w:color="auto"/>
            <w:right w:val="none" w:sz="0" w:space="0" w:color="auto"/>
          </w:divBdr>
        </w:div>
        <w:div w:id="367146300">
          <w:marLeft w:val="0"/>
          <w:marRight w:val="0"/>
          <w:marTop w:val="0"/>
          <w:marBottom w:val="0"/>
          <w:divBdr>
            <w:top w:val="none" w:sz="0" w:space="0" w:color="auto"/>
            <w:left w:val="none" w:sz="0" w:space="0" w:color="auto"/>
            <w:bottom w:val="none" w:sz="0" w:space="0" w:color="auto"/>
            <w:right w:val="none" w:sz="0" w:space="0" w:color="auto"/>
          </w:divBdr>
        </w:div>
        <w:div w:id="367146305">
          <w:marLeft w:val="0"/>
          <w:marRight w:val="0"/>
          <w:marTop w:val="0"/>
          <w:marBottom w:val="0"/>
          <w:divBdr>
            <w:top w:val="none" w:sz="0" w:space="0" w:color="auto"/>
            <w:left w:val="none" w:sz="0" w:space="0" w:color="auto"/>
            <w:bottom w:val="none" w:sz="0" w:space="0" w:color="auto"/>
            <w:right w:val="none" w:sz="0" w:space="0" w:color="auto"/>
          </w:divBdr>
        </w:div>
        <w:div w:id="367146321">
          <w:marLeft w:val="0"/>
          <w:marRight w:val="0"/>
          <w:marTop w:val="0"/>
          <w:marBottom w:val="0"/>
          <w:divBdr>
            <w:top w:val="none" w:sz="0" w:space="0" w:color="auto"/>
            <w:left w:val="none" w:sz="0" w:space="0" w:color="auto"/>
            <w:bottom w:val="none" w:sz="0" w:space="0" w:color="auto"/>
            <w:right w:val="none" w:sz="0" w:space="0" w:color="auto"/>
          </w:divBdr>
        </w:div>
        <w:div w:id="367146325">
          <w:marLeft w:val="0"/>
          <w:marRight w:val="0"/>
          <w:marTop w:val="0"/>
          <w:marBottom w:val="0"/>
          <w:divBdr>
            <w:top w:val="none" w:sz="0" w:space="0" w:color="auto"/>
            <w:left w:val="none" w:sz="0" w:space="0" w:color="auto"/>
            <w:bottom w:val="none" w:sz="0" w:space="0" w:color="auto"/>
            <w:right w:val="none" w:sz="0" w:space="0" w:color="auto"/>
          </w:divBdr>
        </w:div>
        <w:div w:id="367146331">
          <w:marLeft w:val="0"/>
          <w:marRight w:val="0"/>
          <w:marTop w:val="0"/>
          <w:marBottom w:val="0"/>
          <w:divBdr>
            <w:top w:val="none" w:sz="0" w:space="0" w:color="auto"/>
            <w:left w:val="none" w:sz="0" w:space="0" w:color="auto"/>
            <w:bottom w:val="none" w:sz="0" w:space="0" w:color="auto"/>
            <w:right w:val="none" w:sz="0" w:space="0" w:color="auto"/>
          </w:divBdr>
        </w:div>
        <w:div w:id="367146355">
          <w:marLeft w:val="0"/>
          <w:marRight w:val="0"/>
          <w:marTop w:val="0"/>
          <w:marBottom w:val="0"/>
          <w:divBdr>
            <w:top w:val="none" w:sz="0" w:space="0" w:color="auto"/>
            <w:left w:val="none" w:sz="0" w:space="0" w:color="auto"/>
            <w:bottom w:val="none" w:sz="0" w:space="0" w:color="auto"/>
            <w:right w:val="none" w:sz="0" w:space="0" w:color="auto"/>
          </w:divBdr>
        </w:div>
        <w:div w:id="367146400">
          <w:marLeft w:val="0"/>
          <w:marRight w:val="0"/>
          <w:marTop w:val="0"/>
          <w:marBottom w:val="0"/>
          <w:divBdr>
            <w:top w:val="none" w:sz="0" w:space="0" w:color="auto"/>
            <w:left w:val="none" w:sz="0" w:space="0" w:color="auto"/>
            <w:bottom w:val="none" w:sz="0" w:space="0" w:color="auto"/>
            <w:right w:val="none" w:sz="0" w:space="0" w:color="auto"/>
          </w:divBdr>
        </w:div>
        <w:div w:id="367146404">
          <w:marLeft w:val="0"/>
          <w:marRight w:val="0"/>
          <w:marTop w:val="0"/>
          <w:marBottom w:val="0"/>
          <w:divBdr>
            <w:top w:val="none" w:sz="0" w:space="0" w:color="auto"/>
            <w:left w:val="none" w:sz="0" w:space="0" w:color="auto"/>
            <w:bottom w:val="none" w:sz="0" w:space="0" w:color="auto"/>
            <w:right w:val="none" w:sz="0" w:space="0" w:color="auto"/>
          </w:divBdr>
        </w:div>
        <w:div w:id="367146416">
          <w:marLeft w:val="0"/>
          <w:marRight w:val="0"/>
          <w:marTop w:val="0"/>
          <w:marBottom w:val="0"/>
          <w:divBdr>
            <w:top w:val="none" w:sz="0" w:space="0" w:color="auto"/>
            <w:left w:val="none" w:sz="0" w:space="0" w:color="auto"/>
            <w:bottom w:val="none" w:sz="0" w:space="0" w:color="auto"/>
            <w:right w:val="none" w:sz="0" w:space="0" w:color="auto"/>
          </w:divBdr>
        </w:div>
        <w:div w:id="367146432">
          <w:marLeft w:val="0"/>
          <w:marRight w:val="0"/>
          <w:marTop w:val="0"/>
          <w:marBottom w:val="0"/>
          <w:divBdr>
            <w:top w:val="none" w:sz="0" w:space="0" w:color="auto"/>
            <w:left w:val="none" w:sz="0" w:space="0" w:color="auto"/>
            <w:bottom w:val="none" w:sz="0" w:space="0" w:color="auto"/>
            <w:right w:val="none" w:sz="0" w:space="0" w:color="auto"/>
          </w:divBdr>
        </w:div>
        <w:div w:id="367146445">
          <w:marLeft w:val="0"/>
          <w:marRight w:val="0"/>
          <w:marTop w:val="0"/>
          <w:marBottom w:val="0"/>
          <w:divBdr>
            <w:top w:val="none" w:sz="0" w:space="0" w:color="auto"/>
            <w:left w:val="none" w:sz="0" w:space="0" w:color="auto"/>
            <w:bottom w:val="none" w:sz="0" w:space="0" w:color="auto"/>
            <w:right w:val="none" w:sz="0" w:space="0" w:color="auto"/>
          </w:divBdr>
        </w:div>
        <w:div w:id="367146503">
          <w:marLeft w:val="0"/>
          <w:marRight w:val="0"/>
          <w:marTop w:val="0"/>
          <w:marBottom w:val="0"/>
          <w:divBdr>
            <w:top w:val="none" w:sz="0" w:space="0" w:color="auto"/>
            <w:left w:val="none" w:sz="0" w:space="0" w:color="auto"/>
            <w:bottom w:val="none" w:sz="0" w:space="0" w:color="auto"/>
            <w:right w:val="none" w:sz="0" w:space="0" w:color="auto"/>
          </w:divBdr>
        </w:div>
        <w:div w:id="367146504">
          <w:marLeft w:val="0"/>
          <w:marRight w:val="0"/>
          <w:marTop w:val="0"/>
          <w:marBottom w:val="0"/>
          <w:divBdr>
            <w:top w:val="none" w:sz="0" w:space="0" w:color="auto"/>
            <w:left w:val="none" w:sz="0" w:space="0" w:color="auto"/>
            <w:bottom w:val="none" w:sz="0" w:space="0" w:color="auto"/>
            <w:right w:val="none" w:sz="0" w:space="0" w:color="auto"/>
          </w:divBdr>
        </w:div>
        <w:div w:id="367146505">
          <w:marLeft w:val="0"/>
          <w:marRight w:val="0"/>
          <w:marTop w:val="0"/>
          <w:marBottom w:val="0"/>
          <w:divBdr>
            <w:top w:val="none" w:sz="0" w:space="0" w:color="auto"/>
            <w:left w:val="none" w:sz="0" w:space="0" w:color="auto"/>
            <w:bottom w:val="none" w:sz="0" w:space="0" w:color="auto"/>
            <w:right w:val="none" w:sz="0" w:space="0" w:color="auto"/>
          </w:divBdr>
        </w:div>
        <w:div w:id="367146524">
          <w:marLeft w:val="0"/>
          <w:marRight w:val="0"/>
          <w:marTop w:val="0"/>
          <w:marBottom w:val="0"/>
          <w:divBdr>
            <w:top w:val="none" w:sz="0" w:space="0" w:color="auto"/>
            <w:left w:val="none" w:sz="0" w:space="0" w:color="auto"/>
            <w:bottom w:val="none" w:sz="0" w:space="0" w:color="auto"/>
            <w:right w:val="none" w:sz="0" w:space="0" w:color="auto"/>
          </w:divBdr>
        </w:div>
        <w:div w:id="367146531">
          <w:marLeft w:val="0"/>
          <w:marRight w:val="0"/>
          <w:marTop w:val="0"/>
          <w:marBottom w:val="0"/>
          <w:divBdr>
            <w:top w:val="none" w:sz="0" w:space="0" w:color="auto"/>
            <w:left w:val="none" w:sz="0" w:space="0" w:color="auto"/>
            <w:bottom w:val="none" w:sz="0" w:space="0" w:color="auto"/>
            <w:right w:val="none" w:sz="0" w:space="0" w:color="auto"/>
          </w:divBdr>
        </w:div>
        <w:div w:id="367146546">
          <w:marLeft w:val="0"/>
          <w:marRight w:val="0"/>
          <w:marTop w:val="0"/>
          <w:marBottom w:val="0"/>
          <w:divBdr>
            <w:top w:val="none" w:sz="0" w:space="0" w:color="auto"/>
            <w:left w:val="none" w:sz="0" w:space="0" w:color="auto"/>
            <w:bottom w:val="none" w:sz="0" w:space="0" w:color="auto"/>
            <w:right w:val="none" w:sz="0" w:space="0" w:color="auto"/>
          </w:divBdr>
        </w:div>
        <w:div w:id="367146552">
          <w:marLeft w:val="0"/>
          <w:marRight w:val="0"/>
          <w:marTop w:val="0"/>
          <w:marBottom w:val="0"/>
          <w:divBdr>
            <w:top w:val="none" w:sz="0" w:space="0" w:color="auto"/>
            <w:left w:val="none" w:sz="0" w:space="0" w:color="auto"/>
            <w:bottom w:val="none" w:sz="0" w:space="0" w:color="auto"/>
            <w:right w:val="none" w:sz="0" w:space="0" w:color="auto"/>
          </w:divBdr>
        </w:div>
        <w:div w:id="367146582">
          <w:marLeft w:val="0"/>
          <w:marRight w:val="0"/>
          <w:marTop w:val="0"/>
          <w:marBottom w:val="0"/>
          <w:divBdr>
            <w:top w:val="none" w:sz="0" w:space="0" w:color="auto"/>
            <w:left w:val="none" w:sz="0" w:space="0" w:color="auto"/>
            <w:bottom w:val="none" w:sz="0" w:space="0" w:color="auto"/>
            <w:right w:val="none" w:sz="0" w:space="0" w:color="auto"/>
          </w:divBdr>
        </w:div>
        <w:div w:id="367146583">
          <w:marLeft w:val="0"/>
          <w:marRight w:val="0"/>
          <w:marTop w:val="0"/>
          <w:marBottom w:val="0"/>
          <w:divBdr>
            <w:top w:val="none" w:sz="0" w:space="0" w:color="auto"/>
            <w:left w:val="none" w:sz="0" w:space="0" w:color="auto"/>
            <w:bottom w:val="none" w:sz="0" w:space="0" w:color="auto"/>
            <w:right w:val="none" w:sz="0" w:space="0" w:color="auto"/>
          </w:divBdr>
        </w:div>
        <w:div w:id="367146585">
          <w:marLeft w:val="0"/>
          <w:marRight w:val="0"/>
          <w:marTop w:val="0"/>
          <w:marBottom w:val="0"/>
          <w:divBdr>
            <w:top w:val="none" w:sz="0" w:space="0" w:color="auto"/>
            <w:left w:val="none" w:sz="0" w:space="0" w:color="auto"/>
            <w:bottom w:val="none" w:sz="0" w:space="0" w:color="auto"/>
            <w:right w:val="none" w:sz="0" w:space="0" w:color="auto"/>
          </w:divBdr>
        </w:div>
        <w:div w:id="367146599">
          <w:marLeft w:val="0"/>
          <w:marRight w:val="0"/>
          <w:marTop w:val="0"/>
          <w:marBottom w:val="0"/>
          <w:divBdr>
            <w:top w:val="none" w:sz="0" w:space="0" w:color="auto"/>
            <w:left w:val="none" w:sz="0" w:space="0" w:color="auto"/>
            <w:bottom w:val="none" w:sz="0" w:space="0" w:color="auto"/>
            <w:right w:val="none" w:sz="0" w:space="0" w:color="auto"/>
          </w:divBdr>
        </w:div>
        <w:div w:id="367146600">
          <w:marLeft w:val="0"/>
          <w:marRight w:val="0"/>
          <w:marTop w:val="0"/>
          <w:marBottom w:val="0"/>
          <w:divBdr>
            <w:top w:val="none" w:sz="0" w:space="0" w:color="auto"/>
            <w:left w:val="none" w:sz="0" w:space="0" w:color="auto"/>
            <w:bottom w:val="none" w:sz="0" w:space="0" w:color="auto"/>
            <w:right w:val="none" w:sz="0" w:space="0" w:color="auto"/>
          </w:divBdr>
        </w:div>
        <w:div w:id="367146656">
          <w:marLeft w:val="0"/>
          <w:marRight w:val="0"/>
          <w:marTop w:val="0"/>
          <w:marBottom w:val="0"/>
          <w:divBdr>
            <w:top w:val="none" w:sz="0" w:space="0" w:color="auto"/>
            <w:left w:val="none" w:sz="0" w:space="0" w:color="auto"/>
            <w:bottom w:val="none" w:sz="0" w:space="0" w:color="auto"/>
            <w:right w:val="none" w:sz="0" w:space="0" w:color="auto"/>
          </w:divBdr>
        </w:div>
        <w:div w:id="367146664">
          <w:marLeft w:val="0"/>
          <w:marRight w:val="0"/>
          <w:marTop w:val="0"/>
          <w:marBottom w:val="0"/>
          <w:divBdr>
            <w:top w:val="none" w:sz="0" w:space="0" w:color="auto"/>
            <w:left w:val="none" w:sz="0" w:space="0" w:color="auto"/>
            <w:bottom w:val="none" w:sz="0" w:space="0" w:color="auto"/>
            <w:right w:val="none" w:sz="0" w:space="0" w:color="auto"/>
          </w:divBdr>
        </w:div>
        <w:div w:id="367146674">
          <w:marLeft w:val="0"/>
          <w:marRight w:val="0"/>
          <w:marTop w:val="0"/>
          <w:marBottom w:val="0"/>
          <w:divBdr>
            <w:top w:val="none" w:sz="0" w:space="0" w:color="auto"/>
            <w:left w:val="none" w:sz="0" w:space="0" w:color="auto"/>
            <w:bottom w:val="none" w:sz="0" w:space="0" w:color="auto"/>
            <w:right w:val="none" w:sz="0" w:space="0" w:color="auto"/>
          </w:divBdr>
        </w:div>
        <w:div w:id="367146688">
          <w:marLeft w:val="0"/>
          <w:marRight w:val="0"/>
          <w:marTop w:val="0"/>
          <w:marBottom w:val="0"/>
          <w:divBdr>
            <w:top w:val="none" w:sz="0" w:space="0" w:color="auto"/>
            <w:left w:val="none" w:sz="0" w:space="0" w:color="auto"/>
            <w:bottom w:val="none" w:sz="0" w:space="0" w:color="auto"/>
            <w:right w:val="none" w:sz="0" w:space="0" w:color="auto"/>
          </w:divBdr>
        </w:div>
        <w:div w:id="367146695">
          <w:marLeft w:val="0"/>
          <w:marRight w:val="0"/>
          <w:marTop w:val="0"/>
          <w:marBottom w:val="0"/>
          <w:divBdr>
            <w:top w:val="none" w:sz="0" w:space="0" w:color="auto"/>
            <w:left w:val="none" w:sz="0" w:space="0" w:color="auto"/>
            <w:bottom w:val="none" w:sz="0" w:space="0" w:color="auto"/>
            <w:right w:val="none" w:sz="0" w:space="0" w:color="auto"/>
          </w:divBdr>
        </w:div>
        <w:div w:id="367146760">
          <w:marLeft w:val="0"/>
          <w:marRight w:val="0"/>
          <w:marTop w:val="0"/>
          <w:marBottom w:val="0"/>
          <w:divBdr>
            <w:top w:val="none" w:sz="0" w:space="0" w:color="auto"/>
            <w:left w:val="none" w:sz="0" w:space="0" w:color="auto"/>
            <w:bottom w:val="none" w:sz="0" w:space="0" w:color="auto"/>
            <w:right w:val="none" w:sz="0" w:space="0" w:color="auto"/>
          </w:divBdr>
        </w:div>
        <w:div w:id="367146791">
          <w:marLeft w:val="0"/>
          <w:marRight w:val="0"/>
          <w:marTop w:val="0"/>
          <w:marBottom w:val="0"/>
          <w:divBdr>
            <w:top w:val="none" w:sz="0" w:space="0" w:color="auto"/>
            <w:left w:val="none" w:sz="0" w:space="0" w:color="auto"/>
            <w:bottom w:val="none" w:sz="0" w:space="0" w:color="auto"/>
            <w:right w:val="none" w:sz="0" w:space="0" w:color="auto"/>
          </w:divBdr>
        </w:div>
        <w:div w:id="367146807">
          <w:marLeft w:val="0"/>
          <w:marRight w:val="0"/>
          <w:marTop w:val="0"/>
          <w:marBottom w:val="0"/>
          <w:divBdr>
            <w:top w:val="none" w:sz="0" w:space="0" w:color="auto"/>
            <w:left w:val="none" w:sz="0" w:space="0" w:color="auto"/>
            <w:bottom w:val="none" w:sz="0" w:space="0" w:color="auto"/>
            <w:right w:val="none" w:sz="0" w:space="0" w:color="auto"/>
          </w:divBdr>
        </w:div>
        <w:div w:id="367146848">
          <w:marLeft w:val="0"/>
          <w:marRight w:val="0"/>
          <w:marTop w:val="0"/>
          <w:marBottom w:val="0"/>
          <w:divBdr>
            <w:top w:val="none" w:sz="0" w:space="0" w:color="auto"/>
            <w:left w:val="none" w:sz="0" w:space="0" w:color="auto"/>
            <w:bottom w:val="none" w:sz="0" w:space="0" w:color="auto"/>
            <w:right w:val="none" w:sz="0" w:space="0" w:color="auto"/>
          </w:divBdr>
        </w:div>
      </w:divsChild>
    </w:div>
    <w:div w:id="367146264">
      <w:marLeft w:val="0"/>
      <w:marRight w:val="0"/>
      <w:marTop w:val="0"/>
      <w:marBottom w:val="0"/>
      <w:divBdr>
        <w:top w:val="none" w:sz="0" w:space="0" w:color="auto"/>
        <w:left w:val="none" w:sz="0" w:space="0" w:color="auto"/>
        <w:bottom w:val="none" w:sz="0" w:space="0" w:color="auto"/>
        <w:right w:val="none" w:sz="0" w:space="0" w:color="auto"/>
      </w:divBdr>
      <w:divsChild>
        <w:div w:id="367146125">
          <w:marLeft w:val="0"/>
          <w:marRight w:val="0"/>
          <w:marTop w:val="0"/>
          <w:marBottom w:val="0"/>
          <w:divBdr>
            <w:top w:val="none" w:sz="0" w:space="0" w:color="auto"/>
            <w:left w:val="none" w:sz="0" w:space="0" w:color="auto"/>
            <w:bottom w:val="none" w:sz="0" w:space="0" w:color="auto"/>
            <w:right w:val="none" w:sz="0" w:space="0" w:color="auto"/>
          </w:divBdr>
        </w:div>
        <w:div w:id="367146191">
          <w:marLeft w:val="0"/>
          <w:marRight w:val="0"/>
          <w:marTop w:val="0"/>
          <w:marBottom w:val="0"/>
          <w:divBdr>
            <w:top w:val="none" w:sz="0" w:space="0" w:color="auto"/>
            <w:left w:val="none" w:sz="0" w:space="0" w:color="auto"/>
            <w:bottom w:val="none" w:sz="0" w:space="0" w:color="auto"/>
            <w:right w:val="none" w:sz="0" w:space="0" w:color="auto"/>
          </w:divBdr>
        </w:div>
        <w:div w:id="367146269">
          <w:marLeft w:val="0"/>
          <w:marRight w:val="0"/>
          <w:marTop w:val="0"/>
          <w:marBottom w:val="0"/>
          <w:divBdr>
            <w:top w:val="none" w:sz="0" w:space="0" w:color="auto"/>
            <w:left w:val="none" w:sz="0" w:space="0" w:color="auto"/>
            <w:bottom w:val="none" w:sz="0" w:space="0" w:color="auto"/>
            <w:right w:val="none" w:sz="0" w:space="0" w:color="auto"/>
          </w:divBdr>
        </w:div>
        <w:div w:id="367146299">
          <w:marLeft w:val="0"/>
          <w:marRight w:val="0"/>
          <w:marTop w:val="0"/>
          <w:marBottom w:val="0"/>
          <w:divBdr>
            <w:top w:val="none" w:sz="0" w:space="0" w:color="auto"/>
            <w:left w:val="none" w:sz="0" w:space="0" w:color="auto"/>
            <w:bottom w:val="none" w:sz="0" w:space="0" w:color="auto"/>
            <w:right w:val="none" w:sz="0" w:space="0" w:color="auto"/>
          </w:divBdr>
        </w:div>
        <w:div w:id="367146405">
          <w:marLeft w:val="0"/>
          <w:marRight w:val="0"/>
          <w:marTop w:val="0"/>
          <w:marBottom w:val="0"/>
          <w:divBdr>
            <w:top w:val="none" w:sz="0" w:space="0" w:color="auto"/>
            <w:left w:val="none" w:sz="0" w:space="0" w:color="auto"/>
            <w:bottom w:val="none" w:sz="0" w:space="0" w:color="auto"/>
            <w:right w:val="none" w:sz="0" w:space="0" w:color="auto"/>
          </w:divBdr>
        </w:div>
        <w:div w:id="367146440">
          <w:marLeft w:val="0"/>
          <w:marRight w:val="0"/>
          <w:marTop w:val="0"/>
          <w:marBottom w:val="0"/>
          <w:divBdr>
            <w:top w:val="none" w:sz="0" w:space="0" w:color="auto"/>
            <w:left w:val="none" w:sz="0" w:space="0" w:color="auto"/>
            <w:bottom w:val="none" w:sz="0" w:space="0" w:color="auto"/>
            <w:right w:val="none" w:sz="0" w:space="0" w:color="auto"/>
          </w:divBdr>
        </w:div>
        <w:div w:id="367146467">
          <w:marLeft w:val="0"/>
          <w:marRight w:val="0"/>
          <w:marTop w:val="0"/>
          <w:marBottom w:val="0"/>
          <w:divBdr>
            <w:top w:val="none" w:sz="0" w:space="0" w:color="auto"/>
            <w:left w:val="none" w:sz="0" w:space="0" w:color="auto"/>
            <w:bottom w:val="none" w:sz="0" w:space="0" w:color="auto"/>
            <w:right w:val="none" w:sz="0" w:space="0" w:color="auto"/>
          </w:divBdr>
        </w:div>
        <w:div w:id="367146741">
          <w:marLeft w:val="0"/>
          <w:marRight w:val="0"/>
          <w:marTop w:val="0"/>
          <w:marBottom w:val="0"/>
          <w:divBdr>
            <w:top w:val="none" w:sz="0" w:space="0" w:color="auto"/>
            <w:left w:val="none" w:sz="0" w:space="0" w:color="auto"/>
            <w:bottom w:val="none" w:sz="0" w:space="0" w:color="auto"/>
            <w:right w:val="none" w:sz="0" w:space="0" w:color="auto"/>
          </w:divBdr>
        </w:div>
        <w:div w:id="367146798">
          <w:marLeft w:val="0"/>
          <w:marRight w:val="0"/>
          <w:marTop w:val="0"/>
          <w:marBottom w:val="0"/>
          <w:divBdr>
            <w:top w:val="none" w:sz="0" w:space="0" w:color="auto"/>
            <w:left w:val="none" w:sz="0" w:space="0" w:color="auto"/>
            <w:bottom w:val="none" w:sz="0" w:space="0" w:color="auto"/>
            <w:right w:val="none" w:sz="0" w:space="0" w:color="auto"/>
          </w:divBdr>
        </w:div>
        <w:div w:id="367146810">
          <w:marLeft w:val="0"/>
          <w:marRight w:val="0"/>
          <w:marTop w:val="0"/>
          <w:marBottom w:val="0"/>
          <w:divBdr>
            <w:top w:val="none" w:sz="0" w:space="0" w:color="auto"/>
            <w:left w:val="none" w:sz="0" w:space="0" w:color="auto"/>
            <w:bottom w:val="none" w:sz="0" w:space="0" w:color="auto"/>
            <w:right w:val="none" w:sz="0" w:space="0" w:color="auto"/>
          </w:divBdr>
        </w:div>
        <w:div w:id="367146857">
          <w:marLeft w:val="0"/>
          <w:marRight w:val="0"/>
          <w:marTop w:val="0"/>
          <w:marBottom w:val="0"/>
          <w:divBdr>
            <w:top w:val="none" w:sz="0" w:space="0" w:color="auto"/>
            <w:left w:val="none" w:sz="0" w:space="0" w:color="auto"/>
            <w:bottom w:val="none" w:sz="0" w:space="0" w:color="auto"/>
            <w:right w:val="none" w:sz="0" w:space="0" w:color="auto"/>
          </w:divBdr>
        </w:div>
      </w:divsChild>
    </w:div>
    <w:div w:id="367146290">
      <w:marLeft w:val="0"/>
      <w:marRight w:val="0"/>
      <w:marTop w:val="0"/>
      <w:marBottom w:val="0"/>
      <w:divBdr>
        <w:top w:val="none" w:sz="0" w:space="0" w:color="auto"/>
        <w:left w:val="none" w:sz="0" w:space="0" w:color="auto"/>
        <w:bottom w:val="none" w:sz="0" w:space="0" w:color="auto"/>
        <w:right w:val="none" w:sz="0" w:space="0" w:color="auto"/>
      </w:divBdr>
      <w:divsChild>
        <w:div w:id="367146380">
          <w:marLeft w:val="0"/>
          <w:marRight w:val="0"/>
          <w:marTop w:val="0"/>
          <w:marBottom w:val="0"/>
          <w:divBdr>
            <w:top w:val="none" w:sz="0" w:space="0" w:color="auto"/>
            <w:left w:val="none" w:sz="0" w:space="0" w:color="auto"/>
            <w:bottom w:val="none" w:sz="0" w:space="0" w:color="auto"/>
            <w:right w:val="none" w:sz="0" w:space="0" w:color="auto"/>
          </w:divBdr>
          <w:divsChild>
            <w:div w:id="367145985">
              <w:marLeft w:val="0"/>
              <w:marRight w:val="0"/>
              <w:marTop w:val="0"/>
              <w:marBottom w:val="0"/>
              <w:divBdr>
                <w:top w:val="none" w:sz="0" w:space="0" w:color="auto"/>
                <w:left w:val="none" w:sz="0" w:space="0" w:color="auto"/>
                <w:bottom w:val="none" w:sz="0" w:space="0" w:color="auto"/>
                <w:right w:val="none" w:sz="0" w:space="0" w:color="auto"/>
              </w:divBdr>
            </w:div>
            <w:div w:id="367145988">
              <w:marLeft w:val="0"/>
              <w:marRight w:val="0"/>
              <w:marTop w:val="0"/>
              <w:marBottom w:val="0"/>
              <w:divBdr>
                <w:top w:val="none" w:sz="0" w:space="0" w:color="auto"/>
                <w:left w:val="none" w:sz="0" w:space="0" w:color="auto"/>
                <w:bottom w:val="none" w:sz="0" w:space="0" w:color="auto"/>
                <w:right w:val="none" w:sz="0" w:space="0" w:color="auto"/>
              </w:divBdr>
            </w:div>
            <w:div w:id="367145999">
              <w:marLeft w:val="0"/>
              <w:marRight w:val="0"/>
              <w:marTop w:val="0"/>
              <w:marBottom w:val="0"/>
              <w:divBdr>
                <w:top w:val="none" w:sz="0" w:space="0" w:color="auto"/>
                <w:left w:val="none" w:sz="0" w:space="0" w:color="auto"/>
                <w:bottom w:val="none" w:sz="0" w:space="0" w:color="auto"/>
                <w:right w:val="none" w:sz="0" w:space="0" w:color="auto"/>
              </w:divBdr>
            </w:div>
            <w:div w:id="367146000">
              <w:marLeft w:val="0"/>
              <w:marRight w:val="0"/>
              <w:marTop w:val="0"/>
              <w:marBottom w:val="0"/>
              <w:divBdr>
                <w:top w:val="none" w:sz="0" w:space="0" w:color="auto"/>
                <w:left w:val="none" w:sz="0" w:space="0" w:color="auto"/>
                <w:bottom w:val="none" w:sz="0" w:space="0" w:color="auto"/>
                <w:right w:val="none" w:sz="0" w:space="0" w:color="auto"/>
              </w:divBdr>
            </w:div>
            <w:div w:id="367146007">
              <w:marLeft w:val="0"/>
              <w:marRight w:val="0"/>
              <w:marTop w:val="0"/>
              <w:marBottom w:val="0"/>
              <w:divBdr>
                <w:top w:val="none" w:sz="0" w:space="0" w:color="auto"/>
                <w:left w:val="none" w:sz="0" w:space="0" w:color="auto"/>
                <w:bottom w:val="none" w:sz="0" w:space="0" w:color="auto"/>
                <w:right w:val="none" w:sz="0" w:space="0" w:color="auto"/>
              </w:divBdr>
            </w:div>
            <w:div w:id="367146013">
              <w:marLeft w:val="0"/>
              <w:marRight w:val="0"/>
              <w:marTop w:val="0"/>
              <w:marBottom w:val="0"/>
              <w:divBdr>
                <w:top w:val="none" w:sz="0" w:space="0" w:color="auto"/>
                <w:left w:val="none" w:sz="0" w:space="0" w:color="auto"/>
                <w:bottom w:val="none" w:sz="0" w:space="0" w:color="auto"/>
                <w:right w:val="none" w:sz="0" w:space="0" w:color="auto"/>
              </w:divBdr>
            </w:div>
            <w:div w:id="367146022">
              <w:marLeft w:val="0"/>
              <w:marRight w:val="0"/>
              <w:marTop w:val="0"/>
              <w:marBottom w:val="0"/>
              <w:divBdr>
                <w:top w:val="none" w:sz="0" w:space="0" w:color="auto"/>
                <w:left w:val="none" w:sz="0" w:space="0" w:color="auto"/>
                <w:bottom w:val="none" w:sz="0" w:space="0" w:color="auto"/>
                <w:right w:val="none" w:sz="0" w:space="0" w:color="auto"/>
              </w:divBdr>
            </w:div>
            <w:div w:id="367146023">
              <w:marLeft w:val="0"/>
              <w:marRight w:val="0"/>
              <w:marTop w:val="0"/>
              <w:marBottom w:val="0"/>
              <w:divBdr>
                <w:top w:val="none" w:sz="0" w:space="0" w:color="auto"/>
                <w:left w:val="none" w:sz="0" w:space="0" w:color="auto"/>
                <w:bottom w:val="none" w:sz="0" w:space="0" w:color="auto"/>
                <w:right w:val="none" w:sz="0" w:space="0" w:color="auto"/>
              </w:divBdr>
            </w:div>
            <w:div w:id="367146038">
              <w:marLeft w:val="0"/>
              <w:marRight w:val="0"/>
              <w:marTop w:val="0"/>
              <w:marBottom w:val="0"/>
              <w:divBdr>
                <w:top w:val="none" w:sz="0" w:space="0" w:color="auto"/>
                <w:left w:val="none" w:sz="0" w:space="0" w:color="auto"/>
                <w:bottom w:val="none" w:sz="0" w:space="0" w:color="auto"/>
                <w:right w:val="none" w:sz="0" w:space="0" w:color="auto"/>
              </w:divBdr>
            </w:div>
            <w:div w:id="367146054">
              <w:marLeft w:val="0"/>
              <w:marRight w:val="0"/>
              <w:marTop w:val="0"/>
              <w:marBottom w:val="0"/>
              <w:divBdr>
                <w:top w:val="none" w:sz="0" w:space="0" w:color="auto"/>
                <w:left w:val="none" w:sz="0" w:space="0" w:color="auto"/>
                <w:bottom w:val="none" w:sz="0" w:space="0" w:color="auto"/>
                <w:right w:val="none" w:sz="0" w:space="0" w:color="auto"/>
              </w:divBdr>
            </w:div>
            <w:div w:id="367146067">
              <w:marLeft w:val="0"/>
              <w:marRight w:val="0"/>
              <w:marTop w:val="0"/>
              <w:marBottom w:val="0"/>
              <w:divBdr>
                <w:top w:val="none" w:sz="0" w:space="0" w:color="auto"/>
                <w:left w:val="none" w:sz="0" w:space="0" w:color="auto"/>
                <w:bottom w:val="none" w:sz="0" w:space="0" w:color="auto"/>
                <w:right w:val="none" w:sz="0" w:space="0" w:color="auto"/>
              </w:divBdr>
            </w:div>
            <w:div w:id="367146068">
              <w:marLeft w:val="0"/>
              <w:marRight w:val="0"/>
              <w:marTop w:val="0"/>
              <w:marBottom w:val="0"/>
              <w:divBdr>
                <w:top w:val="none" w:sz="0" w:space="0" w:color="auto"/>
                <w:left w:val="none" w:sz="0" w:space="0" w:color="auto"/>
                <w:bottom w:val="none" w:sz="0" w:space="0" w:color="auto"/>
                <w:right w:val="none" w:sz="0" w:space="0" w:color="auto"/>
              </w:divBdr>
            </w:div>
            <w:div w:id="367146098">
              <w:marLeft w:val="0"/>
              <w:marRight w:val="0"/>
              <w:marTop w:val="0"/>
              <w:marBottom w:val="0"/>
              <w:divBdr>
                <w:top w:val="none" w:sz="0" w:space="0" w:color="auto"/>
                <w:left w:val="none" w:sz="0" w:space="0" w:color="auto"/>
                <w:bottom w:val="none" w:sz="0" w:space="0" w:color="auto"/>
                <w:right w:val="none" w:sz="0" w:space="0" w:color="auto"/>
              </w:divBdr>
            </w:div>
            <w:div w:id="367146101">
              <w:marLeft w:val="0"/>
              <w:marRight w:val="0"/>
              <w:marTop w:val="0"/>
              <w:marBottom w:val="0"/>
              <w:divBdr>
                <w:top w:val="none" w:sz="0" w:space="0" w:color="auto"/>
                <w:left w:val="none" w:sz="0" w:space="0" w:color="auto"/>
                <w:bottom w:val="none" w:sz="0" w:space="0" w:color="auto"/>
                <w:right w:val="none" w:sz="0" w:space="0" w:color="auto"/>
              </w:divBdr>
            </w:div>
            <w:div w:id="367146103">
              <w:marLeft w:val="0"/>
              <w:marRight w:val="0"/>
              <w:marTop w:val="0"/>
              <w:marBottom w:val="0"/>
              <w:divBdr>
                <w:top w:val="none" w:sz="0" w:space="0" w:color="auto"/>
                <w:left w:val="none" w:sz="0" w:space="0" w:color="auto"/>
                <w:bottom w:val="none" w:sz="0" w:space="0" w:color="auto"/>
                <w:right w:val="none" w:sz="0" w:space="0" w:color="auto"/>
              </w:divBdr>
            </w:div>
            <w:div w:id="367146109">
              <w:marLeft w:val="0"/>
              <w:marRight w:val="0"/>
              <w:marTop w:val="0"/>
              <w:marBottom w:val="0"/>
              <w:divBdr>
                <w:top w:val="none" w:sz="0" w:space="0" w:color="auto"/>
                <w:left w:val="none" w:sz="0" w:space="0" w:color="auto"/>
                <w:bottom w:val="none" w:sz="0" w:space="0" w:color="auto"/>
                <w:right w:val="none" w:sz="0" w:space="0" w:color="auto"/>
              </w:divBdr>
            </w:div>
            <w:div w:id="367146110">
              <w:marLeft w:val="0"/>
              <w:marRight w:val="0"/>
              <w:marTop w:val="0"/>
              <w:marBottom w:val="0"/>
              <w:divBdr>
                <w:top w:val="none" w:sz="0" w:space="0" w:color="auto"/>
                <w:left w:val="none" w:sz="0" w:space="0" w:color="auto"/>
                <w:bottom w:val="none" w:sz="0" w:space="0" w:color="auto"/>
                <w:right w:val="none" w:sz="0" w:space="0" w:color="auto"/>
              </w:divBdr>
            </w:div>
            <w:div w:id="367146112">
              <w:marLeft w:val="0"/>
              <w:marRight w:val="0"/>
              <w:marTop w:val="0"/>
              <w:marBottom w:val="0"/>
              <w:divBdr>
                <w:top w:val="none" w:sz="0" w:space="0" w:color="auto"/>
                <w:left w:val="none" w:sz="0" w:space="0" w:color="auto"/>
                <w:bottom w:val="none" w:sz="0" w:space="0" w:color="auto"/>
                <w:right w:val="none" w:sz="0" w:space="0" w:color="auto"/>
              </w:divBdr>
            </w:div>
            <w:div w:id="367146113">
              <w:marLeft w:val="0"/>
              <w:marRight w:val="0"/>
              <w:marTop w:val="0"/>
              <w:marBottom w:val="0"/>
              <w:divBdr>
                <w:top w:val="none" w:sz="0" w:space="0" w:color="auto"/>
                <w:left w:val="none" w:sz="0" w:space="0" w:color="auto"/>
                <w:bottom w:val="none" w:sz="0" w:space="0" w:color="auto"/>
                <w:right w:val="none" w:sz="0" w:space="0" w:color="auto"/>
              </w:divBdr>
            </w:div>
            <w:div w:id="367146142">
              <w:marLeft w:val="0"/>
              <w:marRight w:val="0"/>
              <w:marTop w:val="0"/>
              <w:marBottom w:val="0"/>
              <w:divBdr>
                <w:top w:val="none" w:sz="0" w:space="0" w:color="auto"/>
                <w:left w:val="none" w:sz="0" w:space="0" w:color="auto"/>
                <w:bottom w:val="none" w:sz="0" w:space="0" w:color="auto"/>
                <w:right w:val="none" w:sz="0" w:space="0" w:color="auto"/>
              </w:divBdr>
            </w:div>
            <w:div w:id="367146157">
              <w:marLeft w:val="0"/>
              <w:marRight w:val="0"/>
              <w:marTop w:val="0"/>
              <w:marBottom w:val="0"/>
              <w:divBdr>
                <w:top w:val="none" w:sz="0" w:space="0" w:color="auto"/>
                <w:left w:val="none" w:sz="0" w:space="0" w:color="auto"/>
                <w:bottom w:val="none" w:sz="0" w:space="0" w:color="auto"/>
                <w:right w:val="none" w:sz="0" w:space="0" w:color="auto"/>
              </w:divBdr>
            </w:div>
            <w:div w:id="367146165">
              <w:marLeft w:val="0"/>
              <w:marRight w:val="0"/>
              <w:marTop w:val="0"/>
              <w:marBottom w:val="0"/>
              <w:divBdr>
                <w:top w:val="none" w:sz="0" w:space="0" w:color="auto"/>
                <w:left w:val="none" w:sz="0" w:space="0" w:color="auto"/>
                <w:bottom w:val="none" w:sz="0" w:space="0" w:color="auto"/>
                <w:right w:val="none" w:sz="0" w:space="0" w:color="auto"/>
              </w:divBdr>
            </w:div>
            <w:div w:id="367146169">
              <w:marLeft w:val="0"/>
              <w:marRight w:val="0"/>
              <w:marTop w:val="0"/>
              <w:marBottom w:val="0"/>
              <w:divBdr>
                <w:top w:val="none" w:sz="0" w:space="0" w:color="auto"/>
                <w:left w:val="none" w:sz="0" w:space="0" w:color="auto"/>
                <w:bottom w:val="none" w:sz="0" w:space="0" w:color="auto"/>
                <w:right w:val="none" w:sz="0" w:space="0" w:color="auto"/>
              </w:divBdr>
            </w:div>
            <w:div w:id="367146170">
              <w:marLeft w:val="0"/>
              <w:marRight w:val="0"/>
              <w:marTop w:val="0"/>
              <w:marBottom w:val="0"/>
              <w:divBdr>
                <w:top w:val="none" w:sz="0" w:space="0" w:color="auto"/>
                <w:left w:val="none" w:sz="0" w:space="0" w:color="auto"/>
                <w:bottom w:val="none" w:sz="0" w:space="0" w:color="auto"/>
                <w:right w:val="none" w:sz="0" w:space="0" w:color="auto"/>
              </w:divBdr>
            </w:div>
            <w:div w:id="367146172">
              <w:marLeft w:val="0"/>
              <w:marRight w:val="0"/>
              <w:marTop w:val="0"/>
              <w:marBottom w:val="0"/>
              <w:divBdr>
                <w:top w:val="none" w:sz="0" w:space="0" w:color="auto"/>
                <w:left w:val="none" w:sz="0" w:space="0" w:color="auto"/>
                <w:bottom w:val="none" w:sz="0" w:space="0" w:color="auto"/>
                <w:right w:val="none" w:sz="0" w:space="0" w:color="auto"/>
              </w:divBdr>
            </w:div>
            <w:div w:id="367146173">
              <w:marLeft w:val="0"/>
              <w:marRight w:val="0"/>
              <w:marTop w:val="0"/>
              <w:marBottom w:val="0"/>
              <w:divBdr>
                <w:top w:val="none" w:sz="0" w:space="0" w:color="auto"/>
                <w:left w:val="none" w:sz="0" w:space="0" w:color="auto"/>
                <w:bottom w:val="none" w:sz="0" w:space="0" w:color="auto"/>
                <w:right w:val="none" w:sz="0" w:space="0" w:color="auto"/>
              </w:divBdr>
            </w:div>
            <w:div w:id="367146187">
              <w:marLeft w:val="0"/>
              <w:marRight w:val="0"/>
              <w:marTop w:val="0"/>
              <w:marBottom w:val="0"/>
              <w:divBdr>
                <w:top w:val="none" w:sz="0" w:space="0" w:color="auto"/>
                <w:left w:val="none" w:sz="0" w:space="0" w:color="auto"/>
                <w:bottom w:val="none" w:sz="0" w:space="0" w:color="auto"/>
                <w:right w:val="none" w:sz="0" w:space="0" w:color="auto"/>
              </w:divBdr>
            </w:div>
            <w:div w:id="367146189">
              <w:marLeft w:val="0"/>
              <w:marRight w:val="0"/>
              <w:marTop w:val="0"/>
              <w:marBottom w:val="0"/>
              <w:divBdr>
                <w:top w:val="none" w:sz="0" w:space="0" w:color="auto"/>
                <w:left w:val="none" w:sz="0" w:space="0" w:color="auto"/>
                <w:bottom w:val="none" w:sz="0" w:space="0" w:color="auto"/>
                <w:right w:val="none" w:sz="0" w:space="0" w:color="auto"/>
              </w:divBdr>
            </w:div>
            <w:div w:id="367146192">
              <w:marLeft w:val="0"/>
              <w:marRight w:val="0"/>
              <w:marTop w:val="0"/>
              <w:marBottom w:val="0"/>
              <w:divBdr>
                <w:top w:val="none" w:sz="0" w:space="0" w:color="auto"/>
                <w:left w:val="none" w:sz="0" w:space="0" w:color="auto"/>
                <w:bottom w:val="none" w:sz="0" w:space="0" w:color="auto"/>
                <w:right w:val="none" w:sz="0" w:space="0" w:color="auto"/>
              </w:divBdr>
            </w:div>
            <w:div w:id="367146201">
              <w:marLeft w:val="0"/>
              <w:marRight w:val="0"/>
              <w:marTop w:val="0"/>
              <w:marBottom w:val="0"/>
              <w:divBdr>
                <w:top w:val="none" w:sz="0" w:space="0" w:color="auto"/>
                <w:left w:val="none" w:sz="0" w:space="0" w:color="auto"/>
                <w:bottom w:val="none" w:sz="0" w:space="0" w:color="auto"/>
                <w:right w:val="none" w:sz="0" w:space="0" w:color="auto"/>
              </w:divBdr>
            </w:div>
            <w:div w:id="367146205">
              <w:marLeft w:val="0"/>
              <w:marRight w:val="0"/>
              <w:marTop w:val="0"/>
              <w:marBottom w:val="0"/>
              <w:divBdr>
                <w:top w:val="none" w:sz="0" w:space="0" w:color="auto"/>
                <w:left w:val="none" w:sz="0" w:space="0" w:color="auto"/>
                <w:bottom w:val="none" w:sz="0" w:space="0" w:color="auto"/>
                <w:right w:val="none" w:sz="0" w:space="0" w:color="auto"/>
              </w:divBdr>
            </w:div>
            <w:div w:id="367146222">
              <w:marLeft w:val="0"/>
              <w:marRight w:val="0"/>
              <w:marTop w:val="0"/>
              <w:marBottom w:val="0"/>
              <w:divBdr>
                <w:top w:val="none" w:sz="0" w:space="0" w:color="auto"/>
                <w:left w:val="none" w:sz="0" w:space="0" w:color="auto"/>
                <w:bottom w:val="none" w:sz="0" w:space="0" w:color="auto"/>
                <w:right w:val="none" w:sz="0" w:space="0" w:color="auto"/>
              </w:divBdr>
            </w:div>
            <w:div w:id="367146230">
              <w:marLeft w:val="0"/>
              <w:marRight w:val="0"/>
              <w:marTop w:val="0"/>
              <w:marBottom w:val="0"/>
              <w:divBdr>
                <w:top w:val="none" w:sz="0" w:space="0" w:color="auto"/>
                <w:left w:val="none" w:sz="0" w:space="0" w:color="auto"/>
                <w:bottom w:val="none" w:sz="0" w:space="0" w:color="auto"/>
                <w:right w:val="none" w:sz="0" w:space="0" w:color="auto"/>
              </w:divBdr>
            </w:div>
            <w:div w:id="367146234">
              <w:marLeft w:val="0"/>
              <w:marRight w:val="0"/>
              <w:marTop w:val="0"/>
              <w:marBottom w:val="0"/>
              <w:divBdr>
                <w:top w:val="none" w:sz="0" w:space="0" w:color="auto"/>
                <w:left w:val="none" w:sz="0" w:space="0" w:color="auto"/>
                <w:bottom w:val="none" w:sz="0" w:space="0" w:color="auto"/>
                <w:right w:val="none" w:sz="0" w:space="0" w:color="auto"/>
              </w:divBdr>
            </w:div>
            <w:div w:id="367146243">
              <w:marLeft w:val="0"/>
              <w:marRight w:val="0"/>
              <w:marTop w:val="0"/>
              <w:marBottom w:val="0"/>
              <w:divBdr>
                <w:top w:val="none" w:sz="0" w:space="0" w:color="auto"/>
                <w:left w:val="none" w:sz="0" w:space="0" w:color="auto"/>
                <w:bottom w:val="none" w:sz="0" w:space="0" w:color="auto"/>
                <w:right w:val="none" w:sz="0" w:space="0" w:color="auto"/>
              </w:divBdr>
            </w:div>
            <w:div w:id="367146245">
              <w:marLeft w:val="0"/>
              <w:marRight w:val="0"/>
              <w:marTop w:val="0"/>
              <w:marBottom w:val="0"/>
              <w:divBdr>
                <w:top w:val="none" w:sz="0" w:space="0" w:color="auto"/>
                <w:left w:val="none" w:sz="0" w:space="0" w:color="auto"/>
                <w:bottom w:val="none" w:sz="0" w:space="0" w:color="auto"/>
                <w:right w:val="none" w:sz="0" w:space="0" w:color="auto"/>
              </w:divBdr>
            </w:div>
            <w:div w:id="367146250">
              <w:marLeft w:val="0"/>
              <w:marRight w:val="0"/>
              <w:marTop w:val="0"/>
              <w:marBottom w:val="0"/>
              <w:divBdr>
                <w:top w:val="none" w:sz="0" w:space="0" w:color="auto"/>
                <w:left w:val="none" w:sz="0" w:space="0" w:color="auto"/>
                <w:bottom w:val="none" w:sz="0" w:space="0" w:color="auto"/>
                <w:right w:val="none" w:sz="0" w:space="0" w:color="auto"/>
              </w:divBdr>
            </w:div>
            <w:div w:id="367146259">
              <w:marLeft w:val="0"/>
              <w:marRight w:val="0"/>
              <w:marTop w:val="0"/>
              <w:marBottom w:val="0"/>
              <w:divBdr>
                <w:top w:val="none" w:sz="0" w:space="0" w:color="auto"/>
                <w:left w:val="none" w:sz="0" w:space="0" w:color="auto"/>
                <w:bottom w:val="none" w:sz="0" w:space="0" w:color="auto"/>
                <w:right w:val="none" w:sz="0" w:space="0" w:color="auto"/>
              </w:divBdr>
            </w:div>
            <w:div w:id="367146265">
              <w:marLeft w:val="0"/>
              <w:marRight w:val="0"/>
              <w:marTop w:val="0"/>
              <w:marBottom w:val="0"/>
              <w:divBdr>
                <w:top w:val="none" w:sz="0" w:space="0" w:color="auto"/>
                <w:left w:val="none" w:sz="0" w:space="0" w:color="auto"/>
                <w:bottom w:val="none" w:sz="0" w:space="0" w:color="auto"/>
                <w:right w:val="none" w:sz="0" w:space="0" w:color="auto"/>
              </w:divBdr>
            </w:div>
            <w:div w:id="367146267">
              <w:marLeft w:val="0"/>
              <w:marRight w:val="0"/>
              <w:marTop w:val="0"/>
              <w:marBottom w:val="0"/>
              <w:divBdr>
                <w:top w:val="none" w:sz="0" w:space="0" w:color="auto"/>
                <w:left w:val="none" w:sz="0" w:space="0" w:color="auto"/>
                <w:bottom w:val="none" w:sz="0" w:space="0" w:color="auto"/>
                <w:right w:val="none" w:sz="0" w:space="0" w:color="auto"/>
              </w:divBdr>
            </w:div>
            <w:div w:id="367146283">
              <w:marLeft w:val="0"/>
              <w:marRight w:val="0"/>
              <w:marTop w:val="0"/>
              <w:marBottom w:val="0"/>
              <w:divBdr>
                <w:top w:val="none" w:sz="0" w:space="0" w:color="auto"/>
                <w:left w:val="none" w:sz="0" w:space="0" w:color="auto"/>
                <w:bottom w:val="none" w:sz="0" w:space="0" w:color="auto"/>
                <w:right w:val="none" w:sz="0" w:space="0" w:color="auto"/>
              </w:divBdr>
            </w:div>
            <w:div w:id="367146312">
              <w:marLeft w:val="0"/>
              <w:marRight w:val="0"/>
              <w:marTop w:val="0"/>
              <w:marBottom w:val="0"/>
              <w:divBdr>
                <w:top w:val="none" w:sz="0" w:space="0" w:color="auto"/>
                <w:left w:val="none" w:sz="0" w:space="0" w:color="auto"/>
                <w:bottom w:val="none" w:sz="0" w:space="0" w:color="auto"/>
                <w:right w:val="none" w:sz="0" w:space="0" w:color="auto"/>
              </w:divBdr>
            </w:div>
            <w:div w:id="367146318">
              <w:marLeft w:val="0"/>
              <w:marRight w:val="0"/>
              <w:marTop w:val="0"/>
              <w:marBottom w:val="0"/>
              <w:divBdr>
                <w:top w:val="none" w:sz="0" w:space="0" w:color="auto"/>
                <w:left w:val="none" w:sz="0" w:space="0" w:color="auto"/>
                <w:bottom w:val="none" w:sz="0" w:space="0" w:color="auto"/>
                <w:right w:val="none" w:sz="0" w:space="0" w:color="auto"/>
              </w:divBdr>
            </w:div>
            <w:div w:id="367146320">
              <w:marLeft w:val="0"/>
              <w:marRight w:val="0"/>
              <w:marTop w:val="0"/>
              <w:marBottom w:val="0"/>
              <w:divBdr>
                <w:top w:val="none" w:sz="0" w:space="0" w:color="auto"/>
                <w:left w:val="none" w:sz="0" w:space="0" w:color="auto"/>
                <w:bottom w:val="none" w:sz="0" w:space="0" w:color="auto"/>
                <w:right w:val="none" w:sz="0" w:space="0" w:color="auto"/>
              </w:divBdr>
            </w:div>
            <w:div w:id="367146323">
              <w:marLeft w:val="0"/>
              <w:marRight w:val="0"/>
              <w:marTop w:val="0"/>
              <w:marBottom w:val="0"/>
              <w:divBdr>
                <w:top w:val="none" w:sz="0" w:space="0" w:color="auto"/>
                <w:left w:val="none" w:sz="0" w:space="0" w:color="auto"/>
                <w:bottom w:val="none" w:sz="0" w:space="0" w:color="auto"/>
                <w:right w:val="none" w:sz="0" w:space="0" w:color="auto"/>
              </w:divBdr>
            </w:div>
            <w:div w:id="367146330">
              <w:marLeft w:val="0"/>
              <w:marRight w:val="0"/>
              <w:marTop w:val="0"/>
              <w:marBottom w:val="0"/>
              <w:divBdr>
                <w:top w:val="none" w:sz="0" w:space="0" w:color="auto"/>
                <w:left w:val="none" w:sz="0" w:space="0" w:color="auto"/>
                <w:bottom w:val="none" w:sz="0" w:space="0" w:color="auto"/>
                <w:right w:val="none" w:sz="0" w:space="0" w:color="auto"/>
              </w:divBdr>
            </w:div>
            <w:div w:id="367146332">
              <w:marLeft w:val="0"/>
              <w:marRight w:val="0"/>
              <w:marTop w:val="0"/>
              <w:marBottom w:val="0"/>
              <w:divBdr>
                <w:top w:val="none" w:sz="0" w:space="0" w:color="auto"/>
                <w:left w:val="none" w:sz="0" w:space="0" w:color="auto"/>
                <w:bottom w:val="none" w:sz="0" w:space="0" w:color="auto"/>
                <w:right w:val="none" w:sz="0" w:space="0" w:color="auto"/>
              </w:divBdr>
            </w:div>
            <w:div w:id="367146337">
              <w:marLeft w:val="0"/>
              <w:marRight w:val="0"/>
              <w:marTop w:val="0"/>
              <w:marBottom w:val="0"/>
              <w:divBdr>
                <w:top w:val="none" w:sz="0" w:space="0" w:color="auto"/>
                <w:left w:val="none" w:sz="0" w:space="0" w:color="auto"/>
                <w:bottom w:val="none" w:sz="0" w:space="0" w:color="auto"/>
                <w:right w:val="none" w:sz="0" w:space="0" w:color="auto"/>
              </w:divBdr>
            </w:div>
            <w:div w:id="367146338">
              <w:marLeft w:val="0"/>
              <w:marRight w:val="0"/>
              <w:marTop w:val="0"/>
              <w:marBottom w:val="0"/>
              <w:divBdr>
                <w:top w:val="none" w:sz="0" w:space="0" w:color="auto"/>
                <w:left w:val="none" w:sz="0" w:space="0" w:color="auto"/>
                <w:bottom w:val="none" w:sz="0" w:space="0" w:color="auto"/>
                <w:right w:val="none" w:sz="0" w:space="0" w:color="auto"/>
              </w:divBdr>
            </w:div>
            <w:div w:id="367146344">
              <w:marLeft w:val="0"/>
              <w:marRight w:val="0"/>
              <w:marTop w:val="0"/>
              <w:marBottom w:val="0"/>
              <w:divBdr>
                <w:top w:val="none" w:sz="0" w:space="0" w:color="auto"/>
                <w:left w:val="none" w:sz="0" w:space="0" w:color="auto"/>
                <w:bottom w:val="none" w:sz="0" w:space="0" w:color="auto"/>
                <w:right w:val="none" w:sz="0" w:space="0" w:color="auto"/>
              </w:divBdr>
            </w:div>
            <w:div w:id="367146363">
              <w:marLeft w:val="0"/>
              <w:marRight w:val="0"/>
              <w:marTop w:val="0"/>
              <w:marBottom w:val="0"/>
              <w:divBdr>
                <w:top w:val="none" w:sz="0" w:space="0" w:color="auto"/>
                <w:left w:val="none" w:sz="0" w:space="0" w:color="auto"/>
                <w:bottom w:val="none" w:sz="0" w:space="0" w:color="auto"/>
                <w:right w:val="none" w:sz="0" w:space="0" w:color="auto"/>
              </w:divBdr>
            </w:div>
            <w:div w:id="367146365">
              <w:marLeft w:val="0"/>
              <w:marRight w:val="0"/>
              <w:marTop w:val="0"/>
              <w:marBottom w:val="0"/>
              <w:divBdr>
                <w:top w:val="none" w:sz="0" w:space="0" w:color="auto"/>
                <w:left w:val="none" w:sz="0" w:space="0" w:color="auto"/>
                <w:bottom w:val="none" w:sz="0" w:space="0" w:color="auto"/>
                <w:right w:val="none" w:sz="0" w:space="0" w:color="auto"/>
              </w:divBdr>
            </w:div>
            <w:div w:id="367146376">
              <w:marLeft w:val="0"/>
              <w:marRight w:val="0"/>
              <w:marTop w:val="0"/>
              <w:marBottom w:val="0"/>
              <w:divBdr>
                <w:top w:val="none" w:sz="0" w:space="0" w:color="auto"/>
                <w:left w:val="none" w:sz="0" w:space="0" w:color="auto"/>
                <w:bottom w:val="none" w:sz="0" w:space="0" w:color="auto"/>
                <w:right w:val="none" w:sz="0" w:space="0" w:color="auto"/>
              </w:divBdr>
            </w:div>
            <w:div w:id="367146379">
              <w:marLeft w:val="0"/>
              <w:marRight w:val="0"/>
              <w:marTop w:val="0"/>
              <w:marBottom w:val="0"/>
              <w:divBdr>
                <w:top w:val="none" w:sz="0" w:space="0" w:color="auto"/>
                <w:left w:val="none" w:sz="0" w:space="0" w:color="auto"/>
                <w:bottom w:val="none" w:sz="0" w:space="0" w:color="auto"/>
                <w:right w:val="none" w:sz="0" w:space="0" w:color="auto"/>
              </w:divBdr>
            </w:div>
            <w:div w:id="367146399">
              <w:marLeft w:val="0"/>
              <w:marRight w:val="0"/>
              <w:marTop w:val="0"/>
              <w:marBottom w:val="0"/>
              <w:divBdr>
                <w:top w:val="none" w:sz="0" w:space="0" w:color="auto"/>
                <w:left w:val="none" w:sz="0" w:space="0" w:color="auto"/>
                <w:bottom w:val="none" w:sz="0" w:space="0" w:color="auto"/>
                <w:right w:val="none" w:sz="0" w:space="0" w:color="auto"/>
              </w:divBdr>
            </w:div>
            <w:div w:id="367146401">
              <w:marLeft w:val="0"/>
              <w:marRight w:val="0"/>
              <w:marTop w:val="0"/>
              <w:marBottom w:val="0"/>
              <w:divBdr>
                <w:top w:val="none" w:sz="0" w:space="0" w:color="auto"/>
                <w:left w:val="none" w:sz="0" w:space="0" w:color="auto"/>
                <w:bottom w:val="none" w:sz="0" w:space="0" w:color="auto"/>
                <w:right w:val="none" w:sz="0" w:space="0" w:color="auto"/>
              </w:divBdr>
            </w:div>
            <w:div w:id="367146413">
              <w:marLeft w:val="0"/>
              <w:marRight w:val="0"/>
              <w:marTop w:val="0"/>
              <w:marBottom w:val="0"/>
              <w:divBdr>
                <w:top w:val="none" w:sz="0" w:space="0" w:color="auto"/>
                <w:left w:val="none" w:sz="0" w:space="0" w:color="auto"/>
                <w:bottom w:val="none" w:sz="0" w:space="0" w:color="auto"/>
                <w:right w:val="none" w:sz="0" w:space="0" w:color="auto"/>
              </w:divBdr>
            </w:div>
            <w:div w:id="367146415">
              <w:marLeft w:val="0"/>
              <w:marRight w:val="0"/>
              <w:marTop w:val="0"/>
              <w:marBottom w:val="0"/>
              <w:divBdr>
                <w:top w:val="none" w:sz="0" w:space="0" w:color="auto"/>
                <w:left w:val="none" w:sz="0" w:space="0" w:color="auto"/>
                <w:bottom w:val="none" w:sz="0" w:space="0" w:color="auto"/>
                <w:right w:val="none" w:sz="0" w:space="0" w:color="auto"/>
              </w:divBdr>
            </w:div>
            <w:div w:id="367146436">
              <w:marLeft w:val="0"/>
              <w:marRight w:val="0"/>
              <w:marTop w:val="0"/>
              <w:marBottom w:val="0"/>
              <w:divBdr>
                <w:top w:val="none" w:sz="0" w:space="0" w:color="auto"/>
                <w:left w:val="none" w:sz="0" w:space="0" w:color="auto"/>
                <w:bottom w:val="none" w:sz="0" w:space="0" w:color="auto"/>
                <w:right w:val="none" w:sz="0" w:space="0" w:color="auto"/>
              </w:divBdr>
            </w:div>
            <w:div w:id="367146438">
              <w:marLeft w:val="0"/>
              <w:marRight w:val="0"/>
              <w:marTop w:val="0"/>
              <w:marBottom w:val="0"/>
              <w:divBdr>
                <w:top w:val="none" w:sz="0" w:space="0" w:color="auto"/>
                <w:left w:val="none" w:sz="0" w:space="0" w:color="auto"/>
                <w:bottom w:val="none" w:sz="0" w:space="0" w:color="auto"/>
                <w:right w:val="none" w:sz="0" w:space="0" w:color="auto"/>
              </w:divBdr>
            </w:div>
            <w:div w:id="367146457">
              <w:marLeft w:val="0"/>
              <w:marRight w:val="0"/>
              <w:marTop w:val="0"/>
              <w:marBottom w:val="0"/>
              <w:divBdr>
                <w:top w:val="none" w:sz="0" w:space="0" w:color="auto"/>
                <w:left w:val="none" w:sz="0" w:space="0" w:color="auto"/>
                <w:bottom w:val="none" w:sz="0" w:space="0" w:color="auto"/>
                <w:right w:val="none" w:sz="0" w:space="0" w:color="auto"/>
              </w:divBdr>
            </w:div>
            <w:div w:id="367146459">
              <w:marLeft w:val="0"/>
              <w:marRight w:val="0"/>
              <w:marTop w:val="0"/>
              <w:marBottom w:val="0"/>
              <w:divBdr>
                <w:top w:val="none" w:sz="0" w:space="0" w:color="auto"/>
                <w:left w:val="none" w:sz="0" w:space="0" w:color="auto"/>
                <w:bottom w:val="none" w:sz="0" w:space="0" w:color="auto"/>
                <w:right w:val="none" w:sz="0" w:space="0" w:color="auto"/>
              </w:divBdr>
            </w:div>
            <w:div w:id="367146477">
              <w:marLeft w:val="0"/>
              <w:marRight w:val="0"/>
              <w:marTop w:val="0"/>
              <w:marBottom w:val="0"/>
              <w:divBdr>
                <w:top w:val="none" w:sz="0" w:space="0" w:color="auto"/>
                <w:left w:val="none" w:sz="0" w:space="0" w:color="auto"/>
                <w:bottom w:val="none" w:sz="0" w:space="0" w:color="auto"/>
                <w:right w:val="none" w:sz="0" w:space="0" w:color="auto"/>
              </w:divBdr>
            </w:div>
            <w:div w:id="367146491">
              <w:marLeft w:val="0"/>
              <w:marRight w:val="0"/>
              <w:marTop w:val="0"/>
              <w:marBottom w:val="0"/>
              <w:divBdr>
                <w:top w:val="none" w:sz="0" w:space="0" w:color="auto"/>
                <w:left w:val="none" w:sz="0" w:space="0" w:color="auto"/>
                <w:bottom w:val="none" w:sz="0" w:space="0" w:color="auto"/>
                <w:right w:val="none" w:sz="0" w:space="0" w:color="auto"/>
              </w:divBdr>
            </w:div>
            <w:div w:id="367146499">
              <w:marLeft w:val="0"/>
              <w:marRight w:val="0"/>
              <w:marTop w:val="0"/>
              <w:marBottom w:val="0"/>
              <w:divBdr>
                <w:top w:val="none" w:sz="0" w:space="0" w:color="auto"/>
                <w:left w:val="none" w:sz="0" w:space="0" w:color="auto"/>
                <w:bottom w:val="none" w:sz="0" w:space="0" w:color="auto"/>
                <w:right w:val="none" w:sz="0" w:space="0" w:color="auto"/>
              </w:divBdr>
            </w:div>
            <w:div w:id="367146502">
              <w:marLeft w:val="0"/>
              <w:marRight w:val="0"/>
              <w:marTop w:val="0"/>
              <w:marBottom w:val="0"/>
              <w:divBdr>
                <w:top w:val="none" w:sz="0" w:space="0" w:color="auto"/>
                <w:left w:val="none" w:sz="0" w:space="0" w:color="auto"/>
                <w:bottom w:val="none" w:sz="0" w:space="0" w:color="auto"/>
                <w:right w:val="none" w:sz="0" w:space="0" w:color="auto"/>
              </w:divBdr>
            </w:div>
            <w:div w:id="367146512">
              <w:marLeft w:val="0"/>
              <w:marRight w:val="0"/>
              <w:marTop w:val="0"/>
              <w:marBottom w:val="0"/>
              <w:divBdr>
                <w:top w:val="none" w:sz="0" w:space="0" w:color="auto"/>
                <w:left w:val="none" w:sz="0" w:space="0" w:color="auto"/>
                <w:bottom w:val="none" w:sz="0" w:space="0" w:color="auto"/>
                <w:right w:val="none" w:sz="0" w:space="0" w:color="auto"/>
              </w:divBdr>
            </w:div>
            <w:div w:id="367146518">
              <w:marLeft w:val="0"/>
              <w:marRight w:val="0"/>
              <w:marTop w:val="0"/>
              <w:marBottom w:val="0"/>
              <w:divBdr>
                <w:top w:val="none" w:sz="0" w:space="0" w:color="auto"/>
                <w:left w:val="none" w:sz="0" w:space="0" w:color="auto"/>
                <w:bottom w:val="none" w:sz="0" w:space="0" w:color="auto"/>
                <w:right w:val="none" w:sz="0" w:space="0" w:color="auto"/>
              </w:divBdr>
            </w:div>
            <w:div w:id="367146519">
              <w:marLeft w:val="0"/>
              <w:marRight w:val="0"/>
              <w:marTop w:val="0"/>
              <w:marBottom w:val="0"/>
              <w:divBdr>
                <w:top w:val="none" w:sz="0" w:space="0" w:color="auto"/>
                <w:left w:val="none" w:sz="0" w:space="0" w:color="auto"/>
                <w:bottom w:val="none" w:sz="0" w:space="0" w:color="auto"/>
                <w:right w:val="none" w:sz="0" w:space="0" w:color="auto"/>
              </w:divBdr>
            </w:div>
            <w:div w:id="367146545">
              <w:marLeft w:val="0"/>
              <w:marRight w:val="0"/>
              <w:marTop w:val="0"/>
              <w:marBottom w:val="0"/>
              <w:divBdr>
                <w:top w:val="none" w:sz="0" w:space="0" w:color="auto"/>
                <w:left w:val="none" w:sz="0" w:space="0" w:color="auto"/>
                <w:bottom w:val="none" w:sz="0" w:space="0" w:color="auto"/>
                <w:right w:val="none" w:sz="0" w:space="0" w:color="auto"/>
              </w:divBdr>
            </w:div>
            <w:div w:id="367146549">
              <w:marLeft w:val="0"/>
              <w:marRight w:val="0"/>
              <w:marTop w:val="0"/>
              <w:marBottom w:val="0"/>
              <w:divBdr>
                <w:top w:val="none" w:sz="0" w:space="0" w:color="auto"/>
                <w:left w:val="none" w:sz="0" w:space="0" w:color="auto"/>
                <w:bottom w:val="none" w:sz="0" w:space="0" w:color="auto"/>
                <w:right w:val="none" w:sz="0" w:space="0" w:color="auto"/>
              </w:divBdr>
            </w:div>
            <w:div w:id="367146551">
              <w:marLeft w:val="0"/>
              <w:marRight w:val="0"/>
              <w:marTop w:val="0"/>
              <w:marBottom w:val="0"/>
              <w:divBdr>
                <w:top w:val="none" w:sz="0" w:space="0" w:color="auto"/>
                <w:left w:val="none" w:sz="0" w:space="0" w:color="auto"/>
                <w:bottom w:val="none" w:sz="0" w:space="0" w:color="auto"/>
                <w:right w:val="none" w:sz="0" w:space="0" w:color="auto"/>
              </w:divBdr>
            </w:div>
            <w:div w:id="367146562">
              <w:marLeft w:val="0"/>
              <w:marRight w:val="0"/>
              <w:marTop w:val="0"/>
              <w:marBottom w:val="0"/>
              <w:divBdr>
                <w:top w:val="none" w:sz="0" w:space="0" w:color="auto"/>
                <w:left w:val="none" w:sz="0" w:space="0" w:color="auto"/>
                <w:bottom w:val="none" w:sz="0" w:space="0" w:color="auto"/>
                <w:right w:val="none" w:sz="0" w:space="0" w:color="auto"/>
              </w:divBdr>
            </w:div>
            <w:div w:id="367146574">
              <w:marLeft w:val="0"/>
              <w:marRight w:val="0"/>
              <w:marTop w:val="0"/>
              <w:marBottom w:val="0"/>
              <w:divBdr>
                <w:top w:val="none" w:sz="0" w:space="0" w:color="auto"/>
                <w:left w:val="none" w:sz="0" w:space="0" w:color="auto"/>
                <w:bottom w:val="none" w:sz="0" w:space="0" w:color="auto"/>
                <w:right w:val="none" w:sz="0" w:space="0" w:color="auto"/>
              </w:divBdr>
            </w:div>
            <w:div w:id="367146578">
              <w:marLeft w:val="0"/>
              <w:marRight w:val="0"/>
              <w:marTop w:val="0"/>
              <w:marBottom w:val="0"/>
              <w:divBdr>
                <w:top w:val="none" w:sz="0" w:space="0" w:color="auto"/>
                <w:left w:val="none" w:sz="0" w:space="0" w:color="auto"/>
                <w:bottom w:val="none" w:sz="0" w:space="0" w:color="auto"/>
                <w:right w:val="none" w:sz="0" w:space="0" w:color="auto"/>
              </w:divBdr>
            </w:div>
            <w:div w:id="367146580">
              <w:marLeft w:val="0"/>
              <w:marRight w:val="0"/>
              <w:marTop w:val="0"/>
              <w:marBottom w:val="0"/>
              <w:divBdr>
                <w:top w:val="none" w:sz="0" w:space="0" w:color="auto"/>
                <w:left w:val="none" w:sz="0" w:space="0" w:color="auto"/>
                <w:bottom w:val="none" w:sz="0" w:space="0" w:color="auto"/>
                <w:right w:val="none" w:sz="0" w:space="0" w:color="auto"/>
              </w:divBdr>
            </w:div>
            <w:div w:id="367146584">
              <w:marLeft w:val="0"/>
              <w:marRight w:val="0"/>
              <w:marTop w:val="0"/>
              <w:marBottom w:val="0"/>
              <w:divBdr>
                <w:top w:val="none" w:sz="0" w:space="0" w:color="auto"/>
                <w:left w:val="none" w:sz="0" w:space="0" w:color="auto"/>
                <w:bottom w:val="none" w:sz="0" w:space="0" w:color="auto"/>
                <w:right w:val="none" w:sz="0" w:space="0" w:color="auto"/>
              </w:divBdr>
            </w:div>
            <w:div w:id="367146586">
              <w:marLeft w:val="0"/>
              <w:marRight w:val="0"/>
              <w:marTop w:val="0"/>
              <w:marBottom w:val="0"/>
              <w:divBdr>
                <w:top w:val="none" w:sz="0" w:space="0" w:color="auto"/>
                <w:left w:val="none" w:sz="0" w:space="0" w:color="auto"/>
                <w:bottom w:val="none" w:sz="0" w:space="0" w:color="auto"/>
                <w:right w:val="none" w:sz="0" w:space="0" w:color="auto"/>
              </w:divBdr>
            </w:div>
            <w:div w:id="367146593">
              <w:marLeft w:val="0"/>
              <w:marRight w:val="0"/>
              <w:marTop w:val="0"/>
              <w:marBottom w:val="0"/>
              <w:divBdr>
                <w:top w:val="none" w:sz="0" w:space="0" w:color="auto"/>
                <w:left w:val="none" w:sz="0" w:space="0" w:color="auto"/>
                <w:bottom w:val="none" w:sz="0" w:space="0" w:color="auto"/>
                <w:right w:val="none" w:sz="0" w:space="0" w:color="auto"/>
              </w:divBdr>
            </w:div>
            <w:div w:id="367146604">
              <w:marLeft w:val="0"/>
              <w:marRight w:val="0"/>
              <w:marTop w:val="0"/>
              <w:marBottom w:val="0"/>
              <w:divBdr>
                <w:top w:val="none" w:sz="0" w:space="0" w:color="auto"/>
                <w:left w:val="none" w:sz="0" w:space="0" w:color="auto"/>
                <w:bottom w:val="none" w:sz="0" w:space="0" w:color="auto"/>
                <w:right w:val="none" w:sz="0" w:space="0" w:color="auto"/>
              </w:divBdr>
            </w:div>
            <w:div w:id="367146605">
              <w:marLeft w:val="0"/>
              <w:marRight w:val="0"/>
              <w:marTop w:val="0"/>
              <w:marBottom w:val="0"/>
              <w:divBdr>
                <w:top w:val="none" w:sz="0" w:space="0" w:color="auto"/>
                <w:left w:val="none" w:sz="0" w:space="0" w:color="auto"/>
                <w:bottom w:val="none" w:sz="0" w:space="0" w:color="auto"/>
                <w:right w:val="none" w:sz="0" w:space="0" w:color="auto"/>
              </w:divBdr>
            </w:div>
            <w:div w:id="367146635">
              <w:marLeft w:val="0"/>
              <w:marRight w:val="0"/>
              <w:marTop w:val="0"/>
              <w:marBottom w:val="0"/>
              <w:divBdr>
                <w:top w:val="none" w:sz="0" w:space="0" w:color="auto"/>
                <w:left w:val="none" w:sz="0" w:space="0" w:color="auto"/>
                <w:bottom w:val="none" w:sz="0" w:space="0" w:color="auto"/>
                <w:right w:val="none" w:sz="0" w:space="0" w:color="auto"/>
              </w:divBdr>
            </w:div>
            <w:div w:id="367146637">
              <w:marLeft w:val="0"/>
              <w:marRight w:val="0"/>
              <w:marTop w:val="0"/>
              <w:marBottom w:val="0"/>
              <w:divBdr>
                <w:top w:val="none" w:sz="0" w:space="0" w:color="auto"/>
                <w:left w:val="none" w:sz="0" w:space="0" w:color="auto"/>
                <w:bottom w:val="none" w:sz="0" w:space="0" w:color="auto"/>
                <w:right w:val="none" w:sz="0" w:space="0" w:color="auto"/>
              </w:divBdr>
            </w:div>
            <w:div w:id="367146640">
              <w:marLeft w:val="0"/>
              <w:marRight w:val="0"/>
              <w:marTop w:val="0"/>
              <w:marBottom w:val="0"/>
              <w:divBdr>
                <w:top w:val="none" w:sz="0" w:space="0" w:color="auto"/>
                <w:left w:val="none" w:sz="0" w:space="0" w:color="auto"/>
                <w:bottom w:val="none" w:sz="0" w:space="0" w:color="auto"/>
                <w:right w:val="none" w:sz="0" w:space="0" w:color="auto"/>
              </w:divBdr>
            </w:div>
            <w:div w:id="367146650">
              <w:marLeft w:val="0"/>
              <w:marRight w:val="0"/>
              <w:marTop w:val="0"/>
              <w:marBottom w:val="0"/>
              <w:divBdr>
                <w:top w:val="none" w:sz="0" w:space="0" w:color="auto"/>
                <w:left w:val="none" w:sz="0" w:space="0" w:color="auto"/>
                <w:bottom w:val="none" w:sz="0" w:space="0" w:color="auto"/>
                <w:right w:val="none" w:sz="0" w:space="0" w:color="auto"/>
              </w:divBdr>
            </w:div>
            <w:div w:id="367146659">
              <w:marLeft w:val="0"/>
              <w:marRight w:val="0"/>
              <w:marTop w:val="0"/>
              <w:marBottom w:val="0"/>
              <w:divBdr>
                <w:top w:val="none" w:sz="0" w:space="0" w:color="auto"/>
                <w:left w:val="none" w:sz="0" w:space="0" w:color="auto"/>
                <w:bottom w:val="none" w:sz="0" w:space="0" w:color="auto"/>
                <w:right w:val="none" w:sz="0" w:space="0" w:color="auto"/>
              </w:divBdr>
            </w:div>
            <w:div w:id="367146660">
              <w:marLeft w:val="0"/>
              <w:marRight w:val="0"/>
              <w:marTop w:val="0"/>
              <w:marBottom w:val="0"/>
              <w:divBdr>
                <w:top w:val="none" w:sz="0" w:space="0" w:color="auto"/>
                <w:left w:val="none" w:sz="0" w:space="0" w:color="auto"/>
                <w:bottom w:val="none" w:sz="0" w:space="0" w:color="auto"/>
                <w:right w:val="none" w:sz="0" w:space="0" w:color="auto"/>
              </w:divBdr>
            </w:div>
            <w:div w:id="367146667">
              <w:marLeft w:val="0"/>
              <w:marRight w:val="0"/>
              <w:marTop w:val="0"/>
              <w:marBottom w:val="0"/>
              <w:divBdr>
                <w:top w:val="none" w:sz="0" w:space="0" w:color="auto"/>
                <w:left w:val="none" w:sz="0" w:space="0" w:color="auto"/>
                <w:bottom w:val="none" w:sz="0" w:space="0" w:color="auto"/>
                <w:right w:val="none" w:sz="0" w:space="0" w:color="auto"/>
              </w:divBdr>
            </w:div>
            <w:div w:id="367146676">
              <w:marLeft w:val="0"/>
              <w:marRight w:val="0"/>
              <w:marTop w:val="0"/>
              <w:marBottom w:val="0"/>
              <w:divBdr>
                <w:top w:val="none" w:sz="0" w:space="0" w:color="auto"/>
                <w:left w:val="none" w:sz="0" w:space="0" w:color="auto"/>
                <w:bottom w:val="none" w:sz="0" w:space="0" w:color="auto"/>
                <w:right w:val="none" w:sz="0" w:space="0" w:color="auto"/>
              </w:divBdr>
            </w:div>
            <w:div w:id="367146680">
              <w:marLeft w:val="0"/>
              <w:marRight w:val="0"/>
              <w:marTop w:val="0"/>
              <w:marBottom w:val="0"/>
              <w:divBdr>
                <w:top w:val="none" w:sz="0" w:space="0" w:color="auto"/>
                <w:left w:val="none" w:sz="0" w:space="0" w:color="auto"/>
                <w:bottom w:val="none" w:sz="0" w:space="0" w:color="auto"/>
                <w:right w:val="none" w:sz="0" w:space="0" w:color="auto"/>
              </w:divBdr>
            </w:div>
            <w:div w:id="367146682">
              <w:marLeft w:val="0"/>
              <w:marRight w:val="0"/>
              <w:marTop w:val="0"/>
              <w:marBottom w:val="0"/>
              <w:divBdr>
                <w:top w:val="none" w:sz="0" w:space="0" w:color="auto"/>
                <w:left w:val="none" w:sz="0" w:space="0" w:color="auto"/>
                <w:bottom w:val="none" w:sz="0" w:space="0" w:color="auto"/>
                <w:right w:val="none" w:sz="0" w:space="0" w:color="auto"/>
              </w:divBdr>
            </w:div>
            <w:div w:id="367146707">
              <w:marLeft w:val="0"/>
              <w:marRight w:val="0"/>
              <w:marTop w:val="0"/>
              <w:marBottom w:val="0"/>
              <w:divBdr>
                <w:top w:val="none" w:sz="0" w:space="0" w:color="auto"/>
                <w:left w:val="none" w:sz="0" w:space="0" w:color="auto"/>
                <w:bottom w:val="none" w:sz="0" w:space="0" w:color="auto"/>
                <w:right w:val="none" w:sz="0" w:space="0" w:color="auto"/>
              </w:divBdr>
            </w:div>
            <w:div w:id="367146737">
              <w:marLeft w:val="0"/>
              <w:marRight w:val="0"/>
              <w:marTop w:val="0"/>
              <w:marBottom w:val="0"/>
              <w:divBdr>
                <w:top w:val="none" w:sz="0" w:space="0" w:color="auto"/>
                <w:left w:val="none" w:sz="0" w:space="0" w:color="auto"/>
                <w:bottom w:val="none" w:sz="0" w:space="0" w:color="auto"/>
                <w:right w:val="none" w:sz="0" w:space="0" w:color="auto"/>
              </w:divBdr>
            </w:div>
            <w:div w:id="367146738">
              <w:marLeft w:val="0"/>
              <w:marRight w:val="0"/>
              <w:marTop w:val="0"/>
              <w:marBottom w:val="0"/>
              <w:divBdr>
                <w:top w:val="none" w:sz="0" w:space="0" w:color="auto"/>
                <w:left w:val="none" w:sz="0" w:space="0" w:color="auto"/>
                <w:bottom w:val="none" w:sz="0" w:space="0" w:color="auto"/>
                <w:right w:val="none" w:sz="0" w:space="0" w:color="auto"/>
              </w:divBdr>
            </w:div>
            <w:div w:id="367146750">
              <w:marLeft w:val="0"/>
              <w:marRight w:val="0"/>
              <w:marTop w:val="0"/>
              <w:marBottom w:val="0"/>
              <w:divBdr>
                <w:top w:val="none" w:sz="0" w:space="0" w:color="auto"/>
                <w:left w:val="none" w:sz="0" w:space="0" w:color="auto"/>
                <w:bottom w:val="none" w:sz="0" w:space="0" w:color="auto"/>
                <w:right w:val="none" w:sz="0" w:space="0" w:color="auto"/>
              </w:divBdr>
            </w:div>
            <w:div w:id="367146759">
              <w:marLeft w:val="0"/>
              <w:marRight w:val="0"/>
              <w:marTop w:val="0"/>
              <w:marBottom w:val="0"/>
              <w:divBdr>
                <w:top w:val="none" w:sz="0" w:space="0" w:color="auto"/>
                <w:left w:val="none" w:sz="0" w:space="0" w:color="auto"/>
                <w:bottom w:val="none" w:sz="0" w:space="0" w:color="auto"/>
                <w:right w:val="none" w:sz="0" w:space="0" w:color="auto"/>
              </w:divBdr>
            </w:div>
            <w:div w:id="367146767">
              <w:marLeft w:val="0"/>
              <w:marRight w:val="0"/>
              <w:marTop w:val="0"/>
              <w:marBottom w:val="0"/>
              <w:divBdr>
                <w:top w:val="none" w:sz="0" w:space="0" w:color="auto"/>
                <w:left w:val="none" w:sz="0" w:space="0" w:color="auto"/>
                <w:bottom w:val="none" w:sz="0" w:space="0" w:color="auto"/>
                <w:right w:val="none" w:sz="0" w:space="0" w:color="auto"/>
              </w:divBdr>
            </w:div>
            <w:div w:id="367146781">
              <w:marLeft w:val="0"/>
              <w:marRight w:val="0"/>
              <w:marTop w:val="0"/>
              <w:marBottom w:val="0"/>
              <w:divBdr>
                <w:top w:val="none" w:sz="0" w:space="0" w:color="auto"/>
                <w:left w:val="none" w:sz="0" w:space="0" w:color="auto"/>
                <w:bottom w:val="none" w:sz="0" w:space="0" w:color="auto"/>
                <w:right w:val="none" w:sz="0" w:space="0" w:color="auto"/>
              </w:divBdr>
            </w:div>
            <w:div w:id="367146789">
              <w:marLeft w:val="0"/>
              <w:marRight w:val="0"/>
              <w:marTop w:val="0"/>
              <w:marBottom w:val="0"/>
              <w:divBdr>
                <w:top w:val="none" w:sz="0" w:space="0" w:color="auto"/>
                <w:left w:val="none" w:sz="0" w:space="0" w:color="auto"/>
                <w:bottom w:val="none" w:sz="0" w:space="0" w:color="auto"/>
                <w:right w:val="none" w:sz="0" w:space="0" w:color="auto"/>
              </w:divBdr>
            </w:div>
            <w:div w:id="367146794">
              <w:marLeft w:val="0"/>
              <w:marRight w:val="0"/>
              <w:marTop w:val="0"/>
              <w:marBottom w:val="0"/>
              <w:divBdr>
                <w:top w:val="none" w:sz="0" w:space="0" w:color="auto"/>
                <w:left w:val="none" w:sz="0" w:space="0" w:color="auto"/>
                <w:bottom w:val="none" w:sz="0" w:space="0" w:color="auto"/>
                <w:right w:val="none" w:sz="0" w:space="0" w:color="auto"/>
              </w:divBdr>
            </w:div>
            <w:div w:id="367146797">
              <w:marLeft w:val="0"/>
              <w:marRight w:val="0"/>
              <w:marTop w:val="0"/>
              <w:marBottom w:val="0"/>
              <w:divBdr>
                <w:top w:val="none" w:sz="0" w:space="0" w:color="auto"/>
                <w:left w:val="none" w:sz="0" w:space="0" w:color="auto"/>
                <w:bottom w:val="none" w:sz="0" w:space="0" w:color="auto"/>
                <w:right w:val="none" w:sz="0" w:space="0" w:color="auto"/>
              </w:divBdr>
            </w:div>
            <w:div w:id="367146800">
              <w:marLeft w:val="0"/>
              <w:marRight w:val="0"/>
              <w:marTop w:val="0"/>
              <w:marBottom w:val="0"/>
              <w:divBdr>
                <w:top w:val="none" w:sz="0" w:space="0" w:color="auto"/>
                <w:left w:val="none" w:sz="0" w:space="0" w:color="auto"/>
                <w:bottom w:val="none" w:sz="0" w:space="0" w:color="auto"/>
                <w:right w:val="none" w:sz="0" w:space="0" w:color="auto"/>
              </w:divBdr>
            </w:div>
            <w:div w:id="367146815">
              <w:marLeft w:val="0"/>
              <w:marRight w:val="0"/>
              <w:marTop w:val="0"/>
              <w:marBottom w:val="0"/>
              <w:divBdr>
                <w:top w:val="none" w:sz="0" w:space="0" w:color="auto"/>
                <w:left w:val="none" w:sz="0" w:space="0" w:color="auto"/>
                <w:bottom w:val="none" w:sz="0" w:space="0" w:color="auto"/>
                <w:right w:val="none" w:sz="0" w:space="0" w:color="auto"/>
              </w:divBdr>
            </w:div>
            <w:div w:id="367146825">
              <w:marLeft w:val="0"/>
              <w:marRight w:val="0"/>
              <w:marTop w:val="0"/>
              <w:marBottom w:val="0"/>
              <w:divBdr>
                <w:top w:val="none" w:sz="0" w:space="0" w:color="auto"/>
                <w:left w:val="none" w:sz="0" w:space="0" w:color="auto"/>
                <w:bottom w:val="none" w:sz="0" w:space="0" w:color="auto"/>
                <w:right w:val="none" w:sz="0" w:space="0" w:color="auto"/>
              </w:divBdr>
            </w:div>
            <w:div w:id="367146834">
              <w:marLeft w:val="0"/>
              <w:marRight w:val="0"/>
              <w:marTop w:val="0"/>
              <w:marBottom w:val="0"/>
              <w:divBdr>
                <w:top w:val="none" w:sz="0" w:space="0" w:color="auto"/>
                <w:left w:val="none" w:sz="0" w:space="0" w:color="auto"/>
                <w:bottom w:val="none" w:sz="0" w:space="0" w:color="auto"/>
                <w:right w:val="none" w:sz="0" w:space="0" w:color="auto"/>
              </w:divBdr>
            </w:div>
            <w:div w:id="367146844">
              <w:marLeft w:val="0"/>
              <w:marRight w:val="0"/>
              <w:marTop w:val="0"/>
              <w:marBottom w:val="0"/>
              <w:divBdr>
                <w:top w:val="none" w:sz="0" w:space="0" w:color="auto"/>
                <w:left w:val="none" w:sz="0" w:space="0" w:color="auto"/>
                <w:bottom w:val="none" w:sz="0" w:space="0" w:color="auto"/>
                <w:right w:val="none" w:sz="0" w:space="0" w:color="auto"/>
              </w:divBdr>
            </w:div>
            <w:div w:id="367146845">
              <w:marLeft w:val="0"/>
              <w:marRight w:val="0"/>
              <w:marTop w:val="0"/>
              <w:marBottom w:val="0"/>
              <w:divBdr>
                <w:top w:val="none" w:sz="0" w:space="0" w:color="auto"/>
                <w:left w:val="none" w:sz="0" w:space="0" w:color="auto"/>
                <w:bottom w:val="none" w:sz="0" w:space="0" w:color="auto"/>
                <w:right w:val="none" w:sz="0" w:space="0" w:color="auto"/>
              </w:divBdr>
            </w:div>
            <w:div w:id="367146847">
              <w:marLeft w:val="0"/>
              <w:marRight w:val="0"/>
              <w:marTop w:val="0"/>
              <w:marBottom w:val="0"/>
              <w:divBdr>
                <w:top w:val="none" w:sz="0" w:space="0" w:color="auto"/>
                <w:left w:val="none" w:sz="0" w:space="0" w:color="auto"/>
                <w:bottom w:val="none" w:sz="0" w:space="0" w:color="auto"/>
                <w:right w:val="none" w:sz="0" w:space="0" w:color="auto"/>
              </w:divBdr>
            </w:div>
            <w:div w:id="367146850">
              <w:marLeft w:val="0"/>
              <w:marRight w:val="0"/>
              <w:marTop w:val="0"/>
              <w:marBottom w:val="0"/>
              <w:divBdr>
                <w:top w:val="none" w:sz="0" w:space="0" w:color="auto"/>
                <w:left w:val="none" w:sz="0" w:space="0" w:color="auto"/>
                <w:bottom w:val="none" w:sz="0" w:space="0" w:color="auto"/>
                <w:right w:val="none" w:sz="0" w:space="0" w:color="auto"/>
              </w:divBdr>
            </w:div>
            <w:div w:id="367146856">
              <w:marLeft w:val="0"/>
              <w:marRight w:val="0"/>
              <w:marTop w:val="0"/>
              <w:marBottom w:val="0"/>
              <w:divBdr>
                <w:top w:val="none" w:sz="0" w:space="0" w:color="auto"/>
                <w:left w:val="none" w:sz="0" w:space="0" w:color="auto"/>
                <w:bottom w:val="none" w:sz="0" w:space="0" w:color="auto"/>
                <w:right w:val="none" w:sz="0" w:space="0" w:color="auto"/>
              </w:divBdr>
            </w:div>
            <w:div w:id="367146858">
              <w:marLeft w:val="0"/>
              <w:marRight w:val="0"/>
              <w:marTop w:val="0"/>
              <w:marBottom w:val="0"/>
              <w:divBdr>
                <w:top w:val="none" w:sz="0" w:space="0" w:color="auto"/>
                <w:left w:val="none" w:sz="0" w:space="0" w:color="auto"/>
                <w:bottom w:val="none" w:sz="0" w:space="0" w:color="auto"/>
                <w:right w:val="none" w:sz="0" w:space="0" w:color="auto"/>
              </w:divBdr>
            </w:div>
            <w:div w:id="367146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7146291">
      <w:marLeft w:val="0"/>
      <w:marRight w:val="0"/>
      <w:marTop w:val="0"/>
      <w:marBottom w:val="0"/>
      <w:divBdr>
        <w:top w:val="none" w:sz="0" w:space="0" w:color="auto"/>
        <w:left w:val="none" w:sz="0" w:space="0" w:color="auto"/>
        <w:bottom w:val="none" w:sz="0" w:space="0" w:color="auto"/>
        <w:right w:val="none" w:sz="0" w:space="0" w:color="auto"/>
      </w:divBdr>
      <w:divsChild>
        <w:div w:id="367146005">
          <w:marLeft w:val="0"/>
          <w:marRight w:val="0"/>
          <w:marTop w:val="0"/>
          <w:marBottom w:val="0"/>
          <w:divBdr>
            <w:top w:val="none" w:sz="0" w:space="0" w:color="auto"/>
            <w:left w:val="none" w:sz="0" w:space="0" w:color="auto"/>
            <w:bottom w:val="none" w:sz="0" w:space="0" w:color="auto"/>
            <w:right w:val="none" w:sz="0" w:space="0" w:color="auto"/>
          </w:divBdr>
        </w:div>
        <w:div w:id="367146042">
          <w:marLeft w:val="0"/>
          <w:marRight w:val="0"/>
          <w:marTop w:val="0"/>
          <w:marBottom w:val="0"/>
          <w:divBdr>
            <w:top w:val="none" w:sz="0" w:space="0" w:color="auto"/>
            <w:left w:val="none" w:sz="0" w:space="0" w:color="auto"/>
            <w:bottom w:val="none" w:sz="0" w:space="0" w:color="auto"/>
            <w:right w:val="none" w:sz="0" w:space="0" w:color="auto"/>
          </w:divBdr>
        </w:div>
        <w:div w:id="367146347">
          <w:marLeft w:val="0"/>
          <w:marRight w:val="0"/>
          <w:marTop w:val="0"/>
          <w:marBottom w:val="0"/>
          <w:divBdr>
            <w:top w:val="none" w:sz="0" w:space="0" w:color="auto"/>
            <w:left w:val="none" w:sz="0" w:space="0" w:color="auto"/>
            <w:bottom w:val="none" w:sz="0" w:space="0" w:color="auto"/>
            <w:right w:val="none" w:sz="0" w:space="0" w:color="auto"/>
          </w:divBdr>
        </w:div>
        <w:div w:id="367146372">
          <w:marLeft w:val="0"/>
          <w:marRight w:val="0"/>
          <w:marTop w:val="0"/>
          <w:marBottom w:val="0"/>
          <w:divBdr>
            <w:top w:val="none" w:sz="0" w:space="0" w:color="auto"/>
            <w:left w:val="none" w:sz="0" w:space="0" w:color="auto"/>
            <w:bottom w:val="none" w:sz="0" w:space="0" w:color="auto"/>
            <w:right w:val="none" w:sz="0" w:space="0" w:color="auto"/>
          </w:divBdr>
        </w:div>
        <w:div w:id="367146448">
          <w:marLeft w:val="0"/>
          <w:marRight w:val="0"/>
          <w:marTop w:val="0"/>
          <w:marBottom w:val="0"/>
          <w:divBdr>
            <w:top w:val="none" w:sz="0" w:space="0" w:color="auto"/>
            <w:left w:val="none" w:sz="0" w:space="0" w:color="auto"/>
            <w:bottom w:val="none" w:sz="0" w:space="0" w:color="auto"/>
            <w:right w:val="none" w:sz="0" w:space="0" w:color="auto"/>
          </w:divBdr>
        </w:div>
        <w:div w:id="367146543">
          <w:marLeft w:val="0"/>
          <w:marRight w:val="0"/>
          <w:marTop w:val="0"/>
          <w:marBottom w:val="0"/>
          <w:divBdr>
            <w:top w:val="none" w:sz="0" w:space="0" w:color="auto"/>
            <w:left w:val="none" w:sz="0" w:space="0" w:color="auto"/>
            <w:bottom w:val="none" w:sz="0" w:space="0" w:color="auto"/>
            <w:right w:val="none" w:sz="0" w:space="0" w:color="auto"/>
          </w:divBdr>
        </w:div>
        <w:div w:id="367146573">
          <w:marLeft w:val="0"/>
          <w:marRight w:val="0"/>
          <w:marTop w:val="0"/>
          <w:marBottom w:val="0"/>
          <w:divBdr>
            <w:top w:val="none" w:sz="0" w:space="0" w:color="auto"/>
            <w:left w:val="none" w:sz="0" w:space="0" w:color="auto"/>
            <w:bottom w:val="none" w:sz="0" w:space="0" w:color="auto"/>
            <w:right w:val="none" w:sz="0" w:space="0" w:color="auto"/>
          </w:divBdr>
        </w:div>
      </w:divsChild>
    </w:div>
    <w:div w:id="367146304">
      <w:marLeft w:val="0"/>
      <w:marRight w:val="0"/>
      <w:marTop w:val="0"/>
      <w:marBottom w:val="0"/>
      <w:divBdr>
        <w:top w:val="none" w:sz="0" w:space="0" w:color="auto"/>
        <w:left w:val="none" w:sz="0" w:space="0" w:color="auto"/>
        <w:bottom w:val="none" w:sz="0" w:space="0" w:color="auto"/>
        <w:right w:val="none" w:sz="0" w:space="0" w:color="auto"/>
      </w:divBdr>
      <w:divsChild>
        <w:div w:id="367146324">
          <w:marLeft w:val="0"/>
          <w:marRight w:val="0"/>
          <w:marTop w:val="0"/>
          <w:marBottom w:val="0"/>
          <w:divBdr>
            <w:top w:val="none" w:sz="0" w:space="0" w:color="auto"/>
            <w:left w:val="none" w:sz="0" w:space="0" w:color="auto"/>
            <w:bottom w:val="none" w:sz="0" w:space="0" w:color="auto"/>
            <w:right w:val="none" w:sz="0" w:space="0" w:color="auto"/>
          </w:divBdr>
        </w:div>
        <w:div w:id="367146353">
          <w:marLeft w:val="0"/>
          <w:marRight w:val="0"/>
          <w:marTop w:val="0"/>
          <w:marBottom w:val="0"/>
          <w:divBdr>
            <w:top w:val="none" w:sz="0" w:space="0" w:color="auto"/>
            <w:left w:val="none" w:sz="0" w:space="0" w:color="auto"/>
            <w:bottom w:val="none" w:sz="0" w:space="0" w:color="auto"/>
            <w:right w:val="none" w:sz="0" w:space="0" w:color="auto"/>
          </w:divBdr>
        </w:div>
      </w:divsChild>
    </w:div>
    <w:div w:id="367146308">
      <w:marLeft w:val="0"/>
      <w:marRight w:val="0"/>
      <w:marTop w:val="0"/>
      <w:marBottom w:val="0"/>
      <w:divBdr>
        <w:top w:val="none" w:sz="0" w:space="0" w:color="auto"/>
        <w:left w:val="none" w:sz="0" w:space="0" w:color="auto"/>
        <w:bottom w:val="none" w:sz="0" w:space="0" w:color="auto"/>
        <w:right w:val="none" w:sz="0" w:space="0" w:color="auto"/>
      </w:divBdr>
      <w:divsChild>
        <w:div w:id="367146334">
          <w:marLeft w:val="0"/>
          <w:marRight w:val="0"/>
          <w:marTop w:val="0"/>
          <w:marBottom w:val="0"/>
          <w:divBdr>
            <w:top w:val="none" w:sz="0" w:space="0" w:color="auto"/>
            <w:left w:val="none" w:sz="0" w:space="0" w:color="auto"/>
            <w:bottom w:val="none" w:sz="0" w:space="0" w:color="auto"/>
            <w:right w:val="none" w:sz="0" w:space="0" w:color="auto"/>
          </w:divBdr>
        </w:div>
        <w:div w:id="367146366">
          <w:marLeft w:val="0"/>
          <w:marRight w:val="0"/>
          <w:marTop w:val="0"/>
          <w:marBottom w:val="0"/>
          <w:divBdr>
            <w:top w:val="none" w:sz="0" w:space="0" w:color="auto"/>
            <w:left w:val="none" w:sz="0" w:space="0" w:color="auto"/>
            <w:bottom w:val="none" w:sz="0" w:space="0" w:color="auto"/>
            <w:right w:val="none" w:sz="0" w:space="0" w:color="auto"/>
          </w:divBdr>
        </w:div>
        <w:div w:id="367146394">
          <w:marLeft w:val="0"/>
          <w:marRight w:val="0"/>
          <w:marTop w:val="0"/>
          <w:marBottom w:val="0"/>
          <w:divBdr>
            <w:top w:val="none" w:sz="0" w:space="0" w:color="auto"/>
            <w:left w:val="none" w:sz="0" w:space="0" w:color="auto"/>
            <w:bottom w:val="none" w:sz="0" w:space="0" w:color="auto"/>
            <w:right w:val="none" w:sz="0" w:space="0" w:color="auto"/>
          </w:divBdr>
        </w:div>
        <w:div w:id="367146434">
          <w:marLeft w:val="0"/>
          <w:marRight w:val="0"/>
          <w:marTop w:val="0"/>
          <w:marBottom w:val="0"/>
          <w:divBdr>
            <w:top w:val="none" w:sz="0" w:space="0" w:color="auto"/>
            <w:left w:val="none" w:sz="0" w:space="0" w:color="auto"/>
            <w:bottom w:val="none" w:sz="0" w:space="0" w:color="auto"/>
            <w:right w:val="none" w:sz="0" w:space="0" w:color="auto"/>
          </w:divBdr>
        </w:div>
        <w:div w:id="367146811">
          <w:marLeft w:val="0"/>
          <w:marRight w:val="0"/>
          <w:marTop w:val="0"/>
          <w:marBottom w:val="0"/>
          <w:divBdr>
            <w:top w:val="none" w:sz="0" w:space="0" w:color="auto"/>
            <w:left w:val="none" w:sz="0" w:space="0" w:color="auto"/>
            <w:bottom w:val="none" w:sz="0" w:space="0" w:color="auto"/>
            <w:right w:val="none" w:sz="0" w:space="0" w:color="auto"/>
          </w:divBdr>
        </w:div>
      </w:divsChild>
    </w:div>
    <w:div w:id="367146319">
      <w:marLeft w:val="0"/>
      <w:marRight w:val="0"/>
      <w:marTop w:val="0"/>
      <w:marBottom w:val="0"/>
      <w:divBdr>
        <w:top w:val="none" w:sz="0" w:space="0" w:color="auto"/>
        <w:left w:val="none" w:sz="0" w:space="0" w:color="auto"/>
        <w:bottom w:val="none" w:sz="0" w:space="0" w:color="auto"/>
        <w:right w:val="none" w:sz="0" w:space="0" w:color="auto"/>
      </w:divBdr>
      <w:divsChild>
        <w:div w:id="367146246">
          <w:marLeft w:val="0"/>
          <w:marRight w:val="0"/>
          <w:marTop w:val="0"/>
          <w:marBottom w:val="0"/>
          <w:divBdr>
            <w:top w:val="none" w:sz="0" w:space="0" w:color="auto"/>
            <w:left w:val="none" w:sz="0" w:space="0" w:color="auto"/>
            <w:bottom w:val="none" w:sz="0" w:space="0" w:color="auto"/>
            <w:right w:val="none" w:sz="0" w:space="0" w:color="auto"/>
          </w:divBdr>
        </w:div>
        <w:div w:id="367146270">
          <w:marLeft w:val="0"/>
          <w:marRight w:val="0"/>
          <w:marTop w:val="0"/>
          <w:marBottom w:val="0"/>
          <w:divBdr>
            <w:top w:val="none" w:sz="0" w:space="0" w:color="auto"/>
            <w:left w:val="none" w:sz="0" w:space="0" w:color="auto"/>
            <w:bottom w:val="none" w:sz="0" w:space="0" w:color="auto"/>
            <w:right w:val="none" w:sz="0" w:space="0" w:color="auto"/>
          </w:divBdr>
        </w:div>
        <w:div w:id="367146354">
          <w:marLeft w:val="0"/>
          <w:marRight w:val="0"/>
          <w:marTop w:val="0"/>
          <w:marBottom w:val="0"/>
          <w:divBdr>
            <w:top w:val="none" w:sz="0" w:space="0" w:color="auto"/>
            <w:left w:val="none" w:sz="0" w:space="0" w:color="auto"/>
            <w:bottom w:val="none" w:sz="0" w:space="0" w:color="auto"/>
            <w:right w:val="none" w:sz="0" w:space="0" w:color="auto"/>
          </w:divBdr>
        </w:div>
        <w:div w:id="367146510">
          <w:marLeft w:val="0"/>
          <w:marRight w:val="0"/>
          <w:marTop w:val="0"/>
          <w:marBottom w:val="0"/>
          <w:divBdr>
            <w:top w:val="none" w:sz="0" w:space="0" w:color="auto"/>
            <w:left w:val="none" w:sz="0" w:space="0" w:color="auto"/>
            <w:bottom w:val="none" w:sz="0" w:space="0" w:color="auto"/>
            <w:right w:val="none" w:sz="0" w:space="0" w:color="auto"/>
          </w:divBdr>
        </w:div>
        <w:div w:id="367146528">
          <w:marLeft w:val="0"/>
          <w:marRight w:val="0"/>
          <w:marTop w:val="0"/>
          <w:marBottom w:val="0"/>
          <w:divBdr>
            <w:top w:val="none" w:sz="0" w:space="0" w:color="auto"/>
            <w:left w:val="none" w:sz="0" w:space="0" w:color="auto"/>
            <w:bottom w:val="none" w:sz="0" w:space="0" w:color="auto"/>
            <w:right w:val="none" w:sz="0" w:space="0" w:color="auto"/>
          </w:divBdr>
        </w:div>
        <w:div w:id="367146618">
          <w:marLeft w:val="0"/>
          <w:marRight w:val="0"/>
          <w:marTop w:val="0"/>
          <w:marBottom w:val="0"/>
          <w:divBdr>
            <w:top w:val="none" w:sz="0" w:space="0" w:color="auto"/>
            <w:left w:val="none" w:sz="0" w:space="0" w:color="auto"/>
            <w:bottom w:val="none" w:sz="0" w:space="0" w:color="auto"/>
            <w:right w:val="none" w:sz="0" w:space="0" w:color="auto"/>
          </w:divBdr>
        </w:div>
        <w:div w:id="367146754">
          <w:marLeft w:val="0"/>
          <w:marRight w:val="0"/>
          <w:marTop w:val="0"/>
          <w:marBottom w:val="0"/>
          <w:divBdr>
            <w:top w:val="none" w:sz="0" w:space="0" w:color="auto"/>
            <w:left w:val="none" w:sz="0" w:space="0" w:color="auto"/>
            <w:bottom w:val="none" w:sz="0" w:space="0" w:color="auto"/>
            <w:right w:val="none" w:sz="0" w:space="0" w:color="auto"/>
          </w:divBdr>
        </w:div>
        <w:div w:id="367146802">
          <w:marLeft w:val="0"/>
          <w:marRight w:val="0"/>
          <w:marTop w:val="0"/>
          <w:marBottom w:val="0"/>
          <w:divBdr>
            <w:top w:val="none" w:sz="0" w:space="0" w:color="auto"/>
            <w:left w:val="none" w:sz="0" w:space="0" w:color="auto"/>
            <w:bottom w:val="none" w:sz="0" w:space="0" w:color="auto"/>
            <w:right w:val="none" w:sz="0" w:space="0" w:color="auto"/>
          </w:divBdr>
        </w:div>
        <w:div w:id="367146808">
          <w:marLeft w:val="0"/>
          <w:marRight w:val="0"/>
          <w:marTop w:val="0"/>
          <w:marBottom w:val="0"/>
          <w:divBdr>
            <w:top w:val="none" w:sz="0" w:space="0" w:color="auto"/>
            <w:left w:val="none" w:sz="0" w:space="0" w:color="auto"/>
            <w:bottom w:val="none" w:sz="0" w:space="0" w:color="auto"/>
            <w:right w:val="none" w:sz="0" w:space="0" w:color="auto"/>
          </w:divBdr>
        </w:div>
        <w:div w:id="367146823">
          <w:marLeft w:val="0"/>
          <w:marRight w:val="0"/>
          <w:marTop w:val="0"/>
          <w:marBottom w:val="0"/>
          <w:divBdr>
            <w:top w:val="none" w:sz="0" w:space="0" w:color="auto"/>
            <w:left w:val="none" w:sz="0" w:space="0" w:color="auto"/>
            <w:bottom w:val="none" w:sz="0" w:space="0" w:color="auto"/>
            <w:right w:val="none" w:sz="0" w:space="0" w:color="auto"/>
          </w:divBdr>
        </w:div>
        <w:div w:id="367146859">
          <w:marLeft w:val="0"/>
          <w:marRight w:val="0"/>
          <w:marTop w:val="0"/>
          <w:marBottom w:val="0"/>
          <w:divBdr>
            <w:top w:val="none" w:sz="0" w:space="0" w:color="auto"/>
            <w:left w:val="none" w:sz="0" w:space="0" w:color="auto"/>
            <w:bottom w:val="none" w:sz="0" w:space="0" w:color="auto"/>
            <w:right w:val="none" w:sz="0" w:space="0" w:color="auto"/>
          </w:divBdr>
        </w:div>
      </w:divsChild>
    </w:div>
    <w:div w:id="367146350">
      <w:marLeft w:val="0"/>
      <w:marRight w:val="0"/>
      <w:marTop w:val="0"/>
      <w:marBottom w:val="0"/>
      <w:divBdr>
        <w:top w:val="none" w:sz="0" w:space="0" w:color="auto"/>
        <w:left w:val="none" w:sz="0" w:space="0" w:color="auto"/>
        <w:bottom w:val="none" w:sz="0" w:space="0" w:color="auto"/>
        <w:right w:val="none" w:sz="0" w:space="0" w:color="auto"/>
      </w:divBdr>
      <w:divsChild>
        <w:div w:id="367146262">
          <w:marLeft w:val="0"/>
          <w:marRight w:val="0"/>
          <w:marTop w:val="0"/>
          <w:marBottom w:val="0"/>
          <w:divBdr>
            <w:top w:val="none" w:sz="0" w:space="0" w:color="auto"/>
            <w:left w:val="none" w:sz="0" w:space="0" w:color="auto"/>
            <w:bottom w:val="none" w:sz="0" w:space="0" w:color="auto"/>
            <w:right w:val="none" w:sz="0" w:space="0" w:color="auto"/>
          </w:divBdr>
        </w:div>
        <w:div w:id="367146423">
          <w:marLeft w:val="0"/>
          <w:marRight w:val="0"/>
          <w:marTop w:val="0"/>
          <w:marBottom w:val="0"/>
          <w:divBdr>
            <w:top w:val="none" w:sz="0" w:space="0" w:color="auto"/>
            <w:left w:val="none" w:sz="0" w:space="0" w:color="auto"/>
            <w:bottom w:val="none" w:sz="0" w:space="0" w:color="auto"/>
            <w:right w:val="none" w:sz="0" w:space="0" w:color="auto"/>
          </w:divBdr>
        </w:div>
      </w:divsChild>
    </w:div>
    <w:div w:id="367146356">
      <w:marLeft w:val="0"/>
      <w:marRight w:val="0"/>
      <w:marTop w:val="0"/>
      <w:marBottom w:val="0"/>
      <w:divBdr>
        <w:top w:val="none" w:sz="0" w:space="0" w:color="auto"/>
        <w:left w:val="none" w:sz="0" w:space="0" w:color="auto"/>
        <w:bottom w:val="none" w:sz="0" w:space="0" w:color="auto"/>
        <w:right w:val="none" w:sz="0" w:space="0" w:color="auto"/>
      </w:divBdr>
      <w:divsChild>
        <w:div w:id="367146006">
          <w:marLeft w:val="0"/>
          <w:marRight w:val="0"/>
          <w:marTop w:val="0"/>
          <w:marBottom w:val="0"/>
          <w:divBdr>
            <w:top w:val="none" w:sz="0" w:space="0" w:color="auto"/>
            <w:left w:val="none" w:sz="0" w:space="0" w:color="auto"/>
            <w:bottom w:val="none" w:sz="0" w:space="0" w:color="auto"/>
            <w:right w:val="none" w:sz="0" w:space="0" w:color="auto"/>
          </w:divBdr>
        </w:div>
        <w:div w:id="367146033">
          <w:marLeft w:val="0"/>
          <w:marRight w:val="0"/>
          <w:marTop w:val="0"/>
          <w:marBottom w:val="0"/>
          <w:divBdr>
            <w:top w:val="none" w:sz="0" w:space="0" w:color="auto"/>
            <w:left w:val="none" w:sz="0" w:space="0" w:color="auto"/>
            <w:bottom w:val="none" w:sz="0" w:space="0" w:color="auto"/>
            <w:right w:val="none" w:sz="0" w:space="0" w:color="auto"/>
          </w:divBdr>
        </w:div>
        <w:div w:id="367146043">
          <w:marLeft w:val="0"/>
          <w:marRight w:val="0"/>
          <w:marTop w:val="0"/>
          <w:marBottom w:val="0"/>
          <w:divBdr>
            <w:top w:val="none" w:sz="0" w:space="0" w:color="auto"/>
            <w:left w:val="none" w:sz="0" w:space="0" w:color="auto"/>
            <w:bottom w:val="none" w:sz="0" w:space="0" w:color="auto"/>
            <w:right w:val="none" w:sz="0" w:space="0" w:color="auto"/>
          </w:divBdr>
        </w:div>
        <w:div w:id="367146231">
          <w:marLeft w:val="0"/>
          <w:marRight w:val="0"/>
          <w:marTop w:val="0"/>
          <w:marBottom w:val="0"/>
          <w:divBdr>
            <w:top w:val="none" w:sz="0" w:space="0" w:color="auto"/>
            <w:left w:val="none" w:sz="0" w:space="0" w:color="auto"/>
            <w:bottom w:val="none" w:sz="0" w:space="0" w:color="auto"/>
            <w:right w:val="none" w:sz="0" w:space="0" w:color="auto"/>
          </w:divBdr>
        </w:div>
        <w:div w:id="367146276">
          <w:marLeft w:val="0"/>
          <w:marRight w:val="0"/>
          <w:marTop w:val="0"/>
          <w:marBottom w:val="0"/>
          <w:divBdr>
            <w:top w:val="none" w:sz="0" w:space="0" w:color="auto"/>
            <w:left w:val="none" w:sz="0" w:space="0" w:color="auto"/>
            <w:bottom w:val="none" w:sz="0" w:space="0" w:color="auto"/>
            <w:right w:val="none" w:sz="0" w:space="0" w:color="auto"/>
          </w:divBdr>
        </w:div>
        <w:div w:id="367146639">
          <w:marLeft w:val="0"/>
          <w:marRight w:val="0"/>
          <w:marTop w:val="0"/>
          <w:marBottom w:val="0"/>
          <w:divBdr>
            <w:top w:val="none" w:sz="0" w:space="0" w:color="auto"/>
            <w:left w:val="none" w:sz="0" w:space="0" w:color="auto"/>
            <w:bottom w:val="none" w:sz="0" w:space="0" w:color="auto"/>
            <w:right w:val="none" w:sz="0" w:space="0" w:color="auto"/>
          </w:divBdr>
        </w:div>
        <w:div w:id="367146642">
          <w:marLeft w:val="0"/>
          <w:marRight w:val="0"/>
          <w:marTop w:val="0"/>
          <w:marBottom w:val="0"/>
          <w:divBdr>
            <w:top w:val="none" w:sz="0" w:space="0" w:color="auto"/>
            <w:left w:val="none" w:sz="0" w:space="0" w:color="auto"/>
            <w:bottom w:val="none" w:sz="0" w:space="0" w:color="auto"/>
            <w:right w:val="none" w:sz="0" w:space="0" w:color="auto"/>
          </w:divBdr>
        </w:div>
      </w:divsChild>
    </w:div>
    <w:div w:id="367146374">
      <w:marLeft w:val="0"/>
      <w:marRight w:val="0"/>
      <w:marTop w:val="0"/>
      <w:marBottom w:val="0"/>
      <w:divBdr>
        <w:top w:val="none" w:sz="0" w:space="0" w:color="auto"/>
        <w:left w:val="none" w:sz="0" w:space="0" w:color="auto"/>
        <w:bottom w:val="none" w:sz="0" w:space="0" w:color="auto"/>
        <w:right w:val="none" w:sz="0" w:space="0" w:color="auto"/>
      </w:divBdr>
      <w:divsChild>
        <w:div w:id="367145996">
          <w:marLeft w:val="0"/>
          <w:marRight w:val="0"/>
          <w:marTop w:val="0"/>
          <w:marBottom w:val="0"/>
          <w:divBdr>
            <w:top w:val="none" w:sz="0" w:space="0" w:color="auto"/>
            <w:left w:val="none" w:sz="0" w:space="0" w:color="auto"/>
            <w:bottom w:val="none" w:sz="0" w:space="0" w:color="auto"/>
            <w:right w:val="none" w:sz="0" w:space="0" w:color="auto"/>
          </w:divBdr>
        </w:div>
        <w:div w:id="367146159">
          <w:marLeft w:val="0"/>
          <w:marRight w:val="0"/>
          <w:marTop w:val="0"/>
          <w:marBottom w:val="0"/>
          <w:divBdr>
            <w:top w:val="none" w:sz="0" w:space="0" w:color="auto"/>
            <w:left w:val="none" w:sz="0" w:space="0" w:color="auto"/>
            <w:bottom w:val="none" w:sz="0" w:space="0" w:color="auto"/>
            <w:right w:val="none" w:sz="0" w:space="0" w:color="auto"/>
          </w:divBdr>
        </w:div>
        <w:div w:id="367146433">
          <w:marLeft w:val="0"/>
          <w:marRight w:val="0"/>
          <w:marTop w:val="0"/>
          <w:marBottom w:val="0"/>
          <w:divBdr>
            <w:top w:val="none" w:sz="0" w:space="0" w:color="auto"/>
            <w:left w:val="none" w:sz="0" w:space="0" w:color="auto"/>
            <w:bottom w:val="none" w:sz="0" w:space="0" w:color="auto"/>
            <w:right w:val="none" w:sz="0" w:space="0" w:color="auto"/>
          </w:divBdr>
        </w:div>
        <w:div w:id="367146456">
          <w:marLeft w:val="0"/>
          <w:marRight w:val="0"/>
          <w:marTop w:val="0"/>
          <w:marBottom w:val="0"/>
          <w:divBdr>
            <w:top w:val="none" w:sz="0" w:space="0" w:color="auto"/>
            <w:left w:val="none" w:sz="0" w:space="0" w:color="auto"/>
            <w:bottom w:val="none" w:sz="0" w:space="0" w:color="auto"/>
            <w:right w:val="none" w:sz="0" w:space="0" w:color="auto"/>
          </w:divBdr>
        </w:div>
        <w:div w:id="367146487">
          <w:marLeft w:val="0"/>
          <w:marRight w:val="0"/>
          <w:marTop w:val="0"/>
          <w:marBottom w:val="0"/>
          <w:divBdr>
            <w:top w:val="none" w:sz="0" w:space="0" w:color="auto"/>
            <w:left w:val="none" w:sz="0" w:space="0" w:color="auto"/>
            <w:bottom w:val="none" w:sz="0" w:space="0" w:color="auto"/>
            <w:right w:val="none" w:sz="0" w:space="0" w:color="auto"/>
          </w:divBdr>
        </w:div>
        <w:div w:id="367146579">
          <w:marLeft w:val="0"/>
          <w:marRight w:val="0"/>
          <w:marTop w:val="0"/>
          <w:marBottom w:val="0"/>
          <w:divBdr>
            <w:top w:val="none" w:sz="0" w:space="0" w:color="auto"/>
            <w:left w:val="none" w:sz="0" w:space="0" w:color="auto"/>
            <w:bottom w:val="none" w:sz="0" w:space="0" w:color="auto"/>
            <w:right w:val="none" w:sz="0" w:space="0" w:color="auto"/>
          </w:divBdr>
        </w:div>
        <w:div w:id="367146622">
          <w:marLeft w:val="0"/>
          <w:marRight w:val="0"/>
          <w:marTop w:val="0"/>
          <w:marBottom w:val="0"/>
          <w:divBdr>
            <w:top w:val="none" w:sz="0" w:space="0" w:color="auto"/>
            <w:left w:val="none" w:sz="0" w:space="0" w:color="auto"/>
            <w:bottom w:val="none" w:sz="0" w:space="0" w:color="auto"/>
            <w:right w:val="none" w:sz="0" w:space="0" w:color="auto"/>
          </w:divBdr>
        </w:div>
        <w:div w:id="367146733">
          <w:marLeft w:val="0"/>
          <w:marRight w:val="0"/>
          <w:marTop w:val="0"/>
          <w:marBottom w:val="0"/>
          <w:divBdr>
            <w:top w:val="none" w:sz="0" w:space="0" w:color="auto"/>
            <w:left w:val="none" w:sz="0" w:space="0" w:color="auto"/>
            <w:bottom w:val="none" w:sz="0" w:space="0" w:color="auto"/>
            <w:right w:val="none" w:sz="0" w:space="0" w:color="auto"/>
          </w:divBdr>
        </w:div>
      </w:divsChild>
    </w:div>
    <w:div w:id="367146386">
      <w:marLeft w:val="0"/>
      <w:marRight w:val="0"/>
      <w:marTop w:val="0"/>
      <w:marBottom w:val="0"/>
      <w:divBdr>
        <w:top w:val="none" w:sz="0" w:space="0" w:color="auto"/>
        <w:left w:val="none" w:sz="0" w:space="0" w:color="auto"/>
        <w:bottom w:val="none" w:sz="0" w:space="0" w:color="auto"/>
        <w:right w:val="none" w:sz="0" w:space="0" w:color="auto"/>
      </w:divBdr>
    </w:div>
    <w:div w:id="367146443">
      <w:marLeft w:val="0"/>
      <w:marRight w:val="0"/>
      <w:marTop w:val="0"/>
      <w:marBottom w:val="0"/>
      <w:divBdr>
        <w:top w:val="none" w:sz="0" w:space="0" w:color="auto"/>
        <w:left w:val="none" w:sz="0" w:space="0" w:color="auto"/>
        <w:bottom w:val="none" w:sz="0" w:space="0" w:color="auto"/>
        <w:right w:val="none" w:sz="0" w:space="0" w:color="auto"/>
      </w:divBdr>
      <w:divsChild>
        <w:div w:id="367145995">
          <w:marLeft w:val="0"/>
          <w:marRight w:val="0"/>
          <w:marTop w:val="0"/>
          <w:marBottom w:val="0"/>
          <w:divBdr>
            <w:top w:val="none" w:sz="0" w:space="0" w:color="auto"/>
            <w:left w:val="none" w:sz="0" w:space="0" w:color="auto"/>
            <w:bottom w:val="none" w:sz="0" w:space="0" w:color="auto"/>
            <w:right w:val="none" w:sz="0" w:space="0" w:color="auto"/>
          </w:divBdr>
        </w:div>
        <w:div w:id="367146015">
          <w:marLeft w:val="0"/>
          <w:marRight w:val="0"/>
          <w:marTop w:val="0"/>
          <w:marBottom w:val="0"/>
          <w:divBdr>
            <w:top w:val="none" w:sz="0" w:space="0" w:color="auto"/>
            <w:left w:val="none" w:sz="0" w:space="0" w:color="auto"/>
            <w:bottom w:val="none" w:sz="0" w:space="0" w:color="auto"/>
            <w:right w:val="none" w:sz="0" w:space="0" w:color="auto"/>
          </w:divBdr>
        </w:div>
        <w:div w:id="367146021">
          <w:marLeft w:val="0"/>
          <w:marRight w:val="0"/>
          <w:marTop w:val="0"/>
          <w:marBottom w:val="0"/>
          <w:divBdr>
            <w:top w:val="none" w:sz="0" w:space="0" w:color="auto"/>
            <w:left w:val="none" w:sz="0" w:space="0" w:color="auto"/>
            <w:bottom w:val="none" w:sz="0" w:space="0" w:color="auto"/>
            <w:right w:val="none" w:sz="0" w:space="0" w:color="auto"/>
          </w:divBdr>
        </w:div>
        <w:div w:id="367146024">
          <w:marLeft w:val="0"/>
          <w:marRight w:val="0"/>
          <w:marTop w:val="0"/>
          <w:marBottom w:val="0"/>
          <w:divBdr>
            <w:top w:val="none" w:sz="0" w:space="0" w:color="auto"/>
            <w:left w:val="none" w:sz="0" w:space="0" w:color="auto"/>
            <w:bottom w:val="none" w:sz="0" w:space="0" w:color="auto"/>
            <w:right w:val="none" w:sz="0" w:space="0" w:color="auto"/>
          </w:divBdr>
        </w:div>
        <w:div w:id="367146179">
          <w:marLeft w:val="0"/>
          <w:marRight w:val="0"/>
          <w:marTop w:val="0"/>
          <w:marBottom w:val="0"/>
          <w:divBdr>
            <w:top w:val="none" w:sz="0" w:space="0" w:color="auto"/>
            <w:left w:val="none" w:sz="0" w:space="0" w:color="auto"/>
            <w:bottom w:val="none" w:sz="0" w:space="0" w:color="auto"/>
            <w:right w:val="none" w:sz="0" w:space="0" w:color="auto"/>
          </w:divBdr>
        </w:div>
        <w:div w:id="367146280">
          <w:marLeft w:val="0"/>
          <w:marRight w:val="0"/>
          <w:marTop w:val="0"/>
          <w:marBottom w:val="0"/>
          <w:divBdr>
            <w:top w:val="none" w:sz="0" w:space="0" w:color="auto"/>
            <w:left w:val="none" w:sz="0" w:space="0" w:color="auto"/>
            <w:bottom w:val="none" w:sz="0" w:space="0" w:color="auto"/>
            <w:right w:val="none" w:sz="0" w:space="0" w:color="auto"/>
          </w:divBdr>
        </w:div>
        <w:div w:id="367146360">
          <w:marLeft w:val="0"/>
          <w:marRight w:val="0"/>
          <w:marTop w:val="0"/>
          <w:marBottom w:val="0"/>
          <w:divBdr>
            <w:top w:val="none" w:sz="0" w:space="0" w:color="auto"/>
            <w:left w:val="none" w:sz="0" w:space="0" w:color="auto"/>
            <w:bottom w:val="none" w:sz="0" w:space="0" w:color="auto"/>
            <w:right w:val="none" w:sz="0" w:space="0" w:color="auto"/>
          </w:divBdr>
        </w:div>
        <w:div w:id="367146406">
          <w:marLeft w:val="0"/>
          <w:marRight w:val="0"/>
          <w:marTop w:val="0"/>
          <w:marBottom w:val="0"/>
          <w:divBdr>
            <w:top w:val="none" w:sz="0" w:space="0" w:color="auto"/>
            <w:left w:val="none" w:sz="0" w:space="0" w:color="auto"/>
            <w:bottom w:val="none" w:sz="0" w:space="0" w:color="auto"/>
            <w:right w:val="none" w:sz="0" w:space="0" w:color="auto"/>
          </w:divBdr>
        </w:div>
        <w:div w:id="367146611">
          <w:marLeft w:val="0"/>
          <w:marRight w:val="0"/>
          <w:marTop w:val="0"/>
          <w:marBottom w:val="0"/>
          <w:divBdr>
            <w:top w:val="none" w:sz="0" w:space="0" w:color="auto"/>
            <w:left w:val="none" w:sz="0" w:space="0" w:color="auto"/>
            <w:bottom w:val="none" w:sz="0" w:space="0" w:color="auto"/>
            <w:right w:val="none" w:sz="0" w:space="0" w:color="auto"/>
          </w:divBdr>
        </w:div>
        <w:div w:id="367146731">
          <w:marLeft w:val="0"/>
          <w:marRight w:val="0"/>
          <w:marTop w:val="0"/>
          <w:marBottom w:val="0"/>
          <w:divBdr>
            <w:top w:val="none" w:sz="0" w:space="0" w:color="auto"/>
            <w:left w:val="none" w:sz="0" w:space="0" w:color="auto"/>
            <w:bottom w:val="none" w:sz="0" w:space="0" w:color="auto"/>
            <w:right w:val="none" w:sz="0" w:space="0" w:color="auto"/>
          </w:divBdr>
        </w:div>
        <w:div w:id="367146819">
          <w:marLeft w:val="0"/>
          <w:marRight w:val="0"/>
          <w:marTop w:val="0"/>
          <w:marBottom w:val="0"/>
          <w:divBdr>
            <w:top w:val="none" w:sz="0" w:space="0" w:color="auto"/>
            <w:left w:val="none" w:sz="0" w:space="0" w:color="auto"/>
            <w:bottom w:val="none" w:sz="0" w:space="0" w:color="auto"/>
            <w:right w:val="none" w:sz="0" w:space="0" w:color="auto"/>
          </w:divBdr>
        </w:div>
      </w:divsChild>
    </w:div>
    <w:div w:id="367146444">
      <w:marLeft w:val="0"/>
      <w:marRight w:val="0"/>
      <w:marTop w:val="0"/>
      <w:marBottom w:val="0"/>
      <w:divBdr>
        <w:top w:val="none" w:sz="0" w:space="0" w:color="auto"/>
        <w:left w:val="none" w:sz="0" w:space="0" w:color="auto"/>
        <w:bottom w:val="none" w:sz="0" w:space="0" w:color="auto"/>
        <w:right w:val="none" w:sz="0" w:space="0" w:color="auto"/>
      </w:divBdr>
      <w:divsChild>
        <w:div w:id="367146454">
          <w:marLeft w:val="0"/>
          <w:marRight w:val="0"/>
          <w:marTop w:val="0"/>
          <w:marBottom w:val="0"/>
          <w:divBdr>
            <w:top w:val="none" w:sz="0" w:space="0" w:color="auto"/>
            <w:left w:val="none" w:sz="0" w:space="0" w:color="auto"/>
            <w:bottom w:val="none" w:sz="0" w:space="0" w:color="auto"/>
            <w:right w:val="none" w:sz="0" w:space="0" w:color="auto"/>
          </w:divBdr>
        </w:div>
        <w:div w:id="367146542">
          <w:marLeft w:val="0"/>
          <w:marRight w:val="0"/>
          <w:marTop w:val="0"/>
          <w:marBottom w:val="0"/>
          <w:divBdr>
            <w:top w:val="none" w:sz="0" w:space="0" w:color="auto"/>
            <w:left w:val="none" w:sz="0" w:space="0" w:color="auto"/>
            <w:bottom w:val="none" w:sz="0" w:space="0" w:color="auto"/>
            <w:right w:val="none" w:sz="0" w:space="0" w:color="auto"/>
          </w:divBdr>
        </w:div>
        <w:div w:id="367146722">
          <w:marLeft w:val="0"/>
          <w:marRight w:val="0"/>
          <w:marTop w:val="0"/>
          <w:marBottom w:val="0"/>
          <w:divBdr>
            <w:top w:val="none" w:sz="0" w:space="0" w:color="auto"/>
            <w:left w:val="none" w:sz="0" w:space="0" w:color="auto"/>
            <w:bottom w:val="none" w:sz="0" w:space="0" w:color="auto"/>
            <w:right w:val="none" w:sz="0" w:space="0" w:color="auto"/>
          </w:divBdr>
        </w:div>
      </w:divsChild>
    </w:div>
    <w:div w:id="367146470">
      <w:marLeft w:val="0"/>
      <w:marRight w:val="0"/>
      <w:marTop w:val="0"/>
      <w:marBottom w:val="0"/>
      <w:divBdr>
        <w:top w:val="none" w:sz="0" w:space="0" w:color="auto"/>
        <w:left w:val="none" w:sz="0" w:space="0" w:color="auto"/>
        <w:bottom w:val="none" w:sz="0" w:space="0" w:color="auto"/>
        <w:right w:val="none" w:sz="0" w:space="0" w:color="auto"/>
      </w:divBdr>
      <w:divsChild>
        <w:div w:id="367146197">
          <w:marLeft w:val="0"/>
          <w:marRight w:val="0"/>
          <w:marTop w:val="0"/>
          <w:marBottom w:val="0"/>
          <w:divBdr>
            <w:top w:val="none" w:sz="0" w:space="0" w:color="auto"/>
            <w:left w:val="none" w:sz="0" w:space="0" w:color="auto"/>
            <w:bottom w:val="none" w:sz="0" w:space="0" w:color="auto"/>
            <w:right w:val="none" w:sz="0" w:space="0" w:color="auto"/>
          </w:divBdr>
        </w:div>
        <w:div w:id="367146734">
          <w:marLeft w:val="0"/>
          <w:marRight w:val="0"/>
          <w:marTop w:val="0"/>
          <w:marBottom w:val="0"/>
          <w:divBdr>
            <w:top w:val="none" w:sz="0" w:space="0" w:color="auto"/>
            <w:left w:val="none" w:sz="0" w:space="0" w:color="auto"/>
            <w:bottom w:val="none" w:sz="0" w:space="0" w:color="auto"/>
            <w:right w:val="none" w:sz="0" w:space="0" w:color="auto"/>
          </w:divBdr>
        </w:div>
      </w:divsChild>
    </w:div>
    <w:div w:id="367146475">
      <w:marLeft w:val="0"/>
      <w:marRight w:val="0"/>
      <w:marTop w:val="0"/>
      <w:marBottom w:val="0"/>
      <w:divBdr>
        <w:top w:val="none" w:sz="0" w:space="0" w:color="auto"/>
        <w:left w:val="none" w:sz="0" w:space="0" w:color="auto"/>
        <w:bottom w:val="none" w:sz="0" w:space="0" w:color="auto"/>
        <w:right w:val="none" w:sz="0" w:space="0" w:color="auto"/>
      </w:divBdr>
      <w:divsChild>
        <w:div w:id="367145991">
          <w:marLeft w:val="0"/>
          <w:marRight w:val="0"/>
          <w:marTop w:val="0"/>
          <w:marBottom w:val="0"/>
          <w:divBdr>
            <w:top w:val="none" w:sz="0" w:space="0" w:color="auto"/>
            <w:left w:val="none" w:sz="0" w:space="0" w:color="auto"/>
            <w:bottom w:val="none" w:sz="0" w:space="0" w:color="auto"/>
            <w:right w:val="none" w:sz="0" w:space="0" w:color="auto"/>
          </w:divBdr>
        </w:div>
        <w:div w:id="367146020">
          <w:marLeft w:val="0"/>
          <w:marRight w:val="0"/>
          <w:marTop w:val="0"/>
          <w:marBottom w:val="0"/>
          <w:divBdr>
            <w:top w:val="none" w:sz="0" w:space="0" w:color="auto"/>
            <w:left w:val="none" w:sz="0" w:space="0" w:color="auto"/>
            <w:bottom w:val="none" w:sz="0" w:space="0" w:color="auto"/>
            <w:right w:val="none" w:sz="0" w:space="0" w:color="auto"/>
          </w:divBdr>
        </w:div>
        <w:div w:id="367146036">
          <w:marLeft w:val="0"/>
          <w:marRight w:val="0"/>
          <w:marTop w:val="0"/>
          <w:marBottom w:val="0"/>
          <w:divBdr>
            <w:top w:val="none" w:sz="0" w:space="0" w:color="auto"/>
            <w:left w:val="none" w:sz="0" w:space="0" w:color="auto"/>
            <w:bottom w:val="none" w:sz="0" w:space="0" w:color="auto"/>
            <w:right w:val="none" w:sz="0" w:space="0" w:color="auto"/>
          </w:divBdr>
        </w:div>
        <w:div w:id="367146044">
          <w:marLeft w:val="0"/>
          <w:marRight w:val="0"/>
          <w:marTop w:val="0"/>
          <w:marBottom w:val="0"/>
          <w:divBdr>
            <w:top w:val="none" w:sz="0" w:space="0" w:color="auto"/>
            <w:left w:val="none" w:sz="0" w:space="0" w:color="auto"/>
            <w:bottom w:val="none" w:sz="0" w:space="0" w:color="auto"/>
            <w:right w:val="none" w:sz="0" w:space="0" w:color="auto"/>
          </w:divBdr>
        </w:div>
        <w:div w:id="367146052">
          <w:marLeft w:val="0"/>
          <w:marRight w:val="0"/>
          <w:marTop w:val="0"/>
          <w:marBottom w:val="0"/>
          <w:divBdr>
            <w:top w:val="none" w:sz="0" w:space="0" w:color="auto"/>
            <w:left w:val="none" w:sz="0" w:space="0" w:color="auto"/>
            <w:bottom w:val="none" w:sz="0" w:space="0" w:color="auto"/>
            <w:right w:val="none" w:sz="0" w:space="0" w:color="auto"/>
          </w:divBdr>
        </w:div>
        <w:div w:id="367146060">
          <w:marLeft w:val="0"/>
          <w:marRight w:val="0"/>
          <w:marTop w:val="0"/>
          <w:marBottom w:val="0"/>
          <w:divBdr>
            <w:top w:val="none" w:sz="0" w:space="0" w:color="auto"/>
            <w:left w:val="none" w:sz="0" w:space="0" w:color="auto"/>
            <w:bottom w:val="none" w:sz="0" w:space="0" w:color="auto"/>
            <w:right w:val="none" w:sz="0" w:space="0" w:color="auto"/>
          </w:divBdr>
        </w:div>
        <w:div w:id="367146070">
          <w:marLeft w:val="0"/>
          <w:marRight w:val="0"/>
          <w:marTop w:val="0"/>
          <w:marBottom w:val="0"/>
          <w:divBdr>
            <w:top w:val="none" w:sz="0" w:space="0" w:color="auto"/>
            <w:left w:val="none" w:sz="0" w:space="0" w:color="auto"/>
            <w:bottom w:val="none" w:sz="0" w:space="0" w:color="auto"/>
            <w:right w:val="none" w:sz="0" w:space="0" w:color="auto"/>
          </w:divBdr>
        </w:div>
        <w:div w:id="367146083">
          <w:marLeft w:val="0"/>
          <w:marRight w:val="0"/>
          <w:marTop w:val="0"/>
          <w:marBottom w:val="0"/>
          <w:divBdr>
            <w:top w:val="none" w:sz="0" w:space="0" w:color="auto"/>
            <w:left w:val="none" w:sz="0" w:space="0" w:color="auto"/>
            <w:bottom w:val="none" w:sz="0" w:space="0" w:color="auto"/>
            <w:right w:val="none" w:sz="0" w:space="0" w:color="auto"/>
          </w:divBdr>
        </w:div>
        <w:div w:id="367146088">
          <w:marLeft w:val="0"/>
          <w:marRight w:val="0"/>
          <w:marTop w:val="0"/>
          <w:marBottom w:val="0"/>
          <w:divBdr>
            <w:top w:val="none" w:sz="0" w:space="0" w:color="auto"/>
            <w:left w:val="none" w:sz="0" w:space="0" w:color="auto"/>
            <w:bottom w:val="none" w:sz="0" w:space="0" w:color="auto"/>
            <w:right w:val="none" w:sz="0" w:space="0" w:color="auto"/>
          </w:divBdr>
        </w:div>
        <w:div w:id="367146156">
          <w:marLeft w:val="0"/>
          <w:marRight w:val="0"/>
          <w:marTop w:val="0"/>
          <w:marBottom w:val="0"/>
          <w:divBdr>
            <w:top w:val="none" w:sz="0" w:space="0" w:color="auto"/>
            <w:left w:val="none" w:sz="0" w:space="0" w:color="auto"/>
            <w:bottom w:val="none" w:sz="0" w:space="0" w:color="auto"/>
            <w:right w:val="none" w:sz="0" w:space="0" w:color="auto"/>
          </w:divBdr>
        </w:div>
        <w:div w:id="367146177">
          <w:marLeft w:val="0"/>
          <w:marRight w:val="0"/>
          <w:marTop w:val="0"/>
          <w:marBottom w:val="0"/>
          <w:divBdr>
            <w:top w:val="none" w:sz="0" w:space="0" w:color="auto"/>
            <w:left w:val="none" w:sz="0" w:space="0" w:color="auto"/>
            <w:bottom w:val="none" w:sz="0" w:space="0" w:color="auto"/>
            <w:right w:val="none" w:sz="0" w:space="0" w:color="auto"/>
          </w:divBdr>
        </w:div>
        <w:div w:id="367146236">
          <w:marLeft w:val="0"/>
          <w:marRight w:val="0"/>
          <w:marTop w:val="0"/>
          <w:marBottom w:val="0"/>
          <w:divBdr>
            <w:top w:val="none" w:sz="0" w:space="0" w:color="auto"/>
            <w:left w:val="none" w:sz="0" w:space="0" w:color="auto"/>
            <w:bottom w:val="none" w:sz="0" w:space="0" w:color="auto"/>
            <w:right w:val="none" w:sz="0" w:space="0" w:color="auto"/>
          </w:divBdr>
        </w:div>
        <w:div w:id="367146271">
          <w:marLeft w:val="0"/>
          <w:marRight w:val="0"/>
          <w:marTop w:val="0"/>
          <w:marBottom w:val="0"/>
          <w:divBdr>
            <w:top w:val="none" w:sz="0" w:space="0" w:color="auto"/>
            <w:left w:val="none" w:sz="0" w:space="0" w:color="auto"/>
            <w:bottom w:val="none" w:sz="0" w:space="0" w:color="auto"/>
            <w:right w:val="none" w:sz="0" w:space="0" w:color="auto"/>
          </w:divBdr>
        </w:div>
        <w:div w:id="367146284">
          <w:marLeft w:val="0"/>
          <w:marRight w:val="0"/>
          <w:marTop w:val="0"/>
          <w:marBottom w:val="0"/>
          <w:divBdr>
            <w:top w:val="none" w:sz="0" w:space="0" w:color="auto"/>
            <w:left w:val="none" w:sz="0" w:space="0" w:color="auto"/>
            <w:bottom w:val="none" w:sz="0" w:space="0" w:color="auto"/>
            <w:right w:val="none" w:sz="0" w:space="0" w:color="auto"/>
          </w:divBdr>
        </w:div>
        <w:div w:id="367146286">
          <w:marLeft w:val="0"/>
          <w:marRight w:val="0"/>
          <w:marTop w:val="0"/>
          <w:marBottom w:val="0"/>
          <w:divBdr>
            <w:top w:val="none" w:sz="0" w:space="0" w:color="auto"/>
            <w:left w:val="none" w:sz="0" w:space="0" w:color="auto"/>
            <w:bottom w:val="none" w:sz="0" w:space="0" w:color="auto"/>
            <w:right w:val="none" w:sz="0" w:space="0" w:color="auto"/>
          </w:divBdr>
        </w:div>
        <w:div w:id="367146288">
          <w:marLeft w:val="0"/>
          <w:marRight w:val="0"/>
          <w:marTop w:val="0"/>
          <w:marBottom w:val="0"/>
          <w:divBdr>
            <w:top w:val="none" w:sz="0" w:space="0" w:color="auto"/>
            <w:left w:val="none" w:sz="0" w:space="0" w:color="auto"/>
            <w:bottom w:val="none" w:sz="0" w:space="0" w:color="auto"/>
            <w:right w:val="none" w:sz="0" w:space="0" w:color="auto"/>
          </w:divBdr>
        </w:div>
        <w:div w:id="367146315">
          <w:marLeft w:val="0"/>
          <w:marRight w:val="0"/>
          <w:marTop w:val="0"/>
          <w:marBottom w:val="0"/>
          <w:divBdr>
            <w:top w:val="none" w:sz="0" w:space="0" w:color="auto"/>
            <w:left w:val="none" w:sz="0" w:space="0" w:color="auto"/>
            <w:bottom w:val="none" w:sz="0" w:space="0" w:color="auto"/>
            <w:right w:val="none" w:sz="0" w:space="0" w:color="auto"/>
          </w:divBdr>
        </w:div>
        <w:div w:id="367146327">
          <w:marLeft w:val="0"/>
          <w:marRight w:val="0"/>
          <w:marTop w:val="0"/>
          <w:marBottom w:val="0"/>
          <w:divBdr>
            <w:top w:val="none" w:sz="0" w:space="0" w:color="auto"/>
            <w:left w:val="none" w:sz="0" w:space="0" w:color="auto"/>
            <w:bottom w:val="none" w:sz="0" w:space="0" w:color="auto"/>
            <w:right w:val="none" w:sz="0" w:space="0" w:color="auto"/>
          </w:divBdr>
        </w:div>
        <w:div w:id="367146343">
          <w:marLeft w:val="0"/>
          <w:marRight w:val="0"/>
          <w:marTop w:val="0"/>
          <w:marBottom w:val="0"/>
          <w:divBdr>
            <w:top w:val="none" w:sz="0" w:space="0" w:color="auto"/>
            <w:left w:val="none" w:sz="0" w:space="0" w:color="auto"/>
            <w:bottom w:val="none" w:sz="0" w:space="0" w:color="auto"/>
            <w:right w:val="none" w:sz="0" w:space="0" w:color="auto"/>
          </w:divBdr>
        </w:div>
        <w:div w:id="367146346">
          <w:marLeft w:val="0"/>
          <w:marRight w:val="0"/>
          <w:marTop w:val="0"/>
          <w:marBottom w:val="0"/>
          <w:divBdr>
            <w:top w:val="none" w:sz="0" w:space="0" w:color="auto"/>
            <w:left w:val="none" w:sz="0" w:space="0" w:color="auto"/>
            <w:bottom w:val="none" w:sz="0" w:space="0" w:color="auto"/>
            <w:right w:val="none" w:sz="0" w:space="0" w:color="auto"/>
          </w:divBdr>
        </w:div>
        <w:div w:id="367146348">
          <w:marLeft w:val="0"/>
          <w:marRight w:val="0"/>
          <w:marTop w:val="0"/>
          <w:marBottom w:val="0"/>
          <w:divBdr>
            <w:top w:val="none" w:sz="0" w:space="0" w:color="auto"/>
            <w:left w:val="none" w:sz="0" w:space="0" w:color="auto"/>
            <w:bottom w:val="none" w:sz="0" w:space="0" w:color="auto"/>
            <w:right w:val="none" w:sz="0" w:space="0" w:color="auto"/>
          </w:divBdr>
        </w:div>
        <w:div w:id="367146349">
          <w:marLeft w:val="0"/>
          <w:marRight w:val="0"/>
          <w:marTop w:val="0"/>
          <w:marBottom w:val="0"/>
          <w:divBdr>
            <w:top w:val="none" w:sz="0" w:space="0" w:color="auto"/>
            <w:left w:val="none" w:sz="0" w:space="0" w:color="auto"/>
            <w:bottom w:val="none" w:sz="0" w:space="0" w:color="auto"/>
            <w:right w:val="none" w:sz="0" w:space="0" w:color="auto"/>
          </w:divBdr>
        </w:div>
        <w:div w:id="367146357">
          <w:marLeft w:val="0"/>
          <w:marRight w:val="0"/>
          <w:marTop w:val="0"/>
          <w:marBottom w:val="0"/>
          <w:divBdr>
            <w:top w:val="none" w:sz="0" w:space="0" w:color="auto"/>
            <w:left w:val="none" w:sz="0" w:space="0" w:color="auto"/>
            <w:bottom w:val="none" w:sz="0" w:space="0" w:color="auto"/>
            <w:right w:val="none" w:sz="0" w:space="0" w:color="auto"/>
          </w:divBdr>
        </w:div>
        <w:div w:id="367146368">
          <w:marLeft w:val="0"/>
          <w:marRight w:val="0"/>
          <w:marTop w:val="0"/>
          <w:marBottom w:val="0"/>
          <w:divBdr>
            <w:top w:val="none" w:sz="0" w:space="0" w:color="auto"/>
            <w:left w:val="none" w:sz="0" w:space="0" w:color="auto"/>
            <w:bottom w:val="none" w:sz="0" w:space="0" w:color="auto"/>
            <w:right w:val="none" w:sz="0" w:space="0" w:color="auto"/>
          </w:divBdr>
        </w:div>
        <w:div w:id="367146377">
          <w:marLeft w:val="0"/>
          <w:marRight w:val="0"/>
          <w:marTop w:val="0"/>
          <w:marBottom w:val="0"/>
          <w:divBdr>
            <w:top w:val="none" w:sz="0" w:space="0" w:color="auto"/>
            <w:left w:val="none" w:sz="0" w:space="0" w:color="auto"/>
            <w:bottom w:val="none" w:sz="0" w:space="0" w:color="auto"/>
            <w:right w:val="none" w:sz="0" w:space="0" w:color="auto"/>
          </w:divBdr>
        </w:div>
        <w:div w:id="367146384">
          <w:marLeft w:val="0"/>
          <w:marRight w:val="0"/>
          <w:marTop w:val="0"/>
          <w:marBottom w:val="0"/>
          <w:divBdr>
            <w:top w:val="none" w:sz="0" w:space="0" w:color="auto"/>
            <w:left w:val="none" w:sz="0" w:space="0" w:color="auto"/>
            <w:bottom w:val="none" w:sz="0" w:space="0" w:color="auto"/>
            <w:right w:val="none" w:sz="0" w:space="0" w:color="auto"/>
          </w:divBdr>
        </w:div>
        <w:div w:id="367146403">
          <w:marLeft w:val="0"/>
          <w:marRight w:val="0"/>
          <w:marTop w:val="0"/>
          <w:marBottom w:val="0"/>
          <w:divBdr>
            <w:top w:val="none" w:sz="0" w:space="0" w:color="auto"/>
            <w:left w:val="none" w:sz="0" w:space="0" w:color="auto"/>
            <w:bottom w:val="none" w:sz="0" w:space="0" w:color="auto"/>
            <w:right w:val="none" w:sz="0" w:space="0" w:color="auto"/>
          </w:divBdr>
        </w:div>
        <w:div w:id="367146420">
          <w:marLeft w:val="0"/>
          <w:marRight w:val="0"/>
          <w:marTop w:val="0"/>
          <w:marBottom w:val="0"/>
          <w:divBdr>
            <w:top w:val="none" w:sz="0" w:space="0" w:color="auto"/>
            <w:left w:val="none" w:sz="0" w:space="0" w:color="auto"/>
            <w:bottom w:val="none" w:sz="0" w:space="0" w:color="auto"/>
            <w:right w:val="none" w:sz="0" w:space="0" w:color="auto"/>
          </w:divBdr>
        </w:div>
        <w:div w:id="367146446">
          <w:marLeft w:val="0"/>
          <w:marRight w:val="0"/>
          <w:marTop w:val="0"/>
          <w:marBottom w:val="0"/>
          <w:divBdr>
            <w:top w:val="none" w:sz="0" w:space="0" w:color="auto"/>
            <w:left w:val="none" w:sz="0" w:space="0" w:color="auto"/>
            <w:bottom w:val="none" w:sz="0" w:space="0" w:color="auto"/>
            <w:right w:val="none" w:sz="0" w:space="0" w:color="auto"/>
          </w:divBdr>
        </w:div>
        <w:div w:id="367146455">
          <w:marLeft w:val="0"/>
          <w:marRight w:val="0"/>
          <w:marTop w:val="0"/>
          <w:marBottom w:val="0"/>
          <w:divBdr>
            <w:top w:val="none" w:sz="0" w:space="0" w:color="auto"/>
            <w:left w:val="none" w:sz="0" w:space="0" w:color="auto"/>
            <w:bottom w:val="none" w:sz="0" w:space="0" w:color="auto"/>
            <w:right w:val="none" w:sz="0" w:space="0" w:color="auto"/>
          </w:divBdr>
        </w:div>
        <w:div w:id="367146483">
          <w:marLeft w:val="0"/>
          <w:marRight w:val="0"/>
          <w:marTop w:val="0"/>
          <w:marBottom w:val="0"/>
          <w:divBdr>
            <w:top w:val="none" w:sz="0" w:space="0" w:color="auto"/>
            <w:left w:val="none" w:sz="0" w:space="0" w:color="auto"/>
            <w:bottom w:val="none" w:sz="0" w:space="0" w:color="auto"/>
            <w:right w:val="none" w:sz="0" w:space="0" w:color="auto"/>
          </w:divBdr>
        </w:div>
        <w:div w:id="367146493">
          <w:marLeft w:val="0"/>
          <w:marRight w:val="0"/>
          <w:marTop w:val="0"/>
          <w:marBottom w:val="0"/>
          <w:divBdr>
            <w:top w:val="none" w:sz="0" w:space="0" w:color="auto"/>
            <w:left w:val="none" w:sz="0" w:space="0" w:color="auto"/>
            <w:bottom w:val="none" w:sz="0" w:space="0" w:color="auto"/>
            <w:right w:val="none" w:sz="0" w:space="0" w:color="auto"/>
          </w:divBdr>
        </w:div>
        <w:div w:id="367146495">
          <w:marLeft w:val="0"/>
          <w:marRight w:val="0"/>
          <w:marTop w:val="0"/>
          <w:marBottom w:val="0"/>
          <w:divBdr>
            <w:top w:val="none" w:sz="0" w:space="0" w:color="auto"/>
            <w:left w:val="none" w:sz="0" w:space="0" w:color="auto"/>
            <w:bottom w:val="none" w:sz="0" w:space="0" w:color="auto"/>
            <w:right w:val="none" w:sz="0" w:space="0" w:color="auto"/>
          </w:divBdr>
        </w:div>
        <w:div w:id="367146517">
          <w:marLeft w:val="0"/>
          <w:marRight w:val="0"/>
          <w:marTop w:val="0"/>
          <w:marBottom w:val="0"/>
          <w:divBdr>
            <w:top w:val="none" w:sz="0" w:space="0" w:color="auto"/>
            <w:left w:val="none" w:sz="0" w:space="0" w:color="auto"/>
            <w:bottom w:val="none" w:sz="0" w:space="0" w:color="auto"/>
            <w:right w:val="none" w:sz="0" w:space="0" w:color="auto"/>
          </w:divBdr>
        </w:div>
        <w:div w:id="367146521">
          <w:marLeft w:val="0"/>
          <w:marRight w:val="0"/>
          <w:marTop w:val="0"/>
          <w:marBottom w:val="0"/>
          <w:divBdr>
            <w:top w:val="none" w:sz="0" w:space="0" w:color="auto"/>
            <w:left w:val="none" w:sz="0" w:space="0" w:color="auto"/>
            <w:bottom w:val="none" w:sz="0" w:space="0" w:color="auto"/>
            <w:right w:val="none" w:sz="0" w:space="0" w:color="auto"/>
          </w:divBdr>
        </w:div>
        <w:div w:id="367146529">
          <w:marLeft w:val="0"/>
          <w:marRight w:val="0"/>
          <w:marTop w:val="0"/>
          <w:marBottom w:val="0"/>
          <w:divBdr>
            <w:top w:val="none" w:sz="0" w:space="0" w:color="auto"/>
            <w:left w:val="none" w:sz="0" w:space="0" w:color="auto"/>
            <w:bottom w:val="none" w:sz="0" w:space="0" w:color="auto"/>
            <w:right w:val="none" w:sz="0" w:space="0" w:color="auto"/>
          </w:divBdr>
        </w:div>
        <w:div w:id="367146540">
          <w:marLeft w:val="0"/>
          <w:marRight w:val="0"/>
          <w:marTop w:val="0"/>
          <w:marBottom w:val="0"/>
          <w:divBdr>
            <w:top w:val="none" w:sz="0" w:space="0" w:color="auto"/>
            <w:left w:val="none" w:sz="0" w:space="0" w:color="auto"/>
            <w:bottom w:val="none" w:sz="0" w:space="0" w:color="auto"/>
            <w:right w:val="none" w:sz="0" w:space="0" w:color="auto"/>
          </w:divBdr>
        </w:div>
        <w:div w:id="367146568">
          <w:marLeft w:val="0"/>
          <w:marRight w:val="0"/>
          <w:marTop w:val="0"/>
          <w:marBottom w:val="0"/>
          <w:divBdr>
            <w:top w:val="none" w:sz="0" w:space="0" w:color="auto"/>
            <w:left w:val="none" w:sz="0" w:space="0" w:color="auto"/>
            <w:bottom w:val="none" w:sz="0" w:space="0" w:color="auto"/>
            <w:right w:val="none" w:sz="0" w:space="0" w:color="auto"/>
          </w:divBdr>
        </w:div>
        <w:div w:id="367146629">
          <w:marLeft w:val="0"/>
          <w:marRight w:val="0"/>
          <w:marTop w:val="0"/>
          <w:marBottom w:val="0"/>
          <w:divBdr>
            <w:top w:val="none" w:sz="0" w:space="0" w:color="auto"/>
            <w:left w:val="none" w:sz="0" w:space="0" w:color="auto"/>
            <w:bottom w:val="none" w:sz="0" w:space="0" w:color="auto"/>
            <w:right w:val="none" w:sz="0" w:space="0" w:color="auto"/>
          </w:divBdr>
        </w:div>
        <w:div w:id="367146632">
          <w:marLeft w:val="0"/>
          <w:marRight w:val="0"/>
          <w:marTop w:val="0"/>
          <w:marBottom w:val="0"/>
          <w:divBdr>
            <w:top w:val="none" w:sz="0" w:space="0" w:color="auto"/>
            <w:left w:val="none" w:sz="0" w:space="0" w:color="auto"/>
            <w:bottom w:val="none" w:sz="0" w:space="0" w:color="auto"/>
            <w:right w:val="none" w:sz="0" w:space="0" w:color="auto"/>
          </w:divBdr>
        </w:div>
        <w:div w:id="367146646">
          <w:marLeft w:val="0"/>
          <w:marRight w:val="0"/>
          <w:marTop w:val="0"/>
          <w:marBottom w:val="0"/>
          <w:divBdr>
            <w:top w:val="none" w:sz="0" w:space="0" w:color="auto"/>
            <w:left w:val="none" w:sz="0" w:space="0" w:color="auto"/>
            <w:bottom w:val="none" w:sz="0" w:space="0" w:color="auto"/>
            <w:right w:val="none" w:sz="0" w:space="0" w:color="auto"/>
          </w:divBdr>
        </w:div>
        <w:div w:id="367146653">
          <w:marLeft w:val="0"/>
          <w:marRight w:val="0"/>
          <w:marTop w:val="0"/>
          <w:marBottom w:val="0"/>
          <w:divBdr>
            <w:top w:val="none" w:sz="0" w:space="0" w:color="auto"/>
            <w:left w:val="none" w:sz="0" w:space="0" w:color="auto"/>
            <w:bottom w:val="none" w:sz="0" w:space="0" w:color="auto"/>
            <w:right w:val="none" w:sz="0" w:space="0" w:color="auto"/>
          </w:divBdr>
        </w:div>
        <w:div w:id="367146655">
          <w:marLeft w:val="0"/>
          <w:marRight w:val="0"/>
          <w:marTop w:val="0"/>
          <w:marBottom w:val="0"/>
          <w:divBdr>
            <w:top w:val="none" w:sz="0" w:space="0" w:color="auto"/>
            <w:left w:val="none" w:sz="0" w:space="0" w:color="auto"/>
            <w:bottom w:val="none" w:sz="0" w:space="0" w:color="auto"/>
            <w:right w:val="none" w:sz="0" w:space="0" w:color="auto"/>
          </w:divBdr>
        </w:div>
        <w:div w:id="367146671">
          <w:marLeft w:val="0"/>
          <w:marRight w:val="0"/>
          <w:marTop w:val="0"/>
          <w:marBottom w:val="0"/>
          <w:divBdr>
            <w:top w:val="none" w:sz="0" w:space="0" w:color="auto"/>
            <w:left w:val="none" w:sz="0" w:space="0" w:color="auto"/>
            <w:bottom w:val="none" w:sz="0" w:space="0" w:color="auto"/>
            <w:right w:val="none" w:sz="0" w:space="0" w:color="auto"/>
          </w:divBdr>
        </w:div>
        <w:div w:id="367146673">
          <w:marLeft w:val="0"/>
          <w:marRight w:val="0"/>
          <w:marTop w:val="0"/>
          <w:marBottom w:val="0"/>
          <w:divBdr>
            <w:top w:val="none" w:sz="0" w:space="0" w:color="auto"/>
            <w:left w:val="none" w:sz="0" w:space="0" w:color="auto"/>
            <w:bottom w:val="none" w:sz="0" w:space="0" w:color="auto"/>
            <w:right w:val="none" w:sz="0" w:space="0" w:color="auto"/>
          </w:divBdr>
        </w:div>
        <w:div w:id="367146696">
          <w:marLeft w:val="0"/>
          <w:marRight w:val="0"/>
          <w:marTop w:val="0"/>
          <w:marBottom w:val="0"/>
          <w:divBdr>
            <w:top w:val="none" w:sz="0" w:space="0" w:color="auto"/>
            <w:left w:val="none" w:sz="0" w:space="0" w:color="auto"/>
            <w:bottom w:val="none" w:sz="0" w:space="0" w:color="auto"/>
            <w:right w:val="none" w:sz="0" w:space="0" w:color="auto"/>
          </w:divBdr>
        </w:div>
        <w:div w:id="367146703">
          <w:marLeft w:val="0"/>
          <w:marRight w:val="0"/>
          <w:marTop w:val="0"/>
          <w:marBottom w:val="0"/>
          <w:divBdr>
            <w:top w:val="none" w:sz="0" w:space="0" w:color="auto"/>
            <w:left w:val="none" w:sz="0" w:space="0" w:color="auto"/>
            <w:bottom w:val="none" w:sz="0" w:space="0" w:color="auto"/>
            <w:right w:val="none" w:sz="0" w:space="0" w:color="auto"/>
          </w:divBdr>
        </w:div>
        <w:div w:id="367146706">
          <w:marLeft w:val="0"/>
          <w:marRight w:val="0"/>
          <w:marTop w:val="0"/>
          <w:marBottom w:val="0"/>
          <w:divBdr>
            <w:top w:val="none" w:sz="0" w:space="0" w:color="auto"/>
            <w:left w:val="none" w:sz="0" w:space="0" w:color="auto"/>
            <w:bottom w:val="none" w:sz="0" w:space="0" w:color="auto"/>
            <w:right w:val="none" w:sz="0" w:space="0" w:color="auto"/>
          </w:divBdr>
        </w:div>
        <w:div w:id="367146718">
          <w:marLeft w:val="0"/>
          <w:marRight w:val="0"/>
          <w:marTop w:val="0"/>
          <w:marBottom w:val="0"/>
          <w:divBdr>
            <w:top w:val="none" w:sz="0" w:space="0" w:color="auto"/>
            <w:left w:val="none" w:sz="0" w:space="0" w:color="auto"/>
            <w:bottom w:val="none" w:sz="0" w:space="0" w:color="auto"/>
            <w:right w:val="none" w:sz="0" w:space="0" w:color="auto"/>
          </w:divBdr>
        </w:div>
        <w:div w:id="367146743">
          <w:marLeft w:val="0"/>
          <w:marRight w:val="0"/>
          <w:marTop w:val="0"/>
          <w:marBottom w:val="0"/>
          <w:divBdr>
            <w:top w:val="none" w:sz="0" w:space="0" w:color="auto"/>
            <w:left w:val="none" w:sz="0" w:space="0" w:color="auto"/>
            <w:bottom w:val="none" w:sz="0" w:space="0" w:color="auto"/>
            <w:right w:val="none" w:sz="0" w:space="0" w:color="auto"/>
          </w:divBdr>
        </w:div>
        <w:div w:id="367146749">
          <w:marLeft w:val="0"/>
          <w:marRight w:val="0"/>
          <w:marTop w:val="0"/>
          <w:marBottom w:val="0"/>
          <w:divBdr>
            <w:top w:val="none" w:sz="0" w:space="0" w:color="auto"/>
            <w:left w:val="none" w:sz="0" w:space="0" w:color="auto"/>
            <w:bottom w:val="none" w:sz="0" w:space="0" w:color="auto"/>
            <w:right w:val="none" w:sz="0" w:space="0" w:color="auto"/>
          </w:divBdr>
        </w:div>
        <w:div w:id="367146753">
          <w:marLeft w:val="0"/>
          <w:marRight w:val="0"/>
          <w:marTop w:val="0"/>
          <w:marBottom w:val="0"/>
          <w:divBdr>
            <w:top w:val="none" w:sz="0" w:space="0" w:color="auto"/>
            <w:left w:val="none" w:sz="0" w:space="0" w:color="auto"/>
            <w:bottom w:val="none" w:sz="0" w:space="0" w:color="auto"/>
            <w:right w:val="none" w:sz="0" w:space="0" w:color="auto"/>
          </w:divBdr>
        </w:div>
        <w:div w:id="367146771">
          <w:marLeft w:val="0"/>
          <w:marRight w:val="0"/>
          <w:marTop w:val="0"/>
          <w:marBottom w:val="0"/>
          <w:divBdr>
            <w:top w:val="none" w:sz="0" w:space="0" w:color="auto"/>
            <w:left w:val="none" w:sz="0" w:space="0" w:color="auto"/>
            <w:bottom w:val="none" w:sz="0" w:space="0" w:color="auto"/>
            <w:right w:val="none" w:sz="0" w:space="0" w:color="auto"/>
          </w:divBdr>
        </w:div>
        <w:div w:id="367146830">
          <w:marLeft w:val="0"/>
          <w:marRight w:val="0"/>
          <w:marTop w:val="0"/>
          <w:marBottom w:val="0"/>
          <w:divBdr>
            <w:top w:val="none" w:sz="0" w:space="0" w:color="auto"/>
            <w:left w:val="none" w:sz="0" w:space="0" w:color="auto"/>
            <w:bottom w:val="none" w:sz="0" w:space="0" w:color="auto"/>
            <w:right w:val="none" w:sz="0" w:space="0" w:color="auto"/>
          </w:divBdr>
        </w:div>
        <w:div w:id="367146831">
          <w:marLeft w:val="0"/>
          <w:marRight w:val="0"/>
          <w:marTop w:val="0"/>
          <w:marBottom w:val="0"/>
          <w:divBdr>
            <w:top w:val="none" w:sz="0" w:space="0" w:color="auto"/>
            <w:left w:val="none" w:sz="0" w:space="0" w:color="auto"/>
            <w:bottom w:val="none" w:sz="0" w:space="0" w:color="auto"/>
            <w:right w:val="none" w:sz="0" w:space="0" w:color="auto"/>
          </w:divBdr>
        </w:div>
        <w:div w:id="367146836">
          <w:marLeft w:val="0"/>
          <w:marRight w:val="0"/>
          <w:marTop w:val="0"/>
          <w:marBottom w:val="0"/>
          <w:divBdr>
            <w:top w:val="none" w:sz="0" w:space="0" w:color="auto"/>
            <w:left w:val="none" w:sz="0" w:space="0" w:color="auto"/>
            <w:bottom w:val="none" w:sz="0" w:space="0" w:color="auto"/>
            <w:right w:val="none" w:sz="0" w:space="0" w:color="auto"/>
          </w:divBdr>
        </w:div>
        <w:div w:id="367146839">
          <w:marLeft w:val="0"/>
          <w:marRight w:val="0"/>
          <w:marTop w:val="0"/>
          <w:marBottom w:val="0"/>
          <w:divBdr>
            <w:top w:val="none" w:sz="0" w:space="0" w:color="auto"/>
            <w:left w:val="none" w:sz="0" w:space="0" w:color="auto"/>
            <w:bottom w:val="none" w:sz="0" w:space="0" w:color="auto"/>
            <w:right w:val="none" w:sz="0" w:space="0" w:color="auto"/>
          </w:divBdr>
        </w:div>
        <w:div w:id="367146852">
          <w:marLeft w:val="0"/>
          <w:marRight w:val="0"/>
          <w:marTop w:val="0"/>
          <w:marBottom w:val="0"/>
          <w:divBdr>
            <w:top w:val="none" w:sz="0" w:space="0" w:color="auto"/>
            <w:left w:val="none" w:sz="0" w:space="0" w:color="auto"/>
            <w:bottom w:val="none" w:sz="0" w:space="0" w:color="auto"/>
            <w:right w:val="none" w:sz="0" w:space="0" w:color="auto"/>
          </w:divBdr>
        </w:div>
      </w:divsChild>
    </w:div>
    <w:div w:id="367146534">
      <w:marLeft w:val="0"/>
      <w:marRight w:val="0"/>
      <w:marTop w:val="0"/>
      <w:marBottom w:val="0"/>
      <w:divBdr>
        <w:top w:val="none" w:sz="0" w:space="0" w:color="auto"/>
        <w:left w:val="none" w:sz="0" w:space="0" w:color="auto"/>
        <w:bottom w:val="none" w:sz="0" w:space="0" w:color="auto"/>
        <w:right w:val="none" w:sz="0" w:space="0" w:color="auto"/>
      </w:divBdr>
      <w:divsChild>
        <w:div w:id="367146032">
          <w:marLeft w:val="0"/>
          <w:marRight w:val="0"/>
          <w:marTop w:val="0"/>
          <w:marBottom w:val="0"/>
          <w:divBdr>
            <w:top w:val="none" w:sz="0" w:space="0" w:color="auto"/>
            <w:left w:val="none" w:sz="0" w:space="0" w:color="auto"/>
            <w:bottom w:val="none" w:sz="0" w:space="0" w:color="auto"/>
            <w:right w:val="none" w:sz="0" w:space="0" w:color="auto"/>
          </w:divBdr>
        </w:div>
        <w:div w:id="367146063">
          <w:marLeft w:val="0"/>
          <w:marRight w:val="0"/>
          <w:marTop w:val="0"/>
          <w:marBottom w:val="0"/>
          <w:divBdr>
            <w:top w:val="none" w:sz="0" w:space="0" w:color="auto"/>
            <w:left w:val="none" w:sz="0" w:space="0" w:color="auto"/>
            <w:bottom w:val="none" w:sz="0" w:space="0" w:color="auto"/>
            <w:right w:val="none" w:sz="0" w:space="0" w:color="auto"/>
          </w:divBdr>
        </w:div>
        <w:div w:id="367146093">
          <w:marLeft w:val="0"/>
          <w:marRight w:val="0"/>
          <w:marTop w:val="0"/>
          <w:marBottom w:val="0"/>
          <w:divBdr>
            <w:top w:val="none" w:sz="0" w:space="0" w:color="auto"/>
            <w:left w:val="none" w:sz="0" w:space="0" w:color="auto"/>
            <w:bottom w:val="none" w:sz="0" w:space="0" w:color="auto"/>
            <w:right w:val="none" w:sz="0" w:space="0" w:color="auto"/>
          </w:divBdr>
        </w:div>
        <w:div w:id="367146105">
          <w:marLeft w:val="0"/>
          <w:marRight w:val="0"/>
          <w:marTop w:val="0"/>
          <w:marBottom w:val="0"/>
          <w:divBdr>
            <w:top w:val="none" w:sz="0" w:space="0" w:color="auto"/>
            <w:left w:val="none" w:sz="0" w:space="0" w:color="auto"/>
            <w:bottom w:val="none" w:sz="0" w:space="0" w:color="auto"/>
            <w:right w:val="none" w:sz="0" w:space="0" w:color="auto"/>
          </w:divBdr>
        </w:div>
        <w:div w:id="367146212">
          <w:marLeft w:val="0"/>
          <w:marRight w:val="0"/>
          <w:marTop w:val="0"/>
          <w:marBottom w:val="0"/>
          <w:divBdr>
            <w:top w:val="none" w:sz="0" w:space="0" w:color="auto"/>
            <w:left w:val="none" w:sz="0" w:space="0" w:color="auto"/>
            <w:bottom w:val="none" w:sz="0" w:space="0" w:color="auto"/>
            <w:right w:val="none" w:sz="0" w:space="0" w:color="auto"/>
          </w:divBdr>
        </w:div>
        <w:div w:id="367146239">
          <w:marLeft w:val="0"/>
          <w:marRight w:val="0"/>
          <w:marTop w:val="0"/>
          <w:marBottom w:val="0"/>
          <w:divBdr>
            <w:top w:val="none" w:sz="0" w:space="0" w:color="auto"/>
            <w:left w:val="none" w:sz="0" w:space="0" w:color="auto"/>
            <w:bottom w:val="none" w:sz="0" w:space="0" w:color="auto"/>
            <w:right w:val="none" w:sz="0" w:space="0" w:color="auto"/>
          </w:divBdr>
        </w:div>
        <w:div w:id="367146248">
          <w:marLeft w:val="0"/>
          <w:marRight w:val="0"/>
          <w:marTop w:val="0"/>
          <w:marBottom w:val="0"/>
          <w:divBdr>
            <w:top w:val="none" w:sz="0" w:space="0" w:color="auto"/>
            <w:left w:val="none" w:sz="0" w:space="0" w:color="auto"/>
            <w:bottom w:val="none" w:sz="0" w:space="0" w:color="auto"/>
            <w:right w:val="none" w:sz="0" w:space="0" w:color="auto"/>
          </w:divBdr>
        </w:div>
        <w:div w:id="367146261">
          <w:marLeft w:val="0"/>
          <w:marRight w:val="0"/>
          <w:marTop w:val="0"/>
          <w:marBottom w:val="0"/>
          <w:divBdr>
            <w:top w:val="none" w:sz="0" w:space="0" w:color="auto"/>
            <w:left w:val="none" w:sz="0" w:space="0" w:color="auto"/>
            <w:bottom w:val="none" w:sz="0" w:space="0" w:color="auto"/>
            <w:right w:val="none" w:sz="0" w:space="0" w:color="auto"/>
          </w:divBdr>
        </w:div>
        <w:div w:id="367146273">
          <w:marLeft w:val="0"/>
          <w:marRight w:val="0"/>
          <w:marTop w:val="0"/>
          <w:marBottom w:val="0"/>
          <w:divBdr>
            <w:top w:val="none" w:sz="0" w:space="0" w:color="auto"/>
            <w:left w:val="none" w:sz="0" w:space="0" w:color="auto"/>
            <w:bottom w:val="none" w:sz="0" w:space="0" w:color="auto"/>
            <w:right w:val="none" w:sz="0" w:space="0" w:color="auto"/>
          </w:divBdr>
        </w:div>
        <w:div w:id="367146326">
          <w:marLeft w:val="0"/>
          <w:marRight w:val="0"/>
          <w:marTop w:val="0"/>
          <w:marBottom w:val="0"/>
          <w:divBdr>
            <w:top w:val="none" w:sz="0" w:space="0" w:color="auto"/>
            <w:left w:val="none" w:sz="0" w:space="0" w:color="auto"/>
            <w:bottom w:val="none" w:sz="0" w:space="0" w:color="auto"/>
            <w:right w:val="none" w:sz="0" w:space="0" w:color="auto"/>
          </w:divBdr>
        </w:div>
        <w:div w:id="367146371">
          <w:marLeft w:val="0"/>
          <w:marRight w:val="0"/>
          <w:marTop w:val="0"/>
          <w:marBottom w:val="0"/>
          <w:divBdr>
            <w:top w:val="none" w:sz="0" w:space="0" w:color="auto"/>
            <w:left w:val="none" w:sz="0" w:space="0" w:color="auto"/>
            <w:bottom w:val="none" w:sz="0" w:space="0" w:color="auto"/>
            <w:right w:val="none" w:sz="0" w:space="0" w:color="auto"/>
          </w:divBdr>
        </w:div>
        <w:div w:id="367146383">
          <w:marLeft w:val="0"/>
          <w:marRight w:val="0"/>
          <w:marTop w:val="0"/>
          <w:marBottom w:val="0"/>
          <w:divBdr>
            <w:top w:val="none" w:sz="0" w:space="0" w:color="auto"/>
            <w:left w:val="none" w:sz="0" w:space="0" w:color="auto"/>
            <w:bottom w:val="none" w:sz="0" w:space="0" w:color="auto"/>
            <w:right w:val="none" w:sz="0" w:space="0" w:color="auto"/>
          </w:divBdr>
        </w:div>
        <w:div w:id="367146396">
          <w:marLeft w:val="0"/>
          <w:marRight w:val="0"/>
          <w:marTop w:val="0"/>
          <w:marBottom w:val="0"/>
          <w:divBdr>
            <w:top w:val="none" w:sz="0" w:space="0" w:color="auto"/>
            <w:left w:val="none" w:sz="0" w:space="0" w:color="auto"/>
            <w:bottom w:val="none" w:sz="0" w:space="0" w:color="auto"/>
            <w:right w:val="none" w:sz="0" w:space="0" w:color="auto"/>
          </w:divBdr>
        </w:div>
        <w:div w:id="367146402">
          <w:marLeft w:val="0"/>
          <w:marRight w:val="0"/>
          <w:marTop w:val="0"/>
          <w:marBottom w:val="0"/>
          <w:divBdr>
            <w:top w:val="none" w:sz="0" w:space="0" w:color="auto"/>
            <w:left w:val="none" w:sz="0" w:space="0" w:color="auto"/>
            <w:bottom w:val="none" w:sz="0" w:space="0" w:color="auto"/>
            <w:right w:val="none" w:sz="0" w:space="0" w:color="auto"/>
          </w:divBdr>
        </w:div>
        <w:div w:id="367146431">
          <w:marLeft w:val="0"/>
          <w:marRight w:val="0"/>
          <w:marTop w:val="0"/>
          <w:marBottom w:val="0"/>
          <w:divBdr>
            <w:top w:val="none" w:sz="0" w:space="0" w:color="auto"/>
            <w:left w:val="none" w:sz="0" w:space="0" w:color="auto"/>
            <w:bottom w:val="none" w:sz="0" w:space="0" w:color="auto"/>
            <w:right w:val="none" w:sz="0" w:space="0" w:color="auto"/>
          </w:divBdr>
        </w:div>
        <w:div w:id="367146463">
          <w:marLeft w:val="0"/>
          <w:marRight w:val="0"/>
          <w:marTop w:val="0"/>
          <w:marBottom w:val="0"/>
          <w:divBdr>
            <w:top w:val="none" w:sz="0" w:space="0" w:color="auto"/>
            <w:left w:val="none" w:sz="0" w:space="0" w:color="auto"/>
            <w:bottom w:val="none" w:sz="0" w:space="0" w:color="auto"/>
            <w:right w:val="none" w:sz="0" w:space="0" w:color="auto"/>
          </w:divBdr>
        </w:div>
        <w:div w:id="367146480">
          <w:marLeft w:val="0"/>
          <w:marRight w:val="0"/>
          <w:marTop w:val="0"/>
          <w:marBottom w:val="0"/>
          <w:divBdr>
            <w:top w:val="none" w:sz="0" w:space="0" w:color="auto"/>
            <w:left w:val="none" w:sz="0" w:space="0" w:color="auto"/>
            <w:bottom w:val="none" w:sz="0" w:space="0" w:color="auto"/>
            <w:right w:val="none" w:sz="0" w:space="0" w:color="auto"/>
          </w:divBdr>
        </w:div>
        <w:div w:id="367146486">
          <w:marLeft w:val="0"/>
          <w:marRight w:val="0"/>
          <w:marTop w:val="0"/>
          <w:marBottom w:val="0"/>
          <w:divBdr>
            <w:top w:val="none" w:sz="0" w:space="0" w:color="auto"/>
            <w:left w:val="none" w:sz="0" w:space="0" w:color="auto"/>
            <w:bottom w:val="none" w:sz="0" w:space="0" w:color="auto"/>
            <w:right w:val="none" w:sz="0" w:space="0" w:color="auto"/>
          </w:divBdr>
        </w:div>
        <w:div w:id="367146498">
          <w:marLeft w:val="0"/>
          <w:marRight w:val="0"/>
          <w:marTop w:val="0"/>
          <w:marBottom w:val="0"/>
          <w:divBdr>
            <w:top w:val="none" w:sz="0" w:space="0" w:color="auto"/>
            <w:left w:val="none" w:sz="0" w:space="0" w:color="auto"/>
            <w:bottom w:val="none" w:sz="0" w:space="0" w:color="auto"/>
            <w:right w:val="none" w:sz="0" w:space="0" w:color="auto"/>
          </w:divBdr>
        </w:div>
        <w:div w:id="367146536">
          <w:marLeft w:val="0"/>
          <w:marRight w:val="0"/>
          <w:marTop w:val="0"/>
          <w:marBottom w:val="0"/>
          <w:divBdr>
            <w:top w:val="none" w:sz="0" w:space="0" w:color="auto"/>
            <w:left w:val="none" w:sz="0" w:space="0" w:color="auto"/>
            <w:bottom w:val="none" w:sz="0" w:space="0" w:color="auto"/>
            <w:right w:val="none" w:sz="0" w:space="0" w:color="auto"/>
          </w:divBdr>
        </w:div>
        <w:div w:id="367146544">
          <w:marLeft w:val="0"/>
          <w:marRight w:val="0"/>
          <w:marTop w:val="0"/>
          <w:marBottom w:val="0"/>
          <w:divBdr>
            <w:top w:val="none" w:sz="0" w:space="0" w:color="auto"/>
            <w:left w:val="none" w:sz="0" w:space="0" w:color="auto"/>
            <w:bottom w:val="none" w:sz="0" w:space="0" w:color="auto"/>
            <w:right w:val="none" w:sz="0" w:space="0" w:color="auto"/>
          </w:divBdr>
        </w:div>
        <w:div w:id="367146627">
          <w:marLeft w:val="0"/>
          <w:marRight w:val="0"/>
          <w:marTop w:val="0"/>
          <w:marBottom w:val="0"/>
          <w:divBdr>
            <w:top w:val="none" w:sz="0" w:space="0" w:color="auto"/>
            <w:left w:val="none" w:sz="0" w:space="0" w:color="auto"/>
            <w:bottom w:val="none" w:sz="0" w:space="0" w:color="auto"/>
            <w:right w:val="none" w:sz="0" w:space="0" w:color="auto"/>
          </w:divBdr>
        </w:div>
        <w:div w:id="367146634">
          <w:marLeft w:val="0"/>
          <w:marRight w:val="0"/>
          <w:marTop w:val="0"/>
          <w:marBottom w:val="0"/>
          <w:divBdr>
            <w:top w:val="none" w:sz="0" w:space="0" w:color="auto"/>
            <w:left w:val="none" w:sz="0" w:space="0" w:color="auto"/>
            <w:bottom w:val="none" w:sz="0" w:space="0" w:color="auto"/>
            <w:right w:val="none" w:sz="0" w:space="0" w:color="auto"/>
          </w:divBdr>
        </w:div>
        <w:div w:id="367146649">
          <w:marLeft w:val="0"/>
          <w:marRight w:val="0"/>
          <w:marTop w:val="0"/>
          <w:marBottom w:val="0"/>
          <w:divBdr>
            <w:top w:val="none" w:sz="0" w:space="0" w:color="auto"/>
            <w:left w:val="none" w:sz="0" w:space="0" w:color="auto"/>
            <w:bottom w:val="none" w:sz="0" w:space="0" w:color="auto"/>
            <w:right w:val="none" w:sz="0" w:space="0" w:color="auto"/>
          </w:divBdr>
        </w:div>
        <w:div w:id="367146658">
          <w:marLeft w:val="0"/>
          <w:marRight w:val="0"/>
          <w:marTop w:val="0"/>
          <w:marBottom w:val="0"/>
          <w:divBdr>
            <w:top w:val="none" w:sz="0" w:space="0" w:color="auto"/>
            <w:left w:val="none" w:sz="0" w:space="0" w:color="auto"/>
            <w:bottom w:val="none" w:sz="0" w:space="0" w:color="auto"/>
            <w:right w:val="none" w:sz="0" w:space="0" w:color="auto"/>
          </w:divBdr>
        </w:div>
        <w:div w:id="367146666">
          <w:marLeft w:val="0"/>
          <w:marRight w:val="0"/>
          <w:marTop w:val="0"/>
          <w:marBottom w:val="0"/>
          <w:divBdr>
            <w:top w:val="none" w:sz="0" w:space="0" w:color="auto"/>
            <w:left w:val="none" w:sz="0" w:space="0" w:color="auto"/>
            <w:bottom w:val="none" w:sz="0" w:space="0" w:color="auto"/>
            <w:right w:val="none" w:sz="0" w:space="0" w:color="auto"/>
          </w:divBdr>
        </w:div>
        <w:div w:id="367146704">
          <w:marLeft w:val="0"/>
          <w:marRight w:val="0"/>
          <w:marTop w:val="0"/>
          <w:marBottom w:val="0"/>
          <w:divBdr>
            <w:top w:val="none" w:sz="0" w:space="0" w:color="auto"/>
            <w:left w:val="none" w:sz="0" w:space="0" w:color="auto"/>
            <w:bottom w:val="none" w:sz="0" w:space="0" w:color="auto"/>
            <w:right w:val="none" w:sz="0" w:space="0" w:color="auto"/>
          </w:divBdr>
        </w:div>
        <w:div w:id="367146720">
          <w:marLeft w:val="0"/>
          <w:marRight w:val="0"/>
          <w:marTop w:val="0"/>
          <w:marBottom w:val="0"/>
          <w:divBdr>
            <w:top w:val="none" w:sz="0" w:space="0" w:color="auto"/>
            <w:left w:val="none" w:sz="0" w:space="0" w:color="auto"/>
            <w:bottom w:val="none" w:sz="0" w:space="0" w:color="auto"/>
            <w:right w:val="none" w:sz="0" w:space="0" w:color="auto"/>
          </w:divBdr>
        </w:div>
        <w:div w:id="367146756">
          <w:marLeft w:val="0"/>
          <w:marRight w:val="0"/>
          <w:marTop w:val="0"/>
          <w:marBottom w:val="0"/>
          <w:divBdr>
            <w:top w:val="none" w:sz="0" w:space="0" w:color="auto"/>
            <w:left w:val="none" w:sz="0" w:space="0" w:color="auto"/>
            <w:bottom w:val="none" w:sz="0" w:space="0" w:color="auto"/>
            <w:right w:val="none" w:sz="0" w:space="0" w:color="auto"/>
          </w:divBdr>
        </w:div>
        <w:div w:id="367146773">
          <w:marLeft w:val="0"/>
          <w:marRight w:val="0"/>
          <w:marTop w:val="0"/>
          <w:marBottom w:val="0"/>
          <w:divBdr>
            <w:top w:val="none" w:sz="0" w:space="0" w:color="auto"/>
            <w:left w:val="none" w:sz="0" w:space="0" w:color="auto"/>
            <w:bottom w:val="none" w:sz="0" w:space="0" w:color="auto"/>
            <w:right w:val="none" w:sz="0" w:space="0" w:color="auto"/>
          </w:divBdr>
        </w:div>
        <w:div w:id="367146828">
          <w:marLeft w:val="0"/>
          <w:marRight w:val="0"/>
          <w:marTop w:val="0"/>
          <w:marBottom w:val="0"/>
          <w:divBdr>
            <w:top w:val="none" w:sz="0" w:space="0" w:color="auto"/>
            <w:left w:val="none" w:sz="0" w:space="0" w:color="auto"/>
            <w:bottom w:val="none" w:sz="0" w:space="0" w:color="auto"/>
            <w:right w:val="none" w:sz="0" w:space="0" w:color="auto"/>
          </w:divBdr>
        </w:div>
        <w:div w:id="367146829">
          <w:marLeft w:val="0"/>
          <w:marRight w:val="0"/>
          <w:marTop w:val="0"/>
          <w:marBottom w:val="0"/>
          <w:divBdr>
            <w:top w:val="none" w:sz="0" w:space="0" w:color="auto"/>
            <w:left w:val="none" w:sz="0" w:space="0" w:color="auto"/>
            <w:bottom w:val="none" w:sz="0" w:space="0" w:color="auto"/>
            <w:right w:val="none" w:sz="0" w:space="0" w:color="auto"/>
          </w:divBdr>
        </w:div>
        <w:div w:id="367146835">
          <w:marLeft w:val="0"/>
          <w:marRight w:val="0"/>
          <w:marTop w:val="0"/>
          <w:marBottom w:val="0"/>
          <w:divBdr>
            <w:top w:val="none" w:sz="0" w:space="0" w:color="auto"/>
            <w:left w:val="none" w:sz="0" w:space="0" w:color="auto"/>
            <w:bottom w:val="none" w:sz="0" w:space="0" w:color="auto"/>
            <w:right w:val="none" w:sz="0" w:space="0" w:color="auto"/>
          </w:divBdr>
        </w:div>
        <w:div w:id="367146860">
          <w:marLeft w:val="0"/>
          <w:marRight w:val="0"/>
          <w:marTop w:val="0"/>
          <w:marBottom w:val="0"/>
          <w:divBdr>
            <w:top w:val="none" w:sz="0" w:space="0" w:color="auto"/>
            <w:left w:val="none" w:sz="0" w:space="0" w:color="auto"/>
            <w:bottom w:val="none" w:sz="0" w:space="0" w:color="auto"/>
            <w:right w:val="none" w:sz="0" w:space="0" w:color="auto"/>
          </w:divBdr>
        </w:div>
      </w:divsChild>
    </w:div>
    <w:div w:id="367146557">
      <w:marLeft w:val="0"/>
      <w:marRight w:val="0"/>
      <w:marTop w:val="0"/>
      <w:marBottom w:val="0"/>
      <w:divBdr>
        <w:top w:val="none" w:sz="0" w:space="0" w:color="auto"/>
        <w:left w:val="none" w:sz="0" w:space="0" w:color="auto"/>
        <w:bottom w:val="none" w:sz="0" w:space="0" w:color="auto"/>
        <w:right w:val="none" w:sz="0" w:space="0" w:color="auto"/>
      </w:divBdr>
      <w:divsChild>
        <w:div w:id="367146168">
          <w:marLeft w:val="0"/>
          <w:marRight w:val="0"/>
          <w:marTop w:val="0"/>
          <w:marBottom w:val="0"/>
          <w:divBdr>
            <w:top w:val="none" w:sz="0" w:space="0" w:color="auto"/>
            <w:left w:val="none" w:sz="0" w:space="0" w:color="auto"/>
            <w:bottom w:val="none" w:sz="0" w:space="0" w:color="auto"/>
            <w:right w:val="none" w:sz="0" w:space="0" w:color="auto"/>
          </w:divBdr>
        </w:div>
        <w:div w:id="367146758">
          <w:marLeft w:val="0"/>
          <w:marRight w:val="0"/>
          <w:marTop w:val="0"/>
          <w:marBottom w:val="0"/>
          <w:divBdr>
            <w:top w:val="none" w:sz="0" w:space="0" w:color="auto"/>
            <w:left w:val="none" w:sz="0" w:space="0" w:color="auto"/>
            <w:bottom w:val="none" w:sz="0" w:space="0" w:color="auto"/>
            <w:right w:val="none" w:sz="0" w:space="0" w:color="auto"/>
          </w:divBdr>
        </w:div>
      </w:divsChild>
    </w:div>
    <w:div w:id="367146590">
      <w:marLeft w:val="0"/>
      <w:marRight w:val="0"/>
      <w:marTop w:val="0"/>
      <w:marBottom w:val="0"/>
      <w:divBdr>
        <w:top w:val="none" w:sz="0" w:space="0" w:color="auto"/>
        <w:left w:val="none" w:sz="0" w:space="0" w:color="auto"/>
        <w:bottom w:val="none" w:sz="0" w:space="0" w:color="auto"/>
        <w:right w:val="none" w:sz="0" w:space="0" w:color="auto"/>
      </w:divBdr>
      <w:divsChild>
        <w:div w:id="367146449">
          <w:marLeft w:val="0"/>
          <w:marRight w:val="0"/>
          <w:marTop w:val="0"/>
          <w:marBottom w:val="0"/>
          <w:divBdr>
            <w:top w:val="none" w:sz="0" w:space="0" w:color="auto"/>
            <w:left w:val="none" w:sz="0" w:space="0" w:color="auto"/>
            <w:bottom w:val="none" w:sz="0" w:space="0" w:color="auto"/>
            <w:right w:val="none" w:sz="0" w:space="0" w:color="auto"/>
          </w:divBdr>
        </w:div>
        <w:div w:id="367146661">
          <w:marLeft w:val="0"/>
          <w:marRight w:val="0"/>
          <w:marTop w:val="0"/>
          <w:marBottom w:val="0"/>
          <w:divBdr>
            <w:top w:val="none" w:sz="0" w:space="0" w:color="auto"/>
            <w:left w:val="none" w:sz="0" w:space="0" w:color="auto"/>
            <w:bottom w:val="none" w:sz="0" w:space="0" w:color="auto"/>
            <w:right w:val="none" w:sz="0" w:space="0" w:color="auto"/>
          </w:divBdr>
        </w:div>
        <w:div w:id="367146827">
          <w:marLeft w:val="0"/>
          <w:marRight w:val="0"/>
          <w:marTop w:val="0"/>
          <w:marBottom w:val="0"/>
          <w:divBdr>
            <w:top w:val="none" w:sz="0" w:space="0" w:color="auto"/>
            <w:left w:val="none" w:sz="0" w:space="0" w:color="auto"/>
            <w:bottom w:val="none" w:sz="0" w:space="0" w:color="auto"/>
            <w:right w:val="none" w:sz="0" w:space="0" w:color="auto"/>
          </w:divBdr>
        </w:div>
      </w:divsChild>
    </w:div>
    <w:div w:id="367146596">
      <w:marLeft w:val="0"/>
      <w:marRight w:val="0"/>
      <w:marTop w:val="0"/>
      <w:marBottom w:val="0"/>
      <w:divBdr>
        <w:top w:val="none" w:sz="0" w:space="0" w:color="auto"/>
        <w:left w:val="none" w:sz="0" w:space="0" w:color="auto"/>
        <w:bottom w:val="none" w:sz="0" w:space="0" w:color="auto"/>
        <w:right w:val="none" w:sz="0" w:space="0" w:color="auto"/>
      </w:divBdr>
      <w:divsChild>
        <w:div w:id="367146163">
          <w:marLeft w:val="0"/>
          <w:marRight w:val="0"/>
          <w:marTop w:val="0"/>
          <w:marBottom w:val="0"/>
          <w:divBdr>
            <w:top w:val="none" w:sz="0" w:space="0" w:color="auto"/>
            <w:left w:val="none" w:sz="0" w:space="0" w:color="auto"/>
            <w:bottom w:val="none" w:sz="0" w:space="0" w:color="auto"/>
            <w:right w:val="none" w:sz="0" w:space="0" w:color="auto"/>
          </w:divBdr>
        </w:div>
        <w:div w:id="367146796">
          <w:marLeft w:val="0"/>
          <w:marRight w:val="0"/>
          <w:marTop w:val="0"/>
          <w:marBottom w:val="0"/>
          <w:divBdr>
            <w:top w:val="none" w:sz="0" w:space="0" w:color="auto"/>
            <w:left w:val="none" w:sz="0" w:space="0" w:color="auto"/>
            <w:bottom w:val="none" w:sz="0" w:space="0" w:color="auto"/>
            <w:right w:val="none" w:sz="0" w:space="0" w:color="auto"/>
          </w:divBdr>
        </w:div>
      </w:divsChild>
    </w:div>
    <w:div w:id="367146621">
      <w:marLeft w:val="0"/>
      <w:marRight w:val="0"/>
      <w:marTop w:val="0"/>
      <w:marBottom w:val="0"/>
      <w:divBdr>
        <w:top w:val="none" w:sz="0" w:space="0" w:color="auto"/>
        <w:left w:val="none" w:sz="0" w:space="0" w:color="auto"/>
        <w:bottom w:val="none" w:sz="0" w:space="0" w:color="auto"/>
        <w:right w:val="none" w:sz="0" w:space="0" w:color="auto"/>
      </w:divBdr>
      <w:divsChild>
        <w:div w:id="367146777">
          <w:marLeft w:val="0"/>
          <w:marRight w:val="0"/>
          <w:marTop w:val="0"/>
          <w:marBottom w:val="0"/>
          <w:divBdr>
            <w:top w:val="none" w:sz="0" w:space="0" w:color="auto"/>
            <w:left w:val="none" w:sz="0" w:space="0" w:color="auto"/>
            <w:bottom w:val="none" w:sz="0" w:space="0" w:color="auto"/>
            <w:right w:val="none" w:sz="0" w:space="0" w:color="auto"/>
          </w:divBdr>
          <w:divsChild>
            <w:div w:id="367146001">
              <w:marLeft w:val="0"/>
              <w:marRight w:val="0"/>
              <w:marTop w:val="0"/>
              <w:marBottom w:val="0"/>
              <w:divBdr>
                <w:top w:val="none" w:sz="0" w:space="0" w:color="auto"/>
                <w:left w:val="none" w:sz="0" w:space="0" w:color="auto"/>
                <w:bottom w:val="none" w:sz="0" w:space="0" w:color="auto"/>
                <w:right w:val="none" w:sz="0" w:space="0" w:color="auto"/>
              </w:divBdr>
            </w:div>
            <w:div w:id="367146008">
              <w:marLeft w:val="0"/>
              <w:marRight w:val="0"/>
              <w:marTop w:val="0"/>
              <w:marBottom w:val="0"/>
              <w:divBdr>
                <w:top w:val="none" w:sz="0" w:space="0" w:color="auto"/>
                <w:left w:val="none" w:sz="0" w:space="0" w:color="auto"/>
                <w:bottom w:val="none" w:sz="0" w:space="0" w:color="auto"/>
                <w:right w:val="none" w:sz="0" w:space="0" w:color="auto"/>
              </w:divBdr>
            </w:div>
            <w:div w:id="367146012">
              <w:marLeft w:val="0"/>
              <w:marRight w:val="0"/>
              <w:marTop w:val="0"/>
              <w:marBottom w:val="0"/>
              <w:divBdr>
                <w:top w:val="none" w:sz="0" w:space="0" w:color="auto"/>
                <w:left w:val="none" w:sz="0" w:space="0" w:color="auto"/>
                <w:bottom w:val="none" w:sz="0" w:space="0" w:color="auto"/>
                <w:right w:val="none" w:sz="0" w:space="0" w:color="auto"/>
              </w:divBdr>
            </w:div>
            <w:div w:id="367146025">
              <w:marLeft w:val="0"/>
              <w:marRight w:val="0"/>
              <w:marTop w:val="0"/>
              <w:marBottom w:val="0"/>
              <w:divBdr>
                <w:top w:val="none" w:sz="0" w:space="0" w:color="auto"/>
                <w:left w:val="none" w:sz="0" w:space="0" w:color="auto"/>
                <w:bottom w:val="none" w:sz="0" w:space="0" w:color="auto"/>
                <w:right w:val="none" w:sz="0" w:space="0" w:color="auto"/>
              </w:divBdr>
            </w:div>
            <w:div w:id="367146035">
              <w:marLeft w:val="0"/>
              <w:marRight w:val="0"/>
              <w:marTop w:val="0"/>
              <w:marBottom w:val="0"/>
              <w:divBdr>
                <w:top w:val="none" w:sz="0" w:space="0" w:color="auto"/>
                <w:left w:val="none" w:sz="0" w:space="0" w:color="auto"/>
                <w:bottom w:val="none" w:sz="0" w:space="0" w:color="auto"/>
                <w:right w:val="none" w:sz="0" w:space="0" w:color="auto"/>
              </w:divBdr>
            </w:div>
            <w:div w:id="367146039">
              <w:marLeft w:val="0"/>
              <w:marRight w:val="0"/>
              <w:marTop w:val="0"/>
              <w:marBottom w:val="0"/>
              <w:divBdr>
                <w:top w:val="none" w:sz="0" w:space="0" w:color="auto"/>
                <w:left w:val="none" w:sz="0" w:space="0" w:color="auto"/>
                <w:bottom w:val="none" w:sz="0" w:space="0" w:color="auto"/>
                <w:right w:val="none" w:sz="0" w:space="0" w:color="auto"/>
              </w:divBdr>
            </w:div>
            <w:div w:id="367146041">
              <w:marLeft w:val="0"/>
              <w:marRight w:val="0"/>
              <w:marTop w:val="0"/>
              <w:marBottom w:val="0"/>
              <w:divBdr>
                <w:top w:val="none" w:sz="0" w:space="0" w:color="auto"/>
                <w:left w:val="none" w:sz="0" w:space="0" w:color="auto"/>
                <w:bottom w:val="none" w:sz="0" w:space="0" w:color="auto"/>
                <w:right w:val="none" w:sz="0" w:space="0" w:color="auto"/>
              </w:divBdr>
            </w:div>
            <w:div w:id="367146049">
              <w:marLeft w:val="0"/>
              <w:marRight w:val="0"/>
              <w:marTop w:val="0"/>
              <w:marBottom w:val="0"/>
              <w:divBdr>
                <w:top w:val="none" w:sz="0" w:space="0" w:color="auto"/>
                <w:left w:val="none" w:sz="0" w:space="0" w:color="auto"/>
                <w:bottom w:val="none" w:sz="0" w:space="0" w:color="auto"/>
                <w:right w:val="none" w:sz="0" w:space="0" w:color="auto"/>
              </w:divBdr>
            </w:div>
            <w:div w:id="367146074">
              <w:marLeft w:val="0"/>
              <w:marRight w:val="0"/>
              <w:marTop w:val="0"/>
              <w:marBottom w:val="0"/>
              <w:divBdr>
                <w:top w:val="none" w:sz="0" w:space="0" w:color="auto"/>
                <w:left w:val="none" w:sz="0" w:space="0" w:color="auto"/>
                <w:bottom w:val="none" w:sz="0" w:space="0" w:color="auto"/>
                <w:right w:val="none" w:sz="0" w:space="0" w:color="auto"/>
              </w:divBdr>
            </w:div>
            <w:div w:id="367146084">
              <w:marLeft w:val="0"/>
              <w:marRight w:val="0"/>
              <w:marTop w:val="0"/>
              <w:marBottom w:val="0"/>
              <w:divBdr>
                <w:top w:val="none" w:sz="0" w:space="0" w:color="auto"/>
                <w:left w:val="none" w:sz="0" w:space="0" w:color="auto"/>
                <w:bottom w:val="none" w:sz="0" w:space="0" w:color="auto"/>
                <w:right w:val="none" w:sz="0" w:space="0" w:color="auto"/>
              </w:divBdr>
            </w:div>
            <w:div w:id="367146086">
              <w:marLeft w:val="0"/>
              <w:marRight w:val="0"/>
              <w:marTop w:val="0"/>
              <w:marBottom w:val="0"/>
              <w:divBdr>
                <w:top w:val="none" w:sz="0" w:space="0" w:color="auto"/>
                <w:left w:val="none" w:sz="0" w:space="0" w:color="auto"/>
                <w:bottom w:val="none" w:sz="0" w:space="0" w:color="auto"/>
                <w:right w:val="none" w:sz="0" w:space="0" w:color="auto"/>
              </w:divBdr>
            </w:div>
            <w:div w:id="367146092">
              <w:marLeft w:val="0"/>
              <w:marRight w:val="0"/>
              <w:marTop w:val="0"/>
              <w:marBottom w:val="0"/>
              <w:divBdr>
                <w:top w:val="none" w:sz="0" w:space="0" w:color="auto"/>
                <w:left w:val="none" w:sz="0" w:space="0" w:color="auto"/>
                <w:bottom w:val="none" w:sz="0" w:space="0" w:color="auto"/>
                <w:right w:val="none" w:sz="0" w:space="0" w:color="auto"/>
              </w:divBdr>
            </w:div>
            <w:div w:id="367146115">
              <w:marLeft w:val="0"/>
              <w:marRight w:val="0"/>
              <w:marTop w:val="0"/>
              <w:marBottom w:val="0"/>
              <w:divBdr>
                <w:top w:val="none" w:sz="0" w:space="0" w:color="auto"/>
                <w:left w:val="none" w:sz="0" w:space="0" w:color="auto"/>
                <w:bottom w:val="none" w:sz="0" w:space="0" w:color="auto"/>
                <w:right w:val="none" w:sz="0" w:space="0" w:color="auto"/>
              </w:divBdr>
            </w:div>
            <w:div w:id="367146117">
              <w:marLeft w:val="0"/>
              <w:marRight w:val="0"/>
              <w:marTop w:val="0"/>
              <w:marBottom w:val="0"/>
              <w:divBdr>
                <w:top w:val="none" w:sz="0" w:space="0" w:color="auto"/>
                <w:left w:val="none" w:sz="0" w:space="0" w:color="auto"/>
                <w:bottom w:val="none" w:sz="0" w:space="0" w:color="auto"/>
                <w:right w:val="none" w:sz="0" w:space="0" w:color="auto"/>
              </w:divBdr>
            </w:div>
            <w:div w:id="367146122">
              <w:marLeft w:val="0"/>
              <w:marRight w:val="0"/>
              <w:marTop w:val="0"/>
              <w:marBottom w:val="0"/>
              <w:divBdr>
                <w:top w:val="none" w:sz="0" w:space="0" w:color="auto"/>
                <w:left w:val="none" w:sz="0" w:space="0" w:color="auto"/>
                <w:bottom w:val="none" w:sz="0" w:space="0" w:color="auto"/>
                <w:right w:val="none" w:sz="0" w:space="0" w:color="auto"/>
              </w:divBdr>
            </w:div>
            <w:div w:id="367146124">
              <w:marLeft w:val="0"/>
              <w:marRight w:val="0"/>
              <w:marTop w:val="0"/>
              <w:marBottom w:val="0"/>
              <w:divBdr>
                <w:top w:val="none" w:sz="0" w:space="0" w:color="auto"/>
                <w:left w:val="none" w:sz="0" w:space="0" w:color="auto"/>
                <w:bottom w:val="none" w:sz="0" w:space="0" w:color="auto"/>
                <w:right w:val="none" w:sz="0" w:space="0" w:color="auto"/>
              </w:divBdr>
            </w:div>
            <w:div w:id="367146126">
              <w:marLeft w:val="0"/>
              <w:marRight w:val="0"/>
              <w:marTop w:val="0"/>
              <w:marBottom w:val="0"/>
              <w:divBdr>
                <w:top w:val="none" w:sz="0" w:space="0" w:color="auto"/>
                <w:left w:val="none" w:sz="0" w:space="0" w:color="auto"/>
                <w:bottom w:val="none" w:sz="0" w:space="0" w:color="auto"/>
                <w:right w:val="none" w:sz="0" w:space="0" w:color="auto"/>
              </w:divBdr>
            </w:div>
            <w:div w:id="367146130">
              <w:marLeft w:val="0"/>
              <w:marRight w:val="0"/>
              <w:marTop w:val="0"/>
              <w:marBottom w:val="0"/>
              <w:divBdr>
                <w:top w:val="none" w:sz="0" w:space="0" w:color="auto"/>
                <w:left w:val="none" w:sz="0" w:space="0" w:color="auto"/>
                <w:bottom w:val="none" w:sz="0" w:space="0" w:color="auto"/>
                <w:right w:val="none" w:sz="0" w:space="0" w:color="auto"/>
              </w:divBdr>
            </w:div>
            <w:div w:id="367146134">
              <w:marLeft w:val="0"/>
              <w:marRight w:val="0"/>
              <w:marTop w:val="0"/>
              <w:marBottom w:val="0"/>
              <w:divBdr>
                <w:top w:val="none" w:sz="0" w:space="0" w:color="auto"/>
                <w:left w:val="none" w:sz="0" w:space="0" w:color="auto"/>
                <w:bottom w:val="none" w:sz="0" w:space="0" w:color="auto"/>
                <w:right w:val="none" w:sz="0" w:space="0" w:color="auto"/>
              </w:divBdr>
            </w:div>
            <w:div w:id="367146144">
              <w:marLeft w:val="0"/>
              <w:marRight w:val="0"/>
              <w:marTop w:val="0"/>
              <w:marBottom w:val="0"/>
              <w:divBdr>
                <w:top w:val="none" w:sz="0" w:space="0" w:color="auto"/>
                <w:left w:val="none" w:sz="0" w:space="0" w:color="auto"/>
                <w:bottom w:val="none" w:sz="0" w:space="0" w:color="auto"/>
                <w:right w:val="none" w:sz="0" w:space="0" w:color="auto"/>
              </w:divBdr>
            </w:div>
            <w:div w:id="367146147">
              <w:marLeft w:val="0"/>
              <w:marRight w:val="0"/>
              <w:marTop w:val="0"/>
              <w:marBottom w:val="0"/>
              <w:divBdr>
                <w:top w:val="none" w:sz="0" w:space="0" w:color="auto"/>
                <w:left w:val="none" w:sz="0" w:space="0" w:color="auto"/>
                <w:bottom w:val="none" w:sz="0" w:space="0" w:color="auto"/>
                <w:right w:val="none" w:sz="0" w:space="0" w:color="auto"/>
              </w:divBdr>
            </w:div>
            <w:div w:id="367146153">
              <w:marLeft w:val="0"/>
              <w:marRight w:val="0"/>
              <w:marTop w:val="0"/>
              <w:marBottom w:val="0"/>
              <w:divBdr>
                <w:top w:val="none" w:sz="0" w:space="0" w:color="auto"/>
                <w:left w:val="none" w:sz="0" w:space="0" w:color="auto"/>
                <w:bottom w:val="none" w:sz="0" w:space="0" w:color="auto"/>
                <w:right w:val="none" w:sz="0" w:space="0" w:color="auto"/>
              </w:divBdr>
            </w:div>
            <w:div w:id="367146178">
              <w:marLeft w:val="0"/>
              <w:marRight w:val="0"/>
              <w:marTop w:val="0"/>
              <w:marBottom w:val="0"/>
              <w:divBdr>
                <w:top w:val="none" w:sz="0" w:space="0" w:color="auto"/>
                <w:left w:val="none" w:sz="0" w:space="0" w:color="auto"/>
                <w:bottom w:val="none" w:sz="0" w:space="0" w:color="auto"/>
                <w:right w:val="none" w:sz="0" w:space="0" w:color="auto"/>
              </w:divBdr>
            </w:div>
            <w:div w:id="367146180">
              <w:marLeft w:val="0"/>
              <w:marRight w:val="0"/>
              <w:marTop w:val="0"/>
              <w:marBottom w:val="0"/>
              <w:divBdr>
                <w:top w:val="none" w:sz="0" w:space="0" w:color="auto"/>
                <w:left w:val="none" w:sz="0" w:space="0" w:color="auto"/>
                <w:bottom w:val="none" w:sz="0" w:space="0" w:color="auto"/>
                <w:right w:val="none" w:sz="0" w:space="0" w:color="auto"/>
              </w:divBdr>
            </w:div>
            <w:div w:id="367146183">
              <w:marLeft w:val="0"/>
              <w:marRight w:val="0"/>
              <w:marTop w:val="0"/>
              <w:marBottom w:val="0"/>
              <w:divBdr>
                <w:top w:val="none" w:sz="0" w:space="0" w:color="auto"/>
                <w:left w:val="none" w:sz="0" w:space="0" w:color="auto"/>
                <w:bottom w:val="none" w:sz="0" w:space="0" w:color="auto"/>
                <w:right w:val="none" w:sz="0" w:space="0" w:color="auto"/>
              </w:divBdr>
            </w:div>
            <w:div w:id="367146186">
              <w:marLeft w:val="0"/>
              <w:marRight w:val="0"/>
              <w:marTop w:val="0"/>
              <w:marBottom w:val="0"/>
              <w:divBdr>
                <w:top w:val="none" w:sz="0" w:space="0" w:color="auto"/>
                <w:left w:val="none" w:sz="0" w:space="0" w:color="auto"/>
                <w:bottom w:val="none" w:sz="0" w:space="0" w:color="auto"/>
                <w:right w:val="none" w:sz="0" w:space="0" w:color="auto"/>
              </w:divBdr>
            </w:div>
            <w:div w:id="367146195">
              <w:marLeft w:val="0"/>
              <w:marRight w:val="0"/>
              <w:marTop w:val="0"/>
              <w:marBottom w:val="0"/>
              <w:divBdr>
                <w:top w:val="none" w:sz="0" w:space="0" w:color="auto"/>
                <w:left w:val="none" w:sz="0" w:space="0" w:color="auto"/>
                <w:bottom w:val="none" w:sz="0" w:space="0" w:color="auto"/>
                <w:right w:val="none" w:sz="0" w:space="0" w:color="auto"/>
              </w:divBdr>
            </w:div>
            <w:div w:id="367146196">
              <w:marLeft w:val="0"/>
              <w:marRight w:val="0"/>
              <w:marTop w:val="0"/>
              <w:marBottom w:val="0"/>
              <w:divBdr>
                <w:top w:val="none" w:sz="0" w:space="0" w:color="auto"/>
                <w:left w:val="none" w:sz="0" w:space="0" w:color="auto"/>
                <w:bottom w:val="none" w:sz="0" w:space="0" w:color="auto"/>
                <w:right w:val="none" w:sz="0" w:space="0" w:color="auto"/>
              </w:divBdr>
            </w:div>
            <w:div w:id="367146198">
              <w:marLeft w:val="0"/>
              <w:marRight w:val="0"/>
              <w:marTop w:val="0"/>
              <w:marBottom w:val="0"/>
              <w:divBdr>
                <w:top w:val="none" w:sz="0" w:space="0" w:color="auto"/>
                <w:left w:val="none" w:sz="0" w:space="0" w:color="auto"/>
                <w:bottom w:val="none" w:sz="0" w:space="0" w:color="auto"/>
                <w:right w:val="none" w:sz="0" w:space="0" w:color="auto"/>
              </w:divBdr>
            </w:div>
            <w:div w:id="367146203">
              <w:marLeft w:val="0"/>
              <w:marRight w:val="0"/>
              <w:marTop w:val="0"/>
              <w:marBottom w:val="0"/>
              <w:divBdr>
                <w:top w:val="none" w:sz="0" w:space="0" w:color="auto"/>
                <w:left w:val="none" w:sz="0" w:space="0" w:color="auto"/>
                <w:bottom w:val="none" w:sz="0" w:space="0" w:color="auto"/>
                <w:right w:val="none" w:sz="0" w:space="0" w:color="auto"/>
              </w:divBdr>
            </w:div>
            <w:div w:id="367146211">
              <w:marLeft w:val="0"/>
              <w:marRight w:val="0"/>
              <w:marTop w:val="0"/>
              <w:marBottom w:val="0"/>
              <w:divBdr>
                <w:top w:val="none" w:sz="0" w:space="0" w:color="auto"/>
                <w:left w:val="none" w:sz="0" w:space="0" w:color="auto"/>
                <w:bottom w:val="none" w:sz="0" w:space="0" w:color="auto"/>
                <w:right w:val="none" w:sz="0" w:space="0" w:color="auto"/>
              </w:divBdr>
            </w:div>
            <w:div w:id="367146213">
              <w:marLeft w:val="0"/>
              <w:marRight w:val="0"/>
              <w:marTop w:val="0"/>
              <w:marBottom w:val="0"/>
              <w:divBdr>
                <w:top w:val="none" w:sz="0" w:space="0" w:color="auto"/>
                <w:left w:val="none" w:sz="0" w:space="0" w:color="auto"/>
                <w:bottom w:val="none" w:sz="0" w:space="0" w:color="auto"/>
                <w:right w:val="none" w:sz="0" w:space="0" w:color="auto"/>
              </w:divBdr>
            </w:div>
            <w:div w:id="367146216">
              <w:marLeft w:val="0"/>
              <w:marRight w:val="0"/>
              <w:marTop w:val="0"/>
              <w:marBottom w:val="0"/>
              <w:divBdr>
                <w:top w:val="none" w:sz="0" w:space="0" w:color="auto"/>
                <w:left w:val="none" w:sz="0" w:space="0" w:color="auto"/>
                <w:bottom w:val="none" w:sz="0" w:space="0" w:color="auto"/>
                <w:right w:val="none" w:sz="0" w:space="0" w:color="auto"/>
              </w:divBdr>
            </w:div>
            <w:div w:id="367146221">
              <w:marLeft w:val="0"/>
              <w:marRight w:val="0"/>
              <w:marTop w:val="0"/>
              <w:marBottom w:val="0"/>
              <w:divBdr>
                <w:top w:val="none" w:sz="0" w:space="0" w:color="auto"/>
                <w:left w:val="none" w:sz="0" w:space="0" w:color="auto"/>
                <w:bottom w:val="none" w:sz="0" w:space="0" w:color="auto"/>
                <w:right w:val="none" w:sz="0" w:space="0" w:color="auto"/>
              </w:divBdr>
            </w:div>
            <w:div w:id="367146256">
              <w:marLeft w:val="0"/>
              <w:marRight w:val="0"/>
              <w:marTop w:val="0"/>
              <w:marBottom w:val="0"/>
              <w:divBdr>
                <w:top w:val="none" w:sz="0" w:space="0" w:color="auto"/>
                <w:left w:val="none" w:sz="0" w:space="0" w:color="auto"/>
                <w:bottom w:val="none" w:sz="0" w:space="0" w:color="auto"/>
                <w:right w:val="none" w:sz="0" w:space="0" w:color="auto"/>
              </w:divBdr>
            </w:div>
            <w:div w:id="367146285">
              <w:marLeft w:val="0"/>
              <w:marRight w:val="0"/>
              <w:marTop w:val="0"/>
              <w:marBottom w:val="0"/>
              <w:divBdr>
                <w:top w:val="none" w:sz="0" w:space="0" w:color="auto"/>
                <w:left w:val="none" w:sz="0" w:space="0" w:color="auto"/>
                <w:bottom w:val="none" w:sz="0" w:space="0" w:color="auto"/>
                <w:right w:val="none" w:sz="0" w:space="0" w:color="auto"/>
              </w:divBdr>
            </w:div>
            <w:div w:id="367146295">
              <w:marLeft w:val="0"/>
              <w:marRight w:val="0"/>
              <w:marTop w:val="0"/>
              <w:marBottom w:val="0"/>
              <w:divBdr>
                <w:top w:val="none" w:sz="0" w:space="0" w:color="auto"/>
                <w:left w:val="none" w:sz="0" w:space="0" w:color="auto"/>
                <w:bottom w:val="none" w:sz="0" w:space="0" w:color="auto"/>
                <w:right w:val="none" w:sz="0" w:space="0" w:color="auto"/>
              </w:divBdr>
            </w:div>
            <w:div w:id="367146296">
              <w:marLeft w:val="0"/>
              <w:marRight w:val="0"/>
              <w:marTop w:val="0"/>
              <w:marBottom w:val="0"/>
              <w:divBdr>
                <w:top w:val="none" w:sz="0" w:space="0" w:color="auto"/>
                <w:left w:val="none" w:sz="0" w:space="0" w:color="auto"/>
                <w:bottom w:val="none" w:sz="0" w:space="0" w:color="auto"/>
                <w:right w:val="none" w:sz="0" w:space="0" w:color="auto"/>
              </w:divBdr>
            </w:div>
            <w:div w:id="367146307">
              <w:marLeft w:val="0"/>
              <w:marRight w:val="0"/>
              <w:marTop w:val="0"/>
              <w:marBottom w:val="0"/>
              <w:divBdr>
                <w:top w:val="none" w:sz="0" w:space="0" w:color="auto"/>
                <w:left w:val="none" w:sz="0" w:space="0" w:color="auto"/>
                <w:bottom w:val="none" w:sz="0" w:space="0" w:color="auto"/>
                <w:right w:val="none" w:sz="0" w:space="0" w:color="auto"/>
              </w:divBdr>
            </w:div>
            <w:div w:id="367146311">
              <w:marLeft w:val="0"/>
              <w:marRight w:val="0"/>
              <w:marTop w:val="0"/>
              <w:marBottom w:val="0"/>
              <w:divBdr>
                <w:top w:val="none" w:sz="0" w:space="0" w:color="auto"/>
                <w:left w:val="none" w:sz="0" w:space="0" w:color="auto"/>
                <w:bottom w:val="none" w:sz="0" w:space="0" w:color="auto"/>
                <w:right w:val="none" w:sz="0" w:space="0" w:color="auto"/>
              </w:divBdr>
            </w:div>
            <w:div w:id="367146316">
              <w:marLeft w:val="0"/>
              <w:marRight w:val="0"/>
              <w:marTop w:val="0"/>
              <w:marBottom w:val="0"/>
              <w:divBdr>
                <w:top w:val="none" w:sz="0" w:space="0" w:color="auto"/>
                <w:left w:val="none" w:sz="0" w:space="0" w:color="auto"/>
                <w:bottom w:val="none" w:sz="0" w:space="0" w:color="auto"/>
                <w:right w:val="none" w:sz="0" w:space="0" w:color="auto"/>
              </w:divBdr>
            </w:div>
            <w:div w:id="367146362">
              <w:marLeft w:val="0"/>
              <w:marRight w:val="0"/>
              <w:marTop w:val="0"/>
              <w:marBottom w:val="0"/>
              <w:divBdr>
                <w:top w:val="none" w:sz="0" w:space="0" w:color="auto"/>
                <w:left w:val="none" w:sz="0" w:space="0" w:color="auto"/>
                <w:bottom w:val="none" w:sz="0" w:space="0" w:color="auto"/>
                <w:right w:val="none" w:sz="0" w:space="0" w:color="auto"/>
              </w:divBdr>
            </w:div>
            <w:div w:id="367146367">
              <w:marLeft w:val="0"/>
              <w:marRight w:val="0"/>
              <w:marTop w:val="0"/>
              <w:marBottom w:val="0"/>
              <w:divBdr>
                <w:top w:val="none" w:sz="0" w:space="0" w:color="auto"/>
                <w:left w:val="none" w:sz="0" w:space="0" w:color="auto"/>
                <w:bottom w:val="none" w:sz="0" w:space="0" w:color="auto"/>
                <w:right w:val="none" w:sz="0" w:space="0" w:color="auto"/>
              </w:divBdr>
            </w:div>
            <w:div w:id="367146373">
              <w:marLeft w:val="0"/>
              <w:marRight w:val="0"/>
              <w:marTop w:val="0"/>
              <w:marBottom w:val="0"/>
              <w:divBdr>
                <w:top w:val="none" w:sz="0" w:space="0" w:color="auto"/>
                <w:left w:val="none" w:sz="0" w:space="0" w:color="auto"/>
                <w:bottom w:val="none" w:sz="0" w:space="0" w:color="auto"/>
                <w:right w:val="none" w:sz="0" w:space="0" w:color="auto"/>
              </w:divBdr>
            </w:div>
            <w:div w:id="367146407">
              <w:marLeft w:val="0"/>
              <w:marRight w:val="0"/>
              <w:marTop w:val="0"/>
              <w:marBottom w:val="0"/>
              <w:divBdr>
                <w:top w:val="none" w:sz="0" w:space="0" w:color="auto"/>
                <w:left w:val="none" w:sz="0" w:space="0" w:color="auto"/>
                <w:bottom w:val="none" w:sz="0" w:space="0" w:color="auto"/>
                <w:right w:val="none" w:sz="0" w:space="0" w:color="auto"/>
              </w:divBdr>
            </w:div>
            <w:div w:id="367146408">
              <w:marLeft w:val="0"/>
              <w:marRight w:val="0"/>
              <w:marTop w:val="0"/>
              <w:marBottom w:val="0"/>
              <w:divBdr>
                <w:top w:val="none" w:sz="0" w:space="0" w:color="auto"/>
                <w:left w:val="none" w:sz="0" w:space="0" w:color="auto"/>
                <w:bottom w:val="none" w:sz="0" w:space="0" w:color="auto"/>
                <w:right w:val="none" w:sz="0" w:space="0" w:color="auto"/>
              </w:divBdr>
            </w:div>
            <w:div w:id="367146409">
              <w:marLeft w:val="0"/>
              <w:marRight w:val="0"/>
              <w:marTop w:val="0"/>
              <w:marBottom w:val="0"/>
              <w:divBdr>
                <w:top w:val="none" w:sz="0" w:space="0" w:color="auto"/>
                <w:left w:val="none" w:sz="0" w:space="0" w:color="auto"/>
                <w:bottom w:val="none" w:sz="0" w:space="0" w:color="auto"/>
                <w:right w:val="none" w:sz="0" w:space="0" w:color="auto"/>
              </w:divBdr>
            </w:div>
            <w:div w:id="367146411">
              <w:marLeft w:val="0"/>
              <w:marRight w:val="0"/>
              <w:marTop w:val="0"/>
              <w:marBottom w:val="0"/>
              <w:divBdr>
                <w:top w:val="none" w:sz="0" w:space="0" w:color="auto"/>
                <w:left w:val="none" w:sz="0" w:space="0" w:color="auto"/>
                <w:bottom w:val="none" w:sz="0" w:space="0" w:color="auto"/>
                <w:right w:val="none" w:sz="0" w:space="0" w:color="auto"/>
              </w:divBdr>
            </w:div>
            <w:div w:id="367146414">
              <w:marLeft w:val="0"/>
              <w:marRight w:val="0"/>
              <w:marTop w:val="0"/>
              <w:marBottom w:val="0"/>
              <w:divBdr>
                <w:top w:val="none" w:sz="0" w:space="0" w:color="auto"/>
                <w:left w:val="none" w:sz="0" w:space="0" w:color="auto"/>
                <w:bottom w:val="none" w:sz="0" w:space="0" w:color="auto"/>
                <w:right w:val="none" w:sz="0" w:space="0" w:color="auto"/>
              </w:divBdr>
            </w:div>
            <w:div w:id="367146418">
              <w:marLeft w:val="0"/>
              <w:marRight w:val="0"/>
              <w:marTop w:val="0"/>
              <w:marBottom w:val="0"/>
              <w:divBdr>
                <w:top w:val="none" w:sz="0" w:space="0" w:color="auto"/>
                <w:left w:val="none" w:sz="0" w:space="0" w:color="auto"/>
                <w:bottom w:val="none" w:sz="0" w:space="0" w:color="auto"/>
                <w:right w:val="none" w:sz="0" w:space="0" w:color="auto"/>
              </w:divBdr>
            </w:div>
            <w:div w:id="367146437">
              <w:marLeft w:val="0"/>
              <w:marRight w:val="0"/>
              <w:marTop w:val="0"/>
              <w:marBottom w:val="0"/>
              <w:divBdr>
                <w:top w:val="none" w:sz="0" w:space="0" w:color="auto"/>
                <w:left w:val="none" w:sz="0" w:space="0" w:color="auto"/>
                <w:bottom w:val="none" w:sz="0" w:space="0" w:color="auto"/>
                <w:right w:val="none" w:sz="0" w:space="0" w:color="auto"/>
              </w:divBdr>
            </w:div>
            <w:div w:id="367146452">
              <w:marLeft w:val="0"/>
              <w:marRight w:val="0"/>
              <w:marTop w:val="0"/>
              <w:marBottom w:val="0"/>
              <w:divBdr>
                <w:top w:val="none" w:sz="0" w:space="0" w:color="auto"/>
                <w:left w:val="none" w:sz="0" w:space="0" w:color="auto"/>
                <w:bottom w:val="none" w:sz="0" w:space="0" w:color="auto"/>
                <w:right w:val="none" w:sz="0" w:space="0" w:color="auto"/>
              </w:divBdr>
            </w:div>
            <w:div w:id="367146462">
              <w:marLeft w:val="0"/>
              <w:marRight w:val="0"/>
              <w:marTop w:val="0"/>
              <w:marBottom w:val="0"/>
              <w:divBdr>
                <w:top w:val="none" w:sz="0" w:space="0" w:color="auto"/>
                <w:left w:val="none" w:sz="0" w:space="0" w:color="auto"/>
                <w:bottom w:val="none" w:sz="0" w:space="0" w:color="auto"/>
                <w:right w:val="none" w:sz="0" w:space="0" w:color="auto"/>
              </w:divBdr>
            </w:div>
            <w:div w:id="367146465">
              <w:marLeft w:val="0"/>
              <w:marRight w:val="0"/>
              <w:marTop w:val="0"/>
              <w:marBottom w:val="0"/>
              <w:divBdr>
                <w:top w:val="none" w:sz="0" w:space="0" w:color="auto"/>
                <w:left w:val="none" w:sz="0" w:space="0" w:color="auto"/>
                <w:bottom w:val="none" w:sz="0" w:space="0" w:color="auto"/>
                <w:right w:val="none" w:sz="0" w:space="0" w:color="auto"/>
              </w:divBdr>
            </w:div>
            <w:div w:id="367146468">
              <w:marLeft w:val="0"/>
              <w:marRight w:val="0"/>
              <w:marTop w:val="0"/>
              <w:marBottom w:val="0"/>
              <w:divBdr>
                <w:top w:val="none" w:sz="0" w:space="0" w:color="auto"/>
                <w:left w:val="none" w:sz="0" w:space="0" w:color="auto"/>
                <w:bottom w:val="none" w:sz="0" w:space="0" w:color="auto"/>
                <w:right w:val="none" w:sz="0" w:space="0" w:color="auto"/>
              </w:divBdr>
            </w:div>
            <w:div w:id="367146469">
              <w:marLeft w:val="0"/>
              <w:marRight w:val="0"/>
              <w:marTop w:val="0"/>
              <w:marBottom w:val="0"/>
              <w:divBdr>
                <w:top w:val="none" w:sz="0" w:space="0" w:color="auto"/>
                <w:left w:val="none" w:sz="0" w:space="0" w:color="auto"/>
                <w:bottom w:val="none" w:sz="0" w:space="0" w:color="auto"/>
                <w:right w:val="none" w:sz="0" w:space="0" w:color="auto"/>
              </w:divBdr>
            </w:div>
            <w:div w:id="367146474">
              <w:marLeft w:val="0"/>
              <w:marRight w:val="0"/>
              <w:marTop w:val="0"/>
              <w:marBottom w:val="0"/>
              <w:divBdr>
                <w:top w:val="none" w:sz="0" w:space="0" w:color="auto"/>
                <w:left w:val="none" w:sz="0" w:space="0" w:color="auto"/>
                <w:bottom w:val="none" w:sz="0" w:space="0" w:color="auto"/>
                <w:right w:val="none" w:sz="0" w:space="0" w:color="auto"/>
              </w:divBdr>
            </w:div>
            <w:div w:id="367146476">
              <w:marLeft w:val="0"/>
              <w:marRight w:val="0"/>
              <w:marTop w:val="0"/>
              <w:marBottom w:val="0"/>
              <w:divBdr>
                <w:top w:val="none" w:sz="0" w:space="0" w:color="auto"/>
                <w:left w:val="none" w:sz="0" w:space="0" w:color="auto"/>
                <w:bottom w:val="none" w:sz="0" w:space="0" w:color="auto"/>
                <w:right w:val="none" w:sz="0" w:space="0" w:color="auto"/>
              </w:divBdr>
            </w:div>
            <w:div w:id="367146489">
              <w:marLeft w:val="0"/>
              <w:marRight w:val="0"/>
              <w:marTop w:val="0"/>
              <w:marBottom w:val="0"/>
              <w:divBdr>
                <w:top w:val="none" w:sz="0" w:space="0" w:color="auto"/>
                <w:left w:val="none" w:sz="0" w:space="0" w:color="auto"/>
                <w:bottom w:val="none" w:sz="0" w:space="0" w:color="auto"/>
                <w:right w:val="none" w:sz="0" w:space="0" w:color="auto"/>
              </w:divBdr>
            </w:div>
            <w:div w:id="367146515">
              <w:marLeft w:val="0"/>
              <w:marRight w:val="0"/>
              <w:marTop w:val="0"/>
              <w:marBottom w:val="0"/>
              <w:divBdr>
                <w:top w:val="none" w:sz="0" w:space="0" w:color="auto"/>
                <w:left w:val="none" w:sz="0" w:space="0" w:color="auto"/>
                <w:bottom w:val="none" w:sz="0" w:space="0" w:color="auto"/>
                <w:right w:val="none" w:sz="0" w:space="0" w:color="auto"/>
              </w:divBdr>
            </w:div>
            <w:div w:id="367146526">
              <w:marLeft w:val="0"/>
              <w:marRight w:val="0"/>
              <w:marTop w:val="0"/>
              <w:marBottom w:val="0"/>
              <w:divBdr>
                <w:top w:val="none" w:sz="0" w:space="0" w:color="auto"/>
                <w:left w:val="none" w:sz="0" w:space="0" w:color="auto"/>
                <w:bottom w:val="none" w:sz="0" w:space="0" w:color="auto"/>
                <w:right w:val="none" w:sz="0" w:space="0" w:color="auto"/>
              </w:divBdr>
            </w:div>
            <w:div w:id="367146527">
              <w:marLeft w:val="0"/>
              <w:marRight w:val="0"/>
              <w:marTop w:val="0"/>
              <w:marBottom w:val="0"/>
              <w:divBdr>
                <w:top w:val="none" w:sz="0" w:space="0" w:color="auto"/>
                <w:left w:val="none" w:sz="0" w:space="0" w:color="auto"/>
                <w:bottom w:val="none" w:sz="0" w:space="0" w:color="auto"/>
                <w:right w:val="none" w:sz="0" w:space="0" w:color="auto"/>
              </w:divBdr>
            </w:div>
            <w:div w:id="367146532">
              <w:marLeft w:val="0"/>
              <w:marRight w:val="0"/>
              <w:marTop w:val="0"/>
              <w:marBottom w:val="0"/>
              <w:divBdr>
                <w:top w:val="none" w:sz="0" w:space="0" w:color="auto"/>
                <w:left w:val="none" w:sz="0" w:space="0" w:color="auto"/>
                <w:bottom w:val="none" w:sz="0" w:space="0" w:color="auto"/>
                <w:right w:val="none" w:sz="0" w:space="0" w:color="auto"/>
              </w:divBdr>
            </w:div>
            <w:div w:id="367146535">
              <w:marLeft w:val="0"/>
              <w:marRight w:val="0"/>
              <w:marTop w:val="0"/>
              <w:marBottom w:val="0"/>
              <w:divBdr>
                <w:top w:val="none" w:sz="0" w:space="0" w:color="auto"/>
                <w:left w:val="none" w:sz="0" w:space="0" w:color="auto"/>
                <w:bottom w:val="none" w:sz="0" w:space="0" w:color="auto"/>
                <w:right w:val="none" w:sz="0" w:space="0" w:color="auto"/>
              </w:divBdr>
            </w:div>
            <w:div w:id="367146537">
              <w:marLeft w:val="0"/>
              <w:marRight w:val="0"/>
              <w:marTop w:val="0"/>
              <w:marBottom w:val="0"/>
              <w:divBdr>
                <w:top w:val="none" w:sz="0" w:space="0" w:color="auto"/>
                <w:left w:val="none" w:sz="0" w:space="0" w:color="auto"/>
                <w:bottom w:val="none" w:sz="0" w:space="0" w:color="auto"/>
                <w:right w:val="none" w:sz="0" w:space="0" w:color="auto"/>
              </w:divBdr>
            </w:div>
            <w:div w:id="367146564">
              <w:marLeft w:val="0"/>
              <w:marRight w:val="0"/>
              <w:marTop w:val="0"/>
              <w:marBottom w:val="0"/>
              <w:divBdr>
                <w:top w:val="none" w:sz="0" w:space="0" w:color="auto"/>
                <w:left w:val="none" w:sz="0" w:space="0" w:color="auto"/>
                <w:bottom w:val="none" w:sz="0" w:space="0" w:color="auto"/>
                <w:right w:val="none" w:sz="0" w:space="0" w:color="auto"/>
              </w:divBdr>
            </w:div>
            <w:div w:id="367146565">
              <w:marLeft w:val="0"/>
              <w:marRight w:val="0"/>
              <w:marTop w:val="0"/>
              <w:marBottom w:val="0"/>
              <w:divBdr>
                <w:top w:val="none" w:sz="0" w:space="0" w:color="auto"/>
                <w:left w:val="none" w:sz="0" w:space="0" w:color="auto"/>
                <w:bottom w:val="none" w:sz="0" w:space="0" w:color="auto"/>
                <w:right w:val="none" w:sz="0" w:space="0" w:color="auto"/>
              </w:divBdr>
            </w:div>
            <w:div w:id="367146595">
              <w:marLeft w:val="0"/>
              <w:marRight w:val="0"/>
              <w:marTop w:val="0"/>
              <w:marBottom w:val="0"/>
              <w:divBdr>
                <w:top w:val="none" w:sz="0" w:space="0" w:color="auto"/>
                <w:left w:val="none" w:sz="0" w:space="0" w:color="auto"/>
                <w:bottom w:val="none" w:sz="0" w:space="0" w:color="auto"/>
                <w:right w:val="none" w:sz="0" w:space="0" w:color="auto"/>
              </w:divBdr>
            </w:div>
            <w:div w:id="367146598">
              <w:marLeft w:val="0"/>
              <w:marRight w:val="0"/>
              <w:marTop w:val="0"/>
              <w:marBottom w:val="0"/>
              <w:divBdr>
                <w:top w:val="none" w:sz="0" w:space="0" w:color="auto"/>
                <w:left w:val="none" w:sz="0" w:space="0" w:color="auto"/>
                <w:bottom w:val="none" w:sz="0" w:space="0" w:color="auto"/>
                <w:right w:val="none" w:sz="0" w:space="0" w:color="auto"/>
              </w:divBdr>
            </w:div>
            <w:div w:id="367146612">
              <w:marLeft w:val="0"/>
              <w:marRight w:val="0"/>
              <w:marTop w:val="0"/>
              <w:marBottom w:val="0"/>
              <w:divBdr>
                <w:top w:val="none" w:sz="0" w:space="0" w:color="auto"/>
                <w:left w:val="none" w:sz="0" w:space="0" w:color="auto"/>
                <w:bottom w:val="none" w:sz="0" w:space="0" w:color="auto"/>
                <w:right w:val="none" w:sz="0" w:space="0" w:color="auto"/>
              </w:divBdr>
            </w:div>
            <w:div w:id="367146630">
              <w:marLeft w:val="0"/>
              <w:marRight w:val="0"/>
              <w:marTop w:val="0"/>
              <w:marBottom w:val="0"/>
              <w:divBdr>
                <w:top w:val="none" w:sz="0" w:space="0" w:color="auto"/>
                <w:left w:val="none" w:sz="0" w:space="0" w:color="auto"/>
                <w:bottom w:val="none" w:sz="0" w:space="0" w:color="auto"/>
                <w:right w:val="none" w:sz="0" w:space="0" w:color="auto"/>
              </w:divBdr>
            </w:div>
            <w:div w:id="367146645">
              <w:marLeft w:val="0"/>
              <w:marRight w:val="0"/>
              <w:marTop w:val="0"/>
              <w:marBottom w:val="0"/>
              <w:divBdr>
                <w:top w:val="none" w:sz="0" w:space="0" w:color="auto"/>
                <w:left w:val="none" w:sz="0" w:space="0" w:color="auto"/>
                <w:bottom w:val="none" w:sz="0" w:space="0" w:color="auto"/>
                <w:right w:val="none" w:sz="0" w:space="0" w:color="auto"/>
              </w:divBdr>
            </w:div>
            <w:div w:id="367146654">
              <w:marLeft w:val="0"/>
              <w:marRight w:val="0"/>
              <w:marTop w:val="0"/>
              <w:marBottom w:val="0"/>
              <w:divBdr>
                <w:top w:val="none" w:sz="0" w:space="0" w:color="auto"/>
                <w:left w:val="none" w:sz="0" w:space="0" w:color="auto"/>
                <w:bottom w:val="none" w:sz="0" w:space="0" w:color="auto"/>
                <w:right w:val="none" w:sz="0" w:space="0" w:color="auto"/>
              </w:divBdr>
            </w:div>
            <w:div w:id="367146669">
              <w:marLeft w:val="0"/>
              <w:marRight w:val="0"/>
              <w:marTop w:val="0"/>
              <w:marBottom w:val="0"/>
              <w:divBdr>
                <w:top w:val="none" w:sz="0" w:space="0" w:color="auto"/>
                <w:left w:val="none" w:sz="0" w:space="0" w:color="auto"/>
                <w:bottom w:val="none" w:sz="0" w:space="0" w:color="auto"/>
                <w:right w:val="none" w:sz="0" w:space="0" w:color="auto"/>
              </w:divBdr>
            </w:div>
            <w:div w:id="367146677">
              <w:marLeft w:val="0"/>
              <w:marRight w:val="0"/>
              <w:marTop w:val="0"/>
              <w:marBottom w:val="0"/>
              <w:divBdr>
                <w:top w:val="none" w:sz="0" w:space="0" w:color="auto"/>
                <w:left w:val="none" w:sz="0" w:space="0" w:color="auto"/>
                <w:bottom w:val="none" w:sz="0" w:space="0" w:color="auto"/>
                <w:right w:val="none" w:sz="0" w:space="0" w:color="auto"/>
              </w:divBdr>
            </w:div>
            <w:div w:id="367146683">
              <w:marLeft w:val="0"/>
              <w:marRight w:val="0"/>
              <w:marTop w:val="0"/>
              <w:marBottom w:val="0"/>
              <w:divBdr>
                <w:top w:val="none" w:sz="0" w:space="0" w:color="auto"/>
                <w:left w:val="none" w:sz="0" w:space="0" w:color="auto"/>
                <w:bottom w:val="none" w:sz="0" w:space="0" w:color="auto"/>
                <w:right w:val="none" w:sz="0" w:space="0" w:color="auto"/>
              </w:divBdr>
            </w:div>
            <w:div w:id="367146684">
              <w:marLeft w:val="0"/>
              <w:marRight w:val="0"/>
              <w:marTop w:val="0"/>
              <w:marBottom w:val="0"/>
              <w:divBdr>
                <w:top w:val="none" w:sz="0" w:space="0" w:color="auto"/>
                <w:left w:val="none" w:sz="0" w:space="0" w:color="auto"/>
                <w:bottom w:val="none" w:sz="0" w:space="0" w:color="auto"/>
                <w:right w:val="none" w:sz="0" w:space="0" w:color="auto"/>
              </w:divBdr>
            </w:div>
            <w:div w:id="367146687">
              <w:marLeft w:val="0"/>
              <w:marRight w:val="0"/>
              <w:marTop w:val="0"/>
              <w:marBottom w:val="0"/>
              <w:divBdr>
                <w:top w:val="none" w:sz="0" w:space="0" w:color="auto"/>
                <w:left w:val="none" w:sz="0" w:space="0" w:color="auto"/>
                <w:bottom w:val="none" w:sz="0" w:space="0" w:color="auto"/>
                <w:right w:val="none" w:sz="0" w:space="0" w:color="auto"/>
              </w:divBdr>
            </w:div>
            <w:div w:id="367146721">
              <w:marLeft w:val="0"/>
              <w:marRight w:val="0"/>
              <w:marTop w:val="0"/>
              <w:marBottom w:val="0"/>
              <w:divBdr>
                <w:top w:val="none" w:sz="0" w:space="0" w:color="auto"/>
                <w:left w:val="none" w:sz="0" w:space="0" w:color="auto"/>
                <w:bottom w:val="none" w:sz="0" w:space="0" w:color="auto"/>
                <w:right w:val="none" w:sz="0" w:space="0" w:color="auto"/>
              </w:divBdr>
            </w:div>
            <w:div w:id="367146727">
              <w:marLeft w:val="0"/>
              <w:marRight w:val="0"/>
              <w:marTop w:val="0"/>
              <w:marBottom w:val="0"/>
              <w:divBdr>
                <w:top w:val="none" w:sz="0" w:space="0" w:color="auto"/>
                <w:left w:val="none" w:sz="0" w:space="0" w:color="auto"/>
                <w:bottom w:val="none" w:sz="0" w:space="0" w:color="auto"/>
                <w:right w:val="none" w:sz="0" w:space="0" w:color="auto"/>
              </w:divBdr>
            </w:div>
            <w:div w:id="367146728">
              <w:marLeft w:val="0"/>
              <w:marRight w:val="0"/>
              <w:marTop w:val="0"/>
              <w:marBottom w:val="0"/>
              <w:divBdr>
                <w:top w:val="none" w:sz="0" w:space="0" w:color="auto"/>
                <w:left w:val="none" w:sz="0" w:space="0" w:color="auto"/>
                <w:bottom w:val="none" w:sz="0" w:space="0" w:color="auto"/>
                <w:right w:val="none" w:sz="0" w:space="0" w:color="auto"/>
              </w:divBdr>
            </w:div>
            <w:div w:id="367146742">
              <w:marLeft w:val="0"/>
              <w:marRight w:val="0"/>
              <w:marTop w:val="0"/>
              <w:marBottom w:val="0"/>
              <w:divBdr>
                <w:top w:val="none" w:sz="0" w:space="0" w:color="auto"/>
                <w:left w:val="none" w:sz="0" w:space="0" w:color="auto"/>
                <w:bottom w:val="none" w:sz="0" w:space="0" w:color="auto"/>
                <w:right w:val="none" w:sz="0" w:space="0" w:color="auto"/>
              </w:divBdr>
            </w:div>
            <w:div w:id="367146746">
              <w:marLeft w:val="0"/>
              <w:marRight w:val="0"/>
              <w:marTop w:val="0"/>
              <w:marBottom w:val="0"/>
              <w:divBdr>
                <w:top w:val="none" w:sz="0" w:space="0" w:color="auto"/>
                <w:left w:val="none" w:sz="0" w:space="0" w:color="auto"/>
                <w:bottom w:val="none" w:sz="0" w:space="0" w:color="auto"/>
                <w:right w:val="none" w:sz="0" w:space="0" w:color="auto"/>
              </w:divBdr>
            </w:div>
            <w:div w:id="367146751">
              <w:marLeft w:val="0"/>
              <w:marRight w:val="0"/>
              <w:marTop w:val="0"/>
              <w:marBottom w:val="0"/>
              <w:divBdr>
                <w:top w:val="none" w:sz="0" w:space="0" w:color="auto"/>
                <w:left w:val="none" w:sz="0" w:space="0" w:color="auto"/>
                <w:bottom w:val="none" w:sz="0" w:space="0" w:color="auto"/>
                <w:right w:val="none" w:sz="0" w:space="0" w:color="auto"/>
              </w:divBdr>
            </w:div>
            <w:div w:id="367146761">
              <w:marLeft w:val="0"/>
              <w:marRight w:val="0"/>
              <w:marTop w:val="0"/>
              <w:marBottom w:val="0"/>
              <w:divBdr>
                <w:top w:val="none" w:sz="0" w:space="0" w:color="auto"/>
                <w:left w:val="none" w:sz="0" w:space="0" w:color="auto"/>
                <w:bottom w:val="none" w:sz="0" w:space="0" w:color="auto"/>
                <w:right w:val="none" w:sz="0" w:space="0" w:color="auto"/>
              </w:divBdr>
            </w:div>
            <w:div w:id="367146765">
              <w:marLeft w:val="0"/>
              <w:marRight w:val="0"/>
              <w:marTop w:val="0"/>
              <w:marBottom w:val="0"/>
              <w:divBdr>
                <w:top w:val="none" w:sz="0" w:space="0" w:color="auto"/>
                <w:left w:val="none" w:sz="0" w:space="0" w:color="auto"/>
                <w:bottom w:val="none" w:sz="0" w:space="0" w:color="auto"/>
                <w:right w:val="none" w:sz="0" w:space="0" w:color="auto"/>
              </w:divBdr>
            </w:div>
            <w:div w:id="367146783">
              <w:marLeft w:val="0"/>
              <w:marRight w:val="0"/>
              <w:marTop w:val="0"/>
              <w:marBottom w:val="0"/>
              <w:divBdr>
                <w:top w:val="none" w:sz="0" w:space="0" w:color="auto"/>
                <w:left w:val="none" w:sz="0" w:space="0" w:color="auto"/>
                <w:bottom w:val="none" w:sz="0" w:space="0" w:color="auto"/>
                <w:right w:val="none" w:sz="0" w:space="0" w:color="auto"/>
              </w:divBdr>
            </w:div>
            <w:div w:id="367146790">
              <w:marLeft w:val="0"/>
              <w:marRight w:val="0"/>
              <w:marTop w:val="0"/>
              <w:marBottom w:val="0"/>
              <w:divBdr>
                <w:top w:val="none" w:sz="0" w:space="0" w:color="auto"/>
                <w:left w:val="none" w:sz="0" w:space="0" w:color="auto"/>
                <w:bottom w:val="none" w:sz="0" w:space="0" w:color="auto"/>
                <w:right w:val="none" w:sz="0" w:space="0" w:color="auto"/>
              </w:divBdr>
            </w:div>
            <w:div w:id="367146795">
              <w:marLeft w:val="0"/>
              <w:marRight w:val="0"/>
              <w:marTop w:val="0"/>
              <w:marBottom w:val="0"/>
              <w:divBdr>
                <w:top w:val="none" w:sz="0" w:space="0" w:color="auto"/>
                <w:left w:val="none" w:sz="0" w:space="0" w:color="auto"/>
                <w:bottom w:val="none" w:sz="0" w:space="0" w:color="auto"/>
                <w:right w:val="none" w:sz="0" w:space="0" w:color="auto"/>
              </w:divBdr>
            </w:div>
            <w:div w:id="367146817">
              <w:marLeft w:val="0"/>
              <w:marRight w:val="0"/>
              <w:marTop w:val="0"/>
              <w:marBottom w:val="0"/>
              <w:divBdr>
                <w:top w:val="none" w:sz="0" w:space="0" w:color="auto"/>
                <w:left w:val="none" w:sz="0" w:space="0" w:color="auto"/>
                <w:bottom w:val="none" w:sz="0" w:space="0" w:color="auto"/>
                <w:right w:val="none" w:sz="0" w:space="0" w:color="auto"/>
              </w:divBdr>
            </w:div>
            <w:div w:id="367146826">
              <w:marLeft w:val="0"/>
              <w:marRight w:val="0"/>
              <w:marTop w:val="0"/>
              <w:marBottom w:val="0"/>
              <w:divBdr>
                <w:top w:val="none" w:sz="0" w:space="0" w:color="auto"/>
                <w:left w:val="none" w:sz="0" w:space="0" w:color="auto"/>
                <w:bottom w:val="none" w:sz="0" w:space="0" w:color="auto"/>
                <w:right w:val="none" w:sz="0" w:space="0" w:color="auto"/>
              </w:divBdr>
            </w:div>
            <w:div w:id="367146842">
              <w:marLeft w:val="0"/>
              <w:marRight w:val="0"/>
              <w:marTop w:val="0"/>
              <w:marBottom w:val="0"/>
              <w:divBdr>
                <w:top w:val="none" w:sz="0" w:space="0" w:color="auto"/>
                <w:left w:val="none" w:sz="0" w:space="0" w:color="auto"/>
                <w:bottom w:val="none" w:sz="0" w:space="0" w:color="auto"/>
                <w:right w:val="none" w:sz="0" w:space="0" w:color="auto"/>
              </w:divBdr>
            </w:div>
            <w:div w:id="367146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7146641">
      <w:marLeft w:val="0"/>
      <w:marRight w:val="0"/>
      <w:marTop w:val="0"/>
      <w:marBottom w:val="0"/>
      <w:divBdr>
        <w:top w:val="none" w:sz="0" w:space="0" w:color="auto"/>
        <w:left w:val="none" w:sz="0" w:space="0" w:color="auto"/>
        <w:bottom w:val="none" w:sz="0" w:space="0" w:color="auto"/>
        <w:right w:val="none" w:sz="0" w:space="0" w:color="auto"/>
      </w:divBdr>
      <w:divsChild>
        <w:div w:id="367146193">
          <w:marLeft w:val="0"/>
          <w:marRight w:val="0"/>
          <w:marTop w:val="0"/>
          <w:marBottom w:val="0"/>
          <w:divBdr>
            <w:top w:val="none" w:sz="0" w:space="0" w:color="auto"/>
            <w:left w:val="none" w:sz="0" w:space="0" w:color="auto"/>
            <w:bottom w:val="none" w:sz="0" w:space="0" w:color="auto"/>
            <w:right w:val="none" w:sz="0" w:space="0" w:color="auto"/>
          </w:divBdr>
        </w:div>
        <w:div w:id="367146490">
          <w:marLeft w:val="0"/>
          <w:marRight w:val="0"/>
          <w:marTop w:val="0"/>
          <w:marBottom w:val="0"/>
          <w:divBdr>
            <w:top w:val="none" w:sz="0" w:space="0" w:color="auto"/>
            <w:left w:val="none" w:sz="0" w:space="0" w:color="auto"/>
            <w:bottom w:val="none" w:sz="0" w:space="0" w:color="auto"/>
            <w:right w:val="none" w:sz="0" w:space="0" w:color="auto"/>
          </w:divBdr>
        </w:div>
        <w:div w:id="367146548">
          <w:marLeft w:val="0"/>
          <w:marRight w:val="0"/>
          <w:marTop w:val="0"/>
          <w:marBottom w:val="0"/>
          <w:divBdr>
            <w:top w:val="none" w:sz="0" w:space="0" w:color="auto"/>
            <w:left w:val="none" w:sz="0" w:space="0" w:color="auto"/>
            <w:bottom w:val="none" w:sz="0" w:space="0" w:color="auto"/>
            <w:right w:val="none" w:sz="0" w:space="0" w:color="auto"/>
          </w:divBdr>
        </w:div>
      </w:divsChild>
    </w:div>
    <w:div w:id="367146651">
      <w:marLeft w:val="0"/>
      <w:marRight w:val="0"/>
      <w:marTop w:val="0"/>
      <w:marBottom w:val="0"/>
      <w:divBdr>
        <w:top w:val="none" w:sz="0" w:space="0" w:color="auto"/>
        <w:left w:val="none" w:sz="0" w:space="0" w:color="auto"/>
        <w:bottom w:val="none" w:sz="0" w:space="0" w:color="auto"/>
        <w:right w:val="none" w:sz="0" w:space="0" w:color="auto"/>
      </w:divBdr>
      <w:divsChild>
        <w:div w:id="367146018">
          <w:marLeft w:val="0"/>
          <w:marRight w:val="0"/>
          <w:marTop w:val="0"/>
          <w:marBottom w:val="0"/>
          <w:divBdr>
            <w:top w:val="none" w:sz="0" w:space="0" w:color="auto"/>
            <w:left w:val="none" w:sz="0" w:space="0" w:color="auto"/>
            <w:bottom w:val="none" w:sz="0" w:space="0" w:color="auto"/>
            <w:right w:val="none" w:sz="0" w:space="0" w:color="auto"/>
          </w:divBdr>
        </w:div>
        <w:div w:id="367146019">
          <w:marLeft w:val="0"/>
          <w:marRight w:val="0"/>
          <w:marTop w:val="0"/>
          <w:marBottom w:val="0"/>
          <w:divBdr>
            <w:top w:val="none" w:sz="0" w:space="0" w:color="auto"/>
            <w:left w:val="none" w:sz="0" w:space="0" w:color="auto"/>
            <w:bottom w:val="none" w:sz="0" w:space="0" w:color="auto"/>
            <w:right w:val="none" w:sz="0" w:space="0" w:color="auto"/>
          </w:divBdr>
        </w:div>
        <w:div w:id="367146028">
          <w:marLeft w:val="0"/>
          <w:marRight w:val="0"/>
          <w:marTop w:val="0"/>
          <w:marBottom w:val="0"/>
          <w:divBdr>
            <w:top w:val="none" w:sz="0" w:space="0" w:color="auto"/>
            <w:left w:val="none" w:sz="0" w:space="0" w:color="auto"/>
            <w:bottom w:val="none" w:sz="0" w:space="0" w:color="auto"/>
            <w:right w:val="none" w:sz="0" w:space="0" w:color="auto"/>
          </w:divBdr>
        </w:div>
        <w:div w:id="367146045">
          <w:marLeft w:val="0"/>
          <w:marRight w:val="0"/>
          <w:marTop w:val="0"/>
          <w:marBottom w:val="0"/>
          <w:divBdr>
            <w:top w:val="none" w:sz="0" w:space="0" w:color="auto"/>
            <w:left w:val="none" w:sz="0" w:space="0" w:color="auto"/>
            <w:bottom w:val="none" w:sz="0" w:space="0" w:color="auto"/>
            <w:right w:val="none" w:sz="0" w:space="0" w:color="auto"/>
          </w:divBdr>
        </w:div>
        <w:div w:id="367146053">
          <w:marLeft w:val="0"/>
          <w:marRight w:val="0"/>
          <w:marTop w:val="0"/>
          <w:marBottom w:val="0"/>
          <w:divBdr>
            <w:top w:val="none" w:sz="0" w:space="0" w:color="auto"/>
            <w:left w:val="none" w:sz="0" w:space="0" w:color="auto"/>
            <w:bottom w:val="none" w:sz="0" w:space="0" w:color="auto"/>
            <w:right w:val="none" w:sz="0" w:space="0" w:color="auto"/>
          </w:divBdr>
        </w:div>
        <w:div w:id="367146056">
          <w:marLeft w:val="0"/>
          <w:marRight w:val="0"/>
          <w:marTop w:val="0"/>
          <w:marBottom w:val="0"/>
          <w:divBdr>
            <w:top w:val="none" w:sz="0" w:space="0" w:color="auto"/>
            <w:left w:val="none" w:sz="0" w:space="0" w:color="auto"/>
            <w:bottom w:val="none" w:sz="0" w:space="0" w:color="auto"/>
            <w:right w:val="none" w:sz="0" w:space="0" w:color="auto"/>
          </w:divBdr>
        </w:div>
        <w:div w:id="367146062">
          <w:marLeft w:val="0"/>
          <w:marRight w:val="0"/>
          <w:marTop w:val="0"/>
          <w:marBottom w:val="0"/>
          <w:divBdr>
            <w:top w:val="none" w:sz="0" w:space="0" w:color="auto"/>
            <w:left w:val="none" w:sz="0" w:space="0" w:color="auto"/>
            <w:bottom w:val="none" w:sz="0" w:space="0" w:color="auto"/>
            <w:right w:val="none" w:sz="0" w:space="0" w:color="auto"/>
          </w:divBdr>
        </w:div>
        <w:div w:id="367146090">
          <w:marLeft w:val="0"/>
          <w:marRight w:val="0"/>
          <w:marTop w:val="0"/>
          <w:marBottom w:val="0"/>
          <w:divBdr>
            <w:top w:val="none" w:sz="0" w:space="0" w:color="auto"/>
            <w:left w:val="none" w:sz="0" w:space="0" w:color="auto"/>
            <w:bottom w:val="none" w:sz="0" w:space="0" w:color="auto"/>
            <w:right w:val="none" w:sz="0" w:space="0" w:color="auto"/>
          </w:divBdr>
        </w:div>
        <w:div w:id="367146100">
          <w:marLeft w:val="0"/>
          <w:marRight w:val="0"/>
          <w:marTop w:val="0"/>
          <w:marBottom w:val="0"/>
          <w:divBdr>
            <w:top w:val="none" w:sz="0" w:space="0" w:color="auto"/>
            <w:left w:val="none" w:sz="0" w:space="0" w:color="auto"/>
            <w:bottom w:val="none" w:sz="0" w:space="0" w:color="auto"/>
            <w:right w:val="none" w:sz="0" w:space="0" w:color="auto"/>
          </w:divBdr>
        </w:div>
        <w:div w:id="367146106">
          <w:marLeft w:val="0"/>
          <w:marRight w:val="0"/>
          <w:marTop w:val="0"/>
          <w:marBottom w:val="0"/>
          <w:divBdr>
            <w:top w:val="none" w:sz="0" w:space="0" w:color="auto"/>
            <w:left w:val="none" w:sz="0" w:space="0" w:color="auto"/>
            <w:bottom w:val="none" w:sz="0" w:space="0" w:color="auto"/>
            <w:right w:val="none" w:sz="0" w:space="0" w:color="auto"/>
          </w:divBdr>
        </w:div>
        <w:div w:id="367146119">
          <w:marLeft w:val="0"/>
          <w:marRight w:val="0"/>
          <w:marTop w:val="0"/>
          <w:marBottom w:val="0"/>
          <w:divBdr>
            <w:top w:val="none" w:sz="0" w:space="0" w:color="auto"/>
            <w:left w:val="none" w:sz="0" w:space="0" w:color="auto"/>
            <w:bottom w:val="none" w:sz="0" w:space="0" w:color="auto"/>
            <w:right w:val="none" w:sz="0" w:space="0" w:color="auto"/>
          </w:divBdr>
        </w:div>
        <w:div w:id="367146120">
          <w:marLeft w:val="0"/>
          <w:marRight w:val="0"/>
          <w:marTop w:val="0"/>
          <w:marBottom w:val="0"/>
          <w:divBdr>
            <w:top w:val="none" w:sz="0" w:space="0" w:color="auto"/>
            <w:left w:val="none" w:sz="0" w:space="0" w:color="auto"/>
            <w:bottom w:val="none" w:sz="0" w:space="0" w:color="auto"/>
            <w:right w:val="none" w:sz="0" w:space="0" w:color="auto"/>
          </w:divBdr>
        </w:div>
        <w:div w:id="367146123">
          <w:marLeft w:val="0"/>
          <w:marRight w:val="0"/>
          <w:marTop w:val="0"/>
          <w:marBottom w:val="0"/>
          <w:divBdr>
            <w:top w:val="none" w:sz="0" w:space="0" w:color="auto"/>
            <w:left w:val="none" w:sz="0" w:space="0" w:color="auto"/>
            <w:bottom w:val="none" w:sz="0" w:space="0" w:color="auto"/>
            <w:right w:val="none" w:sz="0" w:space="0" w:color="auto"/>
          </w:divBdr>
        </w:div>
        <w:div w:id="367146185">
          <w:marLeft w:val="0"/>
          <w:marRight w:val="0"/>
          <w:marTop w:val="0"/>
          <w:marBottom w:val="0"/>
          <w:divBdr>
            <w:top w:val="none" w:sz="0" w:space="0" w:color="auto"/>
            <w:left w:val="none" w:sz="0" w:space="0" w:color="auto"/>
            <w:bottom w:val="none" w:sz="0" w:space="0" w:color="auto"/>
            <w:right w:val="none" w:sz="0" w:space="0" w:color="auto"/>
          </w:divBdr>
        </w:div>
        <w:div w:id="367146190">
          <w:marLeft w:val="0"/>
          <w:marRight w:val="0"/>
          <w:marTop w:val="0"/>
          <w:marBottom w:val="0"/>
          <w:divBdr>
            <w:top w:val="none" w:sz="0" w:space="0" w:color="auto"/>
            <w:left w:val="none" w:sz="0" w:space="0" w:color="auto"/>
            <w:bottom w:val="none" w:sz="0" w:space="0" w:color="auto"/>
            <w:right w:val="none" w:sz="0" w:space="0" w:color="auto"/>
          </w:divBdr>
        </w:div>
        <w:div w:id="367146200">
          <w:marLeft w:val="0"/>
          <w:marRight w:val="0"/>
          <w:marTop w:val="0"/>
          <w:marBottom w:val="0"/>
          <w:divBdr>
            <w:top w:val="none" w:sz="0" w:space="0" w:color="auto"/>
            <w:left w:val="none" w:sz="0" w:space="0" w:color="auto"/>
            <w:bottom w:val="none" w:sz="0" w:space="0" w:color="auto"/>
            <w:right w:val="none" w:sz="0" w:space="0" w:color="auto"/>
          </w:divBdr>
        </w:div>
        <w:div w:id="367146214">
          <w:marLeft w:val="0"/>
          <w:marRight w:val="0"/>
          <w:marTop w:val="0"/>
          <w:marBottom w:val="0"/>
          <w:divBdr>
            <w:top w:val="none" w:sz="0" w:space="0" w:color="auto"/>
            <w:left w:val="none" w:sz="0" w:space="0" w:color="auto"/>
            <w:bottom w:val="none" w:sz="0" w:space="0" w:color="auto"/>
            <w:right w:val="none" w:sz="0" w:space="0" w:color="auto"/>
          </w:divBdr>
        </w:div>
        <w:div w:id="367146228">
          <w:marLeft w:val="0"/>
          <w:marRight w:val="0"/>
          <w:marTop w:val="0"/>
          <w:marBottom w:val="0"/>
          <w:divBdr>
            <w:top w:val="none" w:sz="0" w:space="0" w:color="auto"/>
            <w:left w:val="none" w:sz="0" w:space="0" w:color="auto"/>
            <w:bottom w:val="none" w:sz="0" w:space="0" w:color="auto"/>
            <w:right w:val="none" w:sz="0" w:space="0" w:color="auto"/>
          </w:divBdr>
        </w:div>
        <w:div w:id="367146237">
          <w:marLeft w:val="0"/>
          <w:marRight w:val="0"/>
          <w:marTop w:val="0"/>
          <w:marBottom w:val="0"/>
          <w:divBdr>
            <w:top w:val="none" w:sz="0" w:space="0" w:color="auto"/>
            <w:left w:val="none" w:sz="0" w:space="0" w:color="auto"/>
            <w:bottom w:val="none" w:sz="0" w:space="0" w:color="auto"/>
            <w:right w:val="none" w:sz="0" w:space="0" w:color="auto"/>
          </w:divBdr>
        </w:div>
        <w:div w:id="367146240">
          <w:marLeft w:val="0"/>
          <w:marRight w:val="0"/>
          <w:marTop w:val="0"/>
          <w:marBottom w:val="0"/>
          <w:divBdr>
            <w:top w:val="none" w:sz="0" w:space="0" w:color="auto"/>
            <w:left w:val="none" w:sz="0" w:space="0" w:color="auto"/>
            <w:bottom w:val="none" w:sz="0" w:space="0" w:color="auto"/>
            <w:right w:val="none" w:sz="0" w:space="0" w:color="auto"/>
          </w:divBdr>
        </w:div>
        <w:div w:id="367146241">
          <w:marLeft w:val="0"/>
          <w:marRight w:val="0"/>
          <w:marTop w:val="0"/>
          <w:marBottom w:val="0"/>
          <w:divBdr>
            <w:top w:val="none" w:sz="0" w:space="0" w:color="auto"/>
            <w:left w:val="none" w:sz="0" w:space="0" w:color="auto"/>
            <w:bottom w:val="none" w:sz="0" w:space="0" w:color="auto"/>
            <w:right w:val="none" w:sz="0" w:space="0" w:color="auto"/>
          </w:divBdr>
        </w:div>
        <w:div w:id="367146278">
          <w:marLeft w:val="0"/>
          <w:marRight w:val="0"/>
          <w:marTop w:val="0"/>
          <w:marBottom w:val="0"/>
          <w:divBdr>
            <w:top w:val="none" w:sz="0" w:space="0" w:color="auto"/>
            <w:left w:val="none" w:sz="0" w:space="0" w:color="auto"/>
            <w:bottom w:val="none" w:sz="0" w:space="0" w:color="auto"/>
            <w:right w:val="none" w:sz="0" w:space="0" w:color="auto"/>
          </w:divBdr>
        </w:div>
        <w:div w:id="367146293">
          <w:marLeft w:val="0"/>
          <w:marRight w:val="0"/>
          <w:marTop w:val="0"/>
          <w:marBottom w:val="0"/>
          <w:divBdr>
            <w:top w:val="none" w:sz="0" w:space="0" w:color="auto"/>
            <w:left w:val="none" w:sz="0" w:space="0" w:color="auto"/>
            <w:bottom w:val="none" w:sz="0" w:space="0" w:color="auto"/>
            <w:right w:val="none" w:sz="0" w:space="0" w:color="auto"/>
          </w:divBdr>
        </w:div>
        <w:div w:id="367146342">
          <w:marLeft w:val="0"/>
          <w:marRight w:val="0"/>
          <w:marTop w:val="0"/>
          <w:marBottom w:val="0"/>
          <w:divBdr>
            <w:top w:val="none" w:sz="0" w:space="0" w:color="auto"/>
            <w:left w:val="none" w:sz="0" w:space="0" w:color="auto"/>
            <w:bottom w:val="none" w:sz="0" w:space="0" w:color="auto"/>
            <w:right w:val="none" w:sz="0" w:space="0" w:color="auto"/>
          </w:divBdr>
        </w:div>
        <w:div w:id="367146345">
          <w:marLeft w:val="0"/>
          <w:marRight w:val="0"/>
          <w:marTop w:val="0"/>
          <w:marBottom w:val="0"/>
          <w:divBdr>
            <w:top w:val="none" w:sz="0" w:space="0" w:color="auto"/>
            <w:left w:val="none" w:sz="0" w:space="0" w:color="auto"/>
            <w:bottom w:val="none" w:sz="0" w:space="0" w:color="auto"/>
            <w:right w:val="none" w:sz="0" w:space="0" w:color="auto"/>
          </w:divBdr>
        </w:div>
        <w:div w:id="367146395">
          <w:marLeft w:val="0"/>
          <w:marRight w:val="0"/>
          <w:marTop w:val="0"/>
          <w:marBottom w:val="0"/>
          <w:divBdr>
            <w:top w:val="none" w:sz="0" w:space="0" w:color="auto"/>
            <w:left w:val="none" w:sz="0" w:space="0" w:color="auto"/>
            <w:bottom w:val="none" w:sz="0" w:space="0" w:color="auto"/>
            <w:right w:val="none" w:sz="0" w:space="0" w:color="auto"/>
          </w:divBdr>
        </w:div>
        <w:div w:id="367146412">
          <w:marLeft w:val="0"/>
          <w:marRight w:val="0"/>
          <w:marTop w:val="0"/>
          <w:marBottom w:val="0"/>
          <w:divBdr>
            <w:top w:val="none" w:sz="0" w:space="0" w:color="auto"/>
            <w:left w:val="none" w:sz="0" w:space="0" w:color="auto"/>
            <w:bottom w:val="none" w:sz="0" w:space="0" w:color="auto"/>
            <w:right w:val="none" w:sz="0" w:space="0" w:color="auto"/>
          </w:divBdr>
        </w:div>
        <w:div w:id="367146422">
          <w:marLeft w:val="0"/>
          <w:marRight w:val="0"/>
          <w:marTop w:val="0"/>
          <w:marBottom w:val="0"/>
          <w:divBdr>
            <w:top w:val="none" w:sz="0" w:space="0" w:color="auto"/>
            <w:left w:val="none" w:sz="0" w:space="0" w:color="auto"/>
            <w:bottom w:val="none" w:sz="0" w:space="0" w:color="auto"/>
            <w:right w:val="none" w:sz="0" w:space="0" w:color="auto"/>
          </w:divBdr>
        </w:div>
        <w:div w:id="367146429">
          <w:marLeft w:val="0"/>
          <w:marRight w:val="0"/>
          <w:marTop w:val="0"/>
          <w:marBottom w:val="0"/>
          <w:divBdr>
            <w:top w:val="none" w:sz="0" w:space="0" w:color="auto"/>
            <w:left w:val="none" w:sz="0" w:space="0" w:color="auto"/>
            <w:bottom w:val="none" w:sz="0" w:space="0" w:color="auto"/>
            <w:right w:val="none" w:sz="0" w:space="0" w:color="auto"/>
          </w:divBdr>
        </w:div>
        <w:div w:id="367146473">
          <w:marLeft w:val="0"/>
          <w:marRight w:val="0"/>
          <w:marTop w:val="0"/>
          <w:marBottom w:val="0"/>
          <w:divBdr>
            <w:top w:val="none" w:sz="0" w:space="0" w:color="auto"/>
            <w:left w:val="none" w:sz="0" w:space="0" w:color="auto"/>
            <w:bottom w:val="none" w:sz="0" w:space="0" w:color="auto"/>
            <w:right w:val="none" w:sz="0" w:space="0" w:color="auto"/>
          </w:divBdr>
        </w:div>
        <w:div w:id="367146488">
          <w:marLeft w:val="0"/>
          <w:marRight w:val="0"/>
          <w:marTop w:val="0"/>
          <w:marBottom w:val="0"/>
          <w:divBdr>
            <w:top w:val="none" w:sz="0" w:space="0" w:color="auto"/>
            <w:left w:val="none" w:sz="0" w:space="0" w:color="auto"/>
            <w:bottom w:val="none" w:sz="0" w:space="0" w:color="auto"/>
            <w:right w:val="none" w:sz="0" w:space="0" w:color="auto"/>
          </w:divBdr>
        </w:div>
        <w:div w:id="367146560">
          <w:marLeft w:val="0"/>
          <w:marRight w:val="0"/>
          <w:marTop w:val="0"/>
          <w:marBottom w:val="0"/>
          <w:divBdr>
            <w:top w:val="none" w:sz="0" w:space="0" w:color="auto"/>
            <w:left w:val="none" w:sz="0" w:space="0" w:color="auto"/>
            <w:bottom w:val="none" w:sz="0" w:space="0" w:color="auto"/>
            <w:right w:val="none" w:sz="0" w:space="0" w:color="auto"/>
          </w:divBdr>
        </w:div>
        <w:div w:id="367146567">
          <w:marLeft w:val="0"/>
          <w:marRight w:val="0"/>
          <w:marTop w:val="0"/>
          <w:marBottom w:val="0"/>
          <w:divBdr>
            <w:top w:val="none" w:sz="0" w:space="0" w:color="auto"/>
            <w:left w:val="none" w:sz="0" w:space="0" w:color="auto"/>
            <w:bottom w:val="none" w:sz="0" w:space="0" w:color="auto"/>
            <w:right w:val="none" w:sz="0" w:space="0" w:color="auto"/>
          </w:divBdr>
        </w:div>
        <w:div w:id="367146571">
          <w:marLeft w:val="0"/>
          <w:marRight w:val="0"/>
          <w:marTop w:val="0"/>
          <w:marBottom w:val="0"/>
          <w:divBdr>
            <w:top w:val="none" w:sz="0" w:space="0" w:color="auto"/>
            <w:left w:val="none" w:sz="0" w:space="0" w:color="auto"/>
            <w:bottom w:val="none" w:sz="0" w:space="0" w:color="auto"/>
            <w:right w:val="none" w:sz="0" w:space="0" w:color="auto"/>
          </w:divBdr>
        </w:div>
        <w:div w:id="367146575">
          <w:marLeft w:val="0"/>
          <w:marRight w:val="0"/>
          <w:marTop w:val="0"/>
          <w:marBottom w:val="0"/>
          <w:divBdr>
            <w:top w:val="none" w:sz="0" w:space="0" w:color="auto"/>
            <w:left w:val="none" w:sz="0" w:space="0" w:color="auto"/>
            <w:bottom w:val="none" w:sz="0" w:space="0" w:color="auto"/>
            <w:right w:val="none" w:sz="0" w:space="0" w:color="auto"/>
          </w:divBdr>
        </w:div>
        <w:div w:id="367146587">
          <w:marLeft w:val="0"/>
          <w:marRight w:val="0"/>
          <w:marTop w:val="0"/>
          <w:marBottom w:val="0"/>
          <w:divBdr>
            <w:top w:val="none" w:sz="0" w:space="0" w:color="auto"/>
            <w:left w:val="none" w:sz="0" w:space="0" w:color="auto"/>
            <w:bottom w:val="none" w:sz="0" w:space="0" w:color="auto"/>
            <w:right w:val="none" w:sz="0" w:space="0" w:color="auto"/>
          </w:divBdr>
        </w:div>
        <w:div w:id="367146613">
          <w:marLeft w:val="0"/>
          <w:marRight w:val="0"/>
          <w:marTop w:val="0"/>
          <w:marBottom w:val="0"/>
          <w:divBdr>
            <w:top w:val="none" w:sz="0" w:space="0" w:color="auto"/>
            <w:left w:val="none" w:sz="0" w:space="0" w:color="auto"/>
            <w:bottom w:val="none" w:sz="0" w:space="0" w:color="auto"/>
            <w:right w:val="none" w:sz="0" w:space="0" w:color="auto"/>
          </w:divBdr>
        </w:div>
        <w:div w:id="367146614">
          <w:marLeft w:val="0"/>
          <w:marRight w:val="0"/>
          <w:marTop w:val="0"/>
          <w:marBottom w:val="0"/>
          <w:divBdr>
            <w:top w:val="none" w:sz="0" w:space="0" w:color="auto"/>
            <w:left w:val="none" w:sz="0" w:space="0" w:color="auto"/>
            <w:bottom w:val="none" w:sz="0" w:space="0" w:color="auto"/>
            <w:right w:val="none" w:sz="0" w:space="0" w:color="auto"/>
          </w:divBdr>
        </w:div>
        <w:div w:id="367146615">
          <w:marLeft w:val="0"/>
          <w:marRight w:val="0"/>
          <w:marTop w:val="0"/>
          <w:marBottom w:val="0"/>
          <w:divBdr>
            <w:top w:val="none" w:sz="0" w:space="0" w:color="auto"/>
            <w:left w:val="none" w:sz="0" w:space="0" w:color="auto"/>
            <w:bottom w:val="none" w:sz="0" w:space="0" w:color="auto"/>
            <w:right w:val="none" w:sz="0" w:space="0" w:color="auto"/>
          </w:divBdr>
        </w:div>
        <w:div w:id="367146616">
          <w:marLeft w:val="0"/>
          <w:marRight w:val="0"/>
          <w:marTop w:val="0"/>
          <w:marBottom w:val="0"/>
          <w:divBdr>
            <w:top w:val="none" w:sz="0" w:space="0" w:color="auto"/>
            <w:left w:val="none" w:sz="0" w:space="0" w:color="auto"/>
            <w:bottom w:val="none" w:sz="0" w:space="0" w:color="auto"/>
            <w:right w:val="none" w:sz="0" w:space="0" w:color="auto"/>
          </w:divBdr>
        </w:div>
        <w:div w:id="367146628">
          <w:marLeft w:val="0"/>
          <w:marRight w:val="0"/>
          <w:marTop w:val="0"/>
          <w:marBottom w:val="0"/>
          <w:divBdr>
            <w:top w:val="none" w:sz="0" w:space="0" w:color="auto"/>
            <w:left w:val="none" w:sz="0" w:space="0" w:color="auto"/>
            <w:bottom w:val="none" w:sz="0" w:space="0" w:color="auto"/>
            <w:right w:val="none" w:sz="0" w:space="0" w:color="auto"/>
          </w:divBdr>
        </w:div>
        <w:div w:id="367146662">
          <w:marLeft w:val="0"/>
          <w:marRight w:val="0"/>
          <w:marTop w:val="0"/>
          <w:marBottom w:val="0"/>
          <w:divBdr>
            <w:top w:val="none" w:sz="0" w:space="0" w:color="auto"/>
            <w:left w:val="none" w:sz="0" w:space="0" w:color="auto"/>
            <w:bottom w:val="none" w:sz="0" w:space="0" w:color="auto"/>
            <w:right w:val="none" w:sz="0" w:space="0" w:color="auto"/>
          </w:divBdr>
        </w:div>
        <w:div w:id="367146670">
          <w:marLeft w:val="0"/>
          <w:marRight w:val="0"/>
          <w:marTop w:val="0"/>
          <w:marBottom w:val="0"/>
          <w:divBdr>
            <w:top w:val="none" w:sz="0" w:space="0" w:color="auto"/>
            <w:left w:val="none" w:sz="0" w:space="0" w:color="auto"/>
            <w:bottom w:val="none" w:sz="0" w:space="0" w:color="auto"/>
            <w:right w:val="none" w:sz="0" w:space="0" w:color="auto"/>
          </w:divBdr>
        </w:div>
        <w:div w:id="367146689">
          <w:marLeft w:val="0"/>
          <w:marRight w:val="0"/>
          <w:marTop w:val="0"/>
          <w:marBottom w:val="0"/>
          <w:divBdr>
            <w:top w:val="none" w:sz="0" w:space="0" w:color="auto"/>
            <w:left w:val="none" w:sz="0" w:space="0" w:color="auto"/>
            <w:bottom w:val="none" w:sz="0" w:space="0" w:color="auto"/>
            <w:right w:val="none" w:sz="0" w:space="0" w:color="auto"/>
          </w:divBdr>
        </w:div>
        <w:div w:id="367146694">
          <w:marLeft w:val="0"/>
          <w:marRight w:val="0"/>
          <w:marTop w:val="0"/>
          <w:marBottom w:val="0"/>
          <w:divBdr>
            <w:top w:val="none" w:sz="0" w:space="0" w:color="auto"/>
            <w:left w:val="none" w:sz="0" w:space="0" w:color="auto"/>
            <w:bottom w:val="none" w:sz="0" w:space="0" w:color="auto"/>
            <w:right w:val="none" w:sz="0" w:space="0" w:color="auto"/>
          </w:divBdr>
        </w:div>
        <w:div w:id="367146700">
          <w:marLeft w:val="0"/>
          <w:marRight w:val="0"/>
          <w:marTop w:val="0"/>
          <w:marBottom w:val="0"/>
          <w:divBdr>
            <w:top w:val="none" w:sz="0" w:space="0" w:color="auto"/>
            <w:left w:val="none" w:sz="0" w:space="0" w:color="auto"/>
            <w:bottom w:val="none" w:sz="0" w:space="0" w:color="auto"/>
            <w:right w:val="none" w:sz="0" w:space="0" w:color="auto"/>
          </w:divBdr>
        </w:div>
        <w:div w:id="367146702">
          <w:marLeft w:val="0"/>
          <w:marRight w:val="0"/>
          <w:marTop w:val="0"/>
          <w:marBottom w:val="0"/>
          <w:divBdr>
            <w:top w:val="none" w:sz="0" w:space="0" w:color="auto"/>
            <w:left w:val="none" w:sz="0" w:space="0" w:color="auto"/>
            <w:bottom w:val="none" w:sz="0" w:space="0" w:color="auto"/>
            <w:right w:val="none" w:sz="0" w:space="0" w:color="auto"/>
          </w:divBdr>
        </w:div>
        <w:div w:id="367146708">
          <w:marLeft w:val="0"/>
          <w:marRight w:val="0"/>
          <w:marTop w:val="0"/>
          <w:marBottom w:val="0"/>
          <w:divBdr>
            <w:top w:val="none" w:sz="0" w:space="0" w:color="auto"/>
            <w:left w:val="none" w:sz="0" w:space="0" w:color="auto"/>
            <w:bottom w:val="none" w:sz="0" w:space="0" w:color="auto"/>
            <w:right w:val="none" w:sz="0" w:space="0" w:color="auto"/>
          </w:divBdr>
        </w:div>
        <w:div w:id="367146762">
          <w:marLeft w:val="0"/>
          <w:marRight w:val="0"/>
          <w:marTop w:val="0"/>
          <w:marBottom w:val="0"/>
          <w:divBdr>
            <w:top w:val="none" w:sz="0" w:space="0" w:color="auto"/>
            <w:left w:val="none" w:sz="0" w:space="0" w:color="auto"/>
            <w:bottom w:val="none" w:sz="0" w:space="0" w:color="auto"/>
            <w:right w:val="none" w:sz="0" w:space="0" w:color="auto"/>
          </w:divBdr>
        </w:div>
        <w:div w:id="367146772">
          <w:marLeft w:val="0"/>
          <w:marRight w:val="0"/>
          <w:marTop w:val="0"/>
          <w:marBottom w:val="0"/>
          <w:divBdr>
            <w:top w:val="none" w:sz="0" w:space="0" w:color="auto"/>
            <w:left w:val="none" w:sz="0" w:space="0" w:color="auto"/>
            <w:bottom w:val="none" w:sz="0" w:space="0" w:color="auto"/>
            <w:right w:val="none" w:sz="0" w:space="0" w:color="auto"/>
          </w:divBdr>
        </w:div>
        <w:div w:id="367146776">
          <w:marLeft w:val="0"/>
          <w:marRight w:val="0"/>
          <w:marTop w:val="0"/>
          <w:marBottom w:val="0"/>
          <w:divBdr>
            <w:top w:val="none" w:sz="0" w:space="0" w:color="auto"/>
            <w:left w:val="none" w:sz="0" w:space="0" w:color="auto"/>
            <w:bottom w:val="none" w:sz="0" w:space="0" w:color="auto"/>
            <w:right w:val="none" w:sz="0" w:space="0" w:color="auto"/>
          </w:divBdr>
        </w:div>
        <w:div w:id="367146779">
          <w:marLeft w:val="0"/>
          <w:marRight w:val="0"/>
          <w:marTop w:val="0"/>
          <w:marBottom w:val="0"/>
          <w:divBdr>
            <w:top w:val="none" w:sz="0" w:space="0" w:color="auto"/>
            <w:left w:val="none" w:sz="0" w:space="0" w:color="auto"/>
            <w:bottom w:val="none" w:sz="0" w:space="0" w:color="auto"/>
            <w:right w:val="none" w:sz="0" w:space="0" w:color="auto"/>
          </w:divBdr>
        </w:div>
        <w:div w:id="367146782">
          <w:marLeft w:val="0"/>
          <w:marRight w:val="0"/>
          <w:marTop w:val="0"/>
          <w:marBottom w:val="0"/>
          <w:divBdr>
            <w:top w:val="none" w:sz="0" w:space="0" w:color="auto"/>
            <w:left w:val="none" w:sz="0" w:space="0" w:color="auto"/>
            <w:bottom w:val="none" w:sz="0" w:space="0" w:color="auto"/>
            <w:right w:val="none" w:sz="0" w:space="0" w:color="auto"/>
          </w:divBdr>
        </w:div>
        <w:div w:id="367146785">
          <w:marLeft w:val="0"/>
          <w:marRight w:val="0"/>
          <w:marTop w:val="0"/>
          <w:marBottom w:val="0"/>
          <w:divBdr>
            <w:top w:val="none" w:sz="0" w:space="0" w:color="auto"/>
            <w:left w:val="none" w:sz="0" w:space="0" w:color="auto"/>
            <w:bottom w:val="none" w:sz="0" w:space="0" w:color="auto"/>
            <w:right w:val="none" w:sz="0" w:space="0" w:color="auto"/>
          </w:divBdr>
        </w:div>
        <w:div w:id="367146805">
          <w:marLeft w:val="0"/>
          <w:marRight w:val="0"/>
          <w:marTop w:val="0"/>
          <w:marBottom w:val="0"/>
          <w:divBdr>
            <w:top w:val="none" w:sz="0" w:space="0" w:color="auto"/>
            <w:left w:val="none" w:sz="0" w:space="0" w:color="auto"/>
            <w:bottom w:val="none" w:sz="0" w:space="0" w:color="auto"/>
            <w:right w:val="none" w:sz="0" w:space="0" w:color="auto"/>
          </w:divBdr>
        </w:div>
        <w:div w:id="367146806">
          <w:marLeft w:val="0"/>
          <w:marRight w:val="0"/>
          <w:marTop w:val="0"/>
          <w:marBottom w:val="0"/>
          <w:divBdr>
            <w:top w:val="none" w:sz="0" w:space="0" w:color="auto"/>
            <w:left w:val="none" w:sz="0" w:space="0" w:color="auto"/>
            <w:bottom w:val="none" w:sz="0" w:space="0" w:color="auto"/>
            <w:right w:val="none" w:sz="0" w:space="0" w:color="auto"/>
          </w:divBdr>
        </w:div>
        <w:div w:id="367146809">
          <w:marLeft w:val="0"/>
          <w:marRight w:val="0"/>
          <w:marTop w:val="0"/>
          <w:marBottom w:val="0"/>
          <w:divBdr>
            <w:top w:val="none" w:sz="0" w:space="0" w:color="auto"/>
            <w:left w:val="none" w:sz="0" w:space="0" w:color="auto"/>
            <w:bottom w:val="none" w:sz="0" w:space="0" w:color="auto"/>
            <w:right w:val="none" w:sz="0" w:space="0" w:color="auto"/>
          </w:divBdr>
        </w:div>
        <w:div w:id="367146820">
          <w:marLeft w:val="0"/>
          <w:marRight w:val="0"/>
          <w:marTop w:val="0"/>
          <w:marBottom w:val="0"/>
          <w:divBdr>
            <w:top w:val="none" w:sz="0" w:space="0" w:color="auto"/>
            <w:left w:val="none" w:sz="0" w:space="0" w:color="auto"/>
            <w:bottom w:val="none" w:sz="0" w:space="0" w:color="auto"/>
            <w:right w:val="none" w:sz="0" w:space="0" w:color="auto"/>
          </w:divBdr>
        </w:div>
        <w:div w:id="367146855">
          <w:marLeft w:val="0"/>
          <w:marRight w:val="0"/>
          <w:marTop w:val="0"/>
          <w:marBottom w:val="0"/>
          <w:divBdr>
            <w:top w:val="none" w:sz="0" w:space="0" w:color="auto"/>
            <w:left w:val="none" w:sz="0" w:space="0" w:color="auto"/>
            <w:bottom w:val="none" w:sz="0" w:space="0" w:color="auto"/>
            <w:right w:val="none" w:sz="0" w:space="0" w:color="auto"/>
          </w:divBdr>
        </w:div>
      </w:divsChild>
    </w:div>
    <w:div w:id="367146693">
      <w:marLeft w:val="0"/>
      <w:marRight w:val="0"/>
      <w:marTop w:val="0"/>
      <w:marBottom w:val="0"/>
      <w:divBdr>
        <w:top w:val="none" w:sz="0" w:space="0" w:color="auto"/>
        <w:left w:val="none" w:sz="0" w:space="0" w:color="auto"/>
        <w:bottom w:val="none" w:sz="0" w:space="0" w:color="auto"/>
        <w:right w:val="none" w:sz="0" w:space="0" w:color="auto"/>
      </w:divBdr>
      <w:divsChild>
        <w:div w:id="367146358">
          <w:marLeft w:val="0"/>
          <w:marRight w:val="0"/>
          <w:marTop w:val="0"/>
          <w:marBottom w:val="0"/>
          <w:divBdr>
            <w:top w:val="none" w:sz="0" w:space="0" w:color="auto"/>
            <w:left w:val="none" w:sz="0" w:space="0" w:color="auto"/>
            <w:bottom w:val="none" w:sz="0" w:space="0" w:color="auto"/>
            <w:right w:val="none" w:sz="0" w:space="0" w:color="auto"/>
          </w:divBdr>
        </w:div>
        <w:div w:id="367146364">
          <w:marLeft w:val="0"/>
          <w:marRight w:val="0"/>
          <w:marTop w:val="0"/>
          <w:marBottom w:val="0"/>
          <w:divBdr>
            <w:top w:val="none" w:sz="0" w:space="0" w:color="auto"/>
            <w:left w:val="none" w:sz="0" w:space="0" w:color="auto"/>
            <w:bottom w:val="none" w:sz="0" w:space="0" w:color="auto"/>
            <w:right w:val="none" w:sz="0" w:space="0" w:color="auto"/>
          </w:divBdr>
        </w:div>
        <w:div w:id="367146554">
          <w:marLeft w:val="0"/>
          <w:marRight w:val="0"/>
          <w:marTop w:val="0"/>
          <w:marBottom w:val="0"/>
          <w:divBdr>
            <w:top w:val="none" w:sz="0" w:space="0" w:color="auto"/>
            <w:left w:val="none" w:sz="0" w:space="0" w:color="auto"/>
            <w:bottom w:val="none" w:sz="0" w:space="0" w:color="auto"/>
            <w:right w:val="none" w:sz="0" w:space="0" w:color="auto"/>
          </w:divBdr>
        </w:div>
      </w:divsChild>
    </w:div>
    <w:div w:id="367146699">
      <w:marLeft w:val="0"/>
      <w:marRight w:val="0"/>
      <w:marTop w:val="0"/>
      <w:marBottom w:val="0"/>
      <w:divBdr>
        <w:top w:val="none" w:sz="0" w:space="0" w:color="auto"/>
        <w:left w:val="none" w:sz="0" w:space="0" w:color="auto"/>
        <w:bottom w:val="none" w:sz="0" w:space="0" w:color="auto"/>
        <w:right w:val="none" w:sz="0" w:space="0" w:color="auto"/>
      </w:divBdr>
      <w:divsChild>
        <w:div w:id="367146118">
          <w:marLeft w:val="0"/>
          <w:marRight w:val="0"/>
          <w:marTop w:val="0"/>
          <w:marBottom w:val="0"/>
          <w:divBdr>
            <w:top w:val="none" w:sz="0" w:space="0" w:color="auto"/>
            <w:left w:val="none" w:sz="0" w:space="0" w:color="auto"/>
            <w:bottom w:val="none" w:sz="0" w:space="0" w:color="auto"/>
            <w:right w:val="none" w:sz="0" w:space="0" w:color="auto"/>
          </w:divBdr>
        </w:div>
        <w:div w:id="367146167">
          <w:marLeft w:val="0"/>
          <w:marRight w:val="0"/>
          <w:marTop w:val="0"/>
          <w:marBottom w:val="0"/>
          <w:divBdr>
            <w:top w:val="none" w:sz="0" w:space="0" w:color="auto"/>
            <w:left w:val="none" w:sz="0" w:space="0" w:color="auto"/>
            <w:bottom w:val="none" w:sz="0" w:space="0" w:color="auto"/>
            <w:right w:val="none" w:sz="0" w:space="0" w:color="auto"/>
          </w:divBdr>
        </w:div>
        <w:div w:id="367146314">
          <w:marLeft w:val="0"/>
          <w:marRight w:val="0"/>
          <w:marTop w:val="0"/>
          <w:marBottom w:val="0"/>
          <w:divBdr>
            <w:top w:val="none" w:sz="0" w:space="0" w:color="auto"/>
            <w:left w:val="none" w:sz="0" w:space="0" w:color="auto"/>
            <w:bottom w:val="none" w:sz="0" w:space="0" w:color="auto"/>
            <w:right w:val="none" w:sz="0" w:space="0" w:color="auto"/>
          </w:divBdr>
        </w:div>
        <w:div w:id="367146663">
          <w:marLeft w:val="0"/>
          <w:marRight w:val="0"/>
          <w:marTop w:val="0"/>
          <w:marBottom w:val="0"/>
          <w:divBdr>
            <w:top w:val="none" w:sz="0" w:space="0" w:color="auto"/>
            <w:left w:val="none" w:sz="0" w:space="0" w:color="auto"/>
            <w:bottom w:val="none" w:sz="0" w:space="0" w:color="auto"/>
            <w:right w:val="none" w:sz="0" w:space="0" w:color="auto"/>
          </w:divBdr>
        </w:div>
        <w:div w:id="367146701">
          <w:marLeft w:val="0"/>
          <w:marRight w:val="0"/>
          <w:marTop w:val="0"/>
          <w:marBottom w:val="0"/>
          <w:divBdr>
            <w:top w:val="none" w:sz="0" w:space="0" w:color="auto"/>
            <w:left w:val="none" w:sz="0" w:space="0" w:color="auto"/>
            <w:bottom w:val="none" w:sz="0" w:space="0" w:color="auto"/>
            <w:right w:val="none" w:sz="0" w:space="0" w:color="auto"/>
          </w:divBdr>
        </w:div>
        <w:div w:id="367146745">
          <w:marLeft w:val="0"/>
          <w:marRight w:val="0"/>
          <w:marTop w:val="0"/>
          <w:marBottom w:val="0"/>
          <w:divBdr>
            <w:top w:val="none" w:sz="0" w:space="0" w:color="auto"/>
            <w:left w:val="none" w:sz="0" w:space="0" w:color="auto"/>
            <w:bottom w:val="none" w:sz="0" w:space="0" w:color="auto"/>
            <w:right w:val="none" w:sz="0" w:space="0" w:color="auto"/>
          </w:divBdr>
        </w:div>
        <w:div w:id="367146841">
          <w:marLeft w:val="0"/>
          <w:marRight w:val="0"/>
          <w:marTop w:val="0"/>
          <w:marBottom w:val="0"/>
          <w:divBdr>
            <w:top w:val="none" w:sz="0" w:space="0" w:color="auto"/>
            <w:left w:val="none" w:sz="0" w:space="0" w:color="auto"/>
            <w:bottom w:val="none" w:sz="0" w:space="0" w:color="auto"/>
            <w:right w:val="none" w:sz="0" w:space="0" w:color="auto"/>
          </w:divBdr>
        </w:div>
      </w:divsChild>
    </w:div>
    <w:div w:id="367146710">
      <w:marLeft w:val="0"/>
      <w:marRight w:val="0"/>
      <w:marTop w:val="0"/>
      <w:marBottom w:val="0"/>
      <w:divBdr>
        <w:top w:val="none" w:sz="0" w:space="0" w:color="auto"/>
        <w:left w:val="none" w:sz="0" w:space="0" w:color="auto"/>
        <w:bottom w:val="none" w:sz="0" w:space="0" w:color="auto"/>
        <w:right w:val="none" w:sz="0" w:space="0" w:color="auto"/>
      </w:divBdr>
      <w:divsChild>
        <w:div w:id="367146427">
          <w:marLeft w:val="0"/>
          <w:marRight w:val="0"/>
          <w:marTop w:val="0"/>
          <w:marBottom w:val="0"/>
          <w:divBdr>
            <w:top w:val="none" w:sz="0" w:space="0" w:color="auto"/>
            <w:left w:val="none" w:sz="0" w:space="0" w:color="auto"/>
            <w:bottom w:val="none" w:sz="0" w:space="0" w:color="auto"/>
            <w:right w:val="none" w:sz="0" w:space="0" w:color="auto"/>
          </w:divBdr>
        </w:div>
        <w:div w:id="367146460">
          <w:marLeft w:val="0"/>
          <w:marRight w:val="0"/>
          <w:marTop w:val="0"/>
          <w:marBottom w:val="0"/>
          <w:divBdr>
            <w:top w:val="none" w:sz="0" w:space="0" w:color="auto"/>
            <w:left w:val="none" w:sz="0" w:space="0" w:color="auto"/>
            <w:bottom w:val="none" w:sz="0" w:space="0" w:color="auto"/>
            <w:right w:val="none" w:sz="0" w:space="0" w:color="auto"/>
          </w:divBdr>
        </w:div>
        <w:div w:id="367146672">
          <w:marLeft w:val="0"/>
          <w:marRight w:val="0"/>
          <w:marTop w:val="0"/>
          <w:marBottom w:val="0"/>
          <w:divBdr>
            <w:top w:val="none" w:sz="0" w:space="0" w:color="auto"/>
            <w:left w:val="none" w:sz="0" w:space="0" w:color="auto"/>
            <w:bottom w:val="none" w:sz="0" w:space="0" w:color="auto"/>
            <w:right w:val="none" w:sz="0" w:space="0" w:color="auto"/>
          </w:divBdr>
        </w:div>
      </w:divsChild>
    </w:div>
    <w:div w:id="367146713">
      <w:marLeft w:val="0"/>
      <w:marRight w:val="0"/>
      <w:marTop w:val="0"/>
      <w:marBottom w:val="0"/>
      <w:divBdr>
        <w:top w:val="none" w:sz="0" w:space="0" w:color="auto"/>
        <w:left w:val="none" w:sz="0" w:space="0" w:color="auto"/>
        <w:bottom w:val="none" w:sz="0" w:space="0" w:color="auto"/>
        <w:right w:val="none" w:sz="0" w:space="0" w:color="auto"/>
      </w:divBdr>
      <w:divsChild>
        <w:div w:id="367146370">
          <w:marLeft w:val="0"/>
          <w:marRight w:val="0"/>
          <w:marTop w:val="0"/>
          <w:marBottom w:val="0"/>
          <w:divBdr>
            <w:top w:val="none" w:sz="0" w:space="0" w:color="auto"/>
            <w:left w:val="none" w:sz="0" w:space="0" w:color="auto"/>
            <w:bottom w:val="none" w:sz="0" w:space="0" w:color="auto"/>
            <w:right w:val="none" w:sz="0" w:space="0" w:color="auto"/>
          </w:divBdr>
        </w:div>
        <w:div w:id="367146522">
          <w:marLeft w:val="0"/>
          <w:marRight w:val="0"/>
          <w:marTop w:val="0"/>
          <w:marBottom w:val="0"/>
          <w:divBdr>
            <w:top w:val="none" w:sz="0" w:space="0" w:color="auto"/>
            <w:left w:val="none" w:sz="0" w:space="0" w:color="auto"/>
            <w:bottom w:val="none" w:sz="0" w:space="0" w:color="auto"/>
            <w:right w:val="none" w:sz="0" w:space="0" w:color="auto"/>
          </w:divBdr>
        </w:div>
      </w:divsChild>
    </w:div>
    <w:div w:id="367146770">
      <w:marLeft w:val="0"/>
      <w:marRight w:val="0"/>
      <w:marTop w:val="0"/>
      <w:marBottom w:val="0"/>
      <w:divBdr>
        <w:top w:val="none" w:sz="0" w:space="0" w:color="auto"/>
        <w:left w:val="none" w:sz="0" w:space="0" w:color="auto"/>
        <w:bottom w:val="none" w:sz="0" w:space="0" w:color="auto"/>
        <w:right w:val="none" w:sz="0" w:space="0" w:color="auto"/>
      </w:divBdr>
      <w:divsChild>
        <w:div w:id="367146061">
          <w:marLeft w:val="0"/>
          <w:marRight w:val="0"/>
          <w:marTop w:val="0"/>
          <w:marBottom w:val="0"/>
          <w:divBdr>
            <w:top w:val="none" w:sz="0" w:space="0" w:color="auto"/>
            <w:left w:val="none" w:sz="0" w:space="0" w:color="auto"/>
            <w:bottom w:val="none" w:sz="0" w:space="0" w:color="auto"/>
            <w:right w:val="none" w:sz="0" w:space="0" w:color="auto"/>
          </w:divBdr>
        </w:div>
        <w:div w:id="367146079">
          <w:marLeft w:val="0"/>
          <w:marRight w:val="0"/>
          <w:marTop w:val="0"/>
          <w:marBottom w:val="0"/>
          <w:divBdr>
            <w:top w:val="none" w:sz="0" w:space="0" w:color="auto"/>
            <w:left w:val="none" w:sz="0" w:space="0" w:color="auto"/>
            <w:bottom w:val="none" w:sz="0" w:space="0" w:color="auto"/>
            <w:right w:val="none" w:sz="0" w:space="0" w:color="auto"/>
          </w:divBdr>
        </w:div>
        <w:div w:id="367146091">
          <w:marLeft w:val="0"/>
          <w:marRight w:val="0"/>
          <w:marTop w:val="0"/>
          <w:marBottom w:val="0"/>
          <w:divBdr>
            <w:top w:val="none" w:sz="0" w:space="0" w:color="auto"/>
            <w:left w:val="none" w:sz="0" w:space="0" w:color="auto"/>
            <w:bottom w:val="none" w:sz="0" w:space="0" w:color="auto"/>
            <w:right w:val="none" w:sz="0" w:space="0" w:color="auto"/>
          </w:divBdr>
        </w:div>
        <w:div w:id="367146175">
          <w:marLeft w:val="0"/>
          <w:marRight w:val="0"/>
          <w:marTop w:val="0"/>
          <w:marBottom w:val="0"/>
          <w:divBdr>
            <w:top w:val="none" w:sz="0" w:space="0" w:color="auto"/>
            <w:left w:val="none" w:sz="0" w:space="0" w:color="auto"/>
            <w:bottom w:val="none" w:sz="0" w:space="0" w:color="auto"/>
            <w:right w:val="none" w:sz="0" w:space="0" w:color="auto"/>
          </w:divBdr>
        </w:div>
        <w:div w:id="367146263">
          <w:marLeft w:val="0"/>
          <w:marRight w:val="0"/>
          <w:marTop w:val="0"/>
          <w:marBottom w:val="0"/>
          <w:divBdr>
            <w:top w:val="none" w:sz="0" w:space="0" w:color="auto"/>
            <w:left w:val="none" w:sz="0" w:space="0" w:color="auto"/>
            <w:bottom w:val="none" w:sz="0" w:space="0" w:color="auto"/>
            <w:right w:val="none" w:sz="0" w:space="0" w:color="auto"/>
          </w:divBdr>
        </w:div>
        <w:div w:id="367146322">
          <w:marLeft w:val="0"/>
          <w:marRight w:val="0"/>
          <w:marTop w:val="0"/>
          <w:marBottom w:val="0"/>
          <w:divBdr>
            <w:top w:val="none" w:sz="0" w:space="0" w:color="auto"/>
            <w:left w:val="none" w:sz="0" w:space="0" w:color="auto"/>
            <w:bottom w:val="none" w:sz="0" w:space="0" w:color="auto"/>
            <w:right w:val="none" w:sz="0" w:space="0" w:color="auto"/>
          </w:divBdr>
        </w:div>
        <w:div w:id="367146385">
          <w:marLeft w:val="0"/>
          <w:marRight w:val="0"/>
          <w:marTop w:val="0"/>
          <w:marBottom w:val="0"/>
          <w:divBdr>
            <w:top w:val="none" w:sz="0" w:space="0" w:color="auto"/>
            <w:left w:val="none" w:sz="0" w:space="0" w:color="auto"/>
            <w:bottom w:val="none" w:sz="0" w:space="0" w:color="auto"/>
            <w:right w:val="none" w:sz="0" w:space="0" w:color="auto"/>
          </w:divBdr>
        </w:div>
        <w:div w:id="367146556">
          <w:marLeft w:val="0"/>
          <w:marRight w:val="0"/>
          <w:marTop w:val="0"/>
          <w:marBottom w:val="0"/>
          <w:divBdr>
            <w:top w:val="none" w:sz="0" w:space="0" w:color="auto"/>
            <w:left w:val="none" w:sz="0" w:space="0" w:color="auto"/>
            <w:bottom w:val="none" w:sz="0" w:space="0" w:color="auto"/>
            <w:right w:val="none" w:sz="0" w:space="0" w:color="auto"/>
          </w:divBdr>
        </w:div>
        <w:div w:id="367146576">
          <w:marLeft w:val="0"/>
          <w:marRight w:val="0"/>
          <w:marTop w:val="0"/>
          <w:marBottom w:val="0"/>
          <w:divBdr>
            <w:top w:val="none" w:sz="0" w:space="0" w:color="auto"/>
            <w:left w:val="none" w:sz="0" w:space="0" w:color="auto"/>
            <w:bottom w:val="none" w:sz="0" w:space="0" w:color="auto"/>
            <w:right w:val="none" w:sz="0" w:space="0" w:color="auto"/>
          </w:divBdr>
        </w:div>
        <w:div w:id="367146624">
          <w:marLeft w:val="0"/>
          <w:marRight w:val="0"/>
          <w:marTop w:val="0"/>
          <w:marBottom w:val="0"/>
          <w:divBdr>
            <w:top w:val="none" w:sz="0" w:space="0" w:color="auto"/>
            <w:left w:val="none" w:sz="0" w:space="0" w:color="auto"/>
            <w:bottom w:val="none" w:sz="0" w:space="0" w:color="auto"/>
            <w:right w:val="none" w:sz="0" w:space="0" w:color="auto"/>
          </w:divBdr>
        </w:div>
        <w:div w:id="367146709">
          <w:marLeft w:val="0"/>
          <w:marRight w:val="0"/>
          <w:marTop w:val="0"/>
          <w:marBottom w:val="0"/>
          <w:divBdr>
            <w:top w:val="none" w:sz="0" w:space="0" w:color="auto"/>
            <w:left w:val="none" w:sz="0" w:space="0" w:color="auto"/>
            <w:bottom w:val="none" w:sz="0" w:space="0" w:color="auto"/>
            <w:right w:val="none" w:sz="0" w:space="0" w:color="auto"/>
          </w:divBdr>
        </w:div>
        <w:div w:id="367146768">
          <w:marLeft w:val="0"/>
          <w:marRight w:val="0"/>
          <w:marTop w:val="0"/>
          <w:marBottom w:val="0"/>
          <w:divBdr>
            <w:top w:val="none" w:sz="0" w:space="0" w:color="auto"/>
            <w:left w:val="none" w:sz="0" w:space="0" w:color="auto"/>
            <w:bottom w:val="none" w:sz="0" w:space="0" w:color="auto"/>
            <w:right w:val="none" w:sz="0" w:space="0" w:color="auto"/>
          </w:divBdr>
        </w:div>
      </w:divsChild>
    </w:div>
    <w:div w:id="367146804">
      <w:marLeft w:val="0"/>
      <w:marRight w:val="0"/>
      <w:marTop w:val="0"/>
      <w:marBottom w:val="0"/>
      <w:divBdr>
        <w:top w:val="none" w:sz="0" w:space="0" w:color="auto"/>
        <w:left w:val="none" w:sz="0" w:space="0" w:color="auto"/>
        <w:bottom w:val="none" w:sz="0" w:space="0" w:color="auto"/>
        <w:right w:val="none" w:sz="0" w:space="0" w:color="auto"/>
      </w:divBdr>
      <w:divsChild>
        <w:div w:id="367145992">
          <w:marLeft w:val="0"/>
          <w:marRight w:val="0"/>
          <w:marTop w:val="0"/>
          <w:marBottom w:val="0"/>
          <w:divBdr>
            <w:top w:val="none" w:sz="0" w:space="0" w:color="auto"/>
            <w:left w:val="none" w:sz="0" w:space="0" w:color="auto"/>
            <w:bottom w:val="none" w:sz="0" w:space="0" w:color="auto"/>
            <w:right w:val="none" w:sz="0" w:space="0" w:color="auto"/>
          </w:divBdr>
        </w:div>
        <w:div w:id="367145997">
          <w:marLeft w:val="0"/>
          <w:marRight w:val="0"/>
          <w:marTop w:val="0"/>
          <w:marBottom w:val="0"/>
          <w:divBdr>
            <w:top w:val="none" w:sz="0" w:space="0" w:color="auto"/>
            <w:left w:val="none" w:sz="0" w:space="0" w:color="auto"/>
            <w:bottom w:val="none" w:sz="0" w:space="0" w:color="auto"/>
            <w:right w:val="none" w:sz="0" w:space="0" w:color="auto"/>
          </w:divBdr>
        </w:div>
        <w:div w:id="367146011">
          <w:marLeft w:val="0"/>
          <w:marRight w:val="0"/>
          <w:marTop w:val="0"/>
          <w:marBottom w:val="0"/>
          <w:divBdr>
            <w:top w:val="none" w:sz="0" w:space="0" w:color="auto"/>
            <w:left w:val="none" w:sz="0" w:space="0" w:color="auto"/>
            <w:bottom w:val="none" w:sz="0" w:space="0" w:color="auto"/>
            <w:right w:val="none" w:sz="0" w:space="0" w:color="auto"/>
          </w:divBdr>
        </w:div>
        <w:div w:id="367146026">
          <w:marLeft w:val="0"/>
          <w:marRight w:val="0"/>
          <w:marTop w:val="0"/>
          <w:marBottom w:val="0"/>
          <w:divBdr>
            <w:top w:val="none" w:sz="0" w:space="0" w:color="auto"/>
            <w:left w:val="none" w:sz="0" w:space="0" w:color="auto"/>
            <w:bottom w:val="none" w:sz="0" w:space="0" w:color="auto"/>
            <w:right w:val="none" w:sz="0" w:space="0" w:color="auto"/>
          </w:divBdr>
        </w:div>
        <w:div w:id="367146031">
          <w:marLeft w:val="0"/>
          <w:marRight w:val="0"/>
          <w:marTop w:val="0"/>
          <w:marBottom w:val="0"/>
          <w:divBdr>
            <w:top w:val="none" w:sz="0" w:space="0" w:color="auto"/>
            <w:left w:val="none" w:sz="0" w:space="0" w:color="auto"/>
            <w:bottom w:val="none" w:sz="0" w:space="0" w:color="auto"/>
            <w:right w:val="none" w:sz="0" w:space="0" w:color="auto"/>
          </w:divBdr>
        </w:div>
        <w:div w:id="367146048">
          <w:marLeft w:val="0"/>
          <w:marRight w:val="0"/>
          <w:marTop w:val="0"/>
          <w:marBottom w:val="0"/>
          <w:divBdr>
            <w:top w:val="none" w:sz="0" w:space="0" w:color="auto"/>
            <w:left w:val="none" w:sz="0" w:space="0" w:color="auto"/>
            <w:bottom w:val="none" w:sz="0" w:space="0" w:color="auto"/>
            <w:right w:val="none" w:sz="0" w:space="0" w:color="auto"/>
          </w:divBdr>
        </w:div>
        <w:div w:id="367146050">
          <w:marLeft w:val="0"/>
          <w:marRight w:val="0"/>
          <w:marTop w:val="0"/>
          <w:marBottom w:val="0"/>
          <w:divBdr>
            <w:top w:val="none" w:sz="0" w:space="0" w:color="auto"/>
            <w:left w:val="none" w:sz="0" w:space="0" w:color="auto"/>
            <w:bottom w:val="none" w:sz="0" w:space="0" w:color="auto"/>
            <w:right w:val="none" w:sz="0" w:space="0" w:color="auto"/>
          </w:divBdr>
        </w:div>
        <w:div w:id="367146059">
          <w:marLeft w:val="0"/>
          <w:marRight w:val="0"/>
          <w:marTop w:val="0"/>
          <w:marBottom w:val="0"/>
          <w:divBdr>
            <w:top w:val="none" w:sz="0" w:space="0" w:color="auto"/>
            <w:left w:val="none" w:sz="0" w:space="0" w:color="auto"/>
            <w:bottom w:val="none" w:sz="0" w:space="0" w:color="auto"/>
            <w:right w:val="none" w:sz="0" w:space="0" w:color="auto"/>
          </w:divBdr>
        </w:div>
        <w:div w:id="367146080">
          <w:marLeft w:val="0"/>
          <w:marRight w:val="0"/>
          <w:marTop w:val="0"/>
          <w:marBottom w:val="0"/>
          <w:divBdr>
            <w:top w:val="none" w:sz="0" w:space="0" w:color="auto"/>
            <w:left w:val="none" w:sz="0" w:space="0" w:color="auto"/>
            <w:bottom w:val="none" w:sz="0" w:space="0" w:color="auto"/>
            <w:right w:val="none" w:sz="0" w:space="0" w:color="auto"/>
          </w:divBdr>
        </w:div>
        <w:div w:id="367146095">
          <w:marLeft w:val="0"/>
          <w:marRight w:val="0"/>
          <w:marTop w:val="0"/>
          <w:marBottom w:val="0"/>
          <w:divBdr>
            <w:top w:val="none" w:sz="0" w:space="0" w:color="auto"/>
            <w:left w:val="none" w:sz="0" w:space="0" w:color="auto"/>
            <w:bottom w:val="none" w:sz="0" w:space="0" w:color="auto"/>
            <w:right w:val="none" w:sz="0" w:space="0" w:color="auto"/>
          </w:divBdr>
        </w:div>
        <w:div w:id="367146143">
          <w:marLeft w:val="0"/>
          <w:marRight w:val="0"/>
          <w:marTop w:val="0"/>
          <w:marBottom w:val="0"/>
          <w:divBdr>
            <w:top w:val="none" w:sz="0" w:space="0" w:color="auto"/>
            <w:left w:val="none" w:sz="0" w:space="0" w:color="auto"/>
            <w:bottom w:val="none" w:sz="0" w:space="0" w:color="auto"/>
            <w:right w:val="none" w:sz="0" w:space="0" w:color="auto"/>
          </w:divBdr>
        </w:div>
        <w:div w:id="367146152">
          <w:marLeft w:val="0"/>
          <w:marRight w:val="0"/>
          <w:marTop w:val="0"/>
          <w:marBottom w:val="0"/>
          <w:divBdr>
            <w:top w:val="none" w:sz="0" w:space="0" w:color="auto"/>
            <w:left w:val="none" w:sz="0" w:space="0" w:color="auto"/>
            <w:bottom w:val="none" w:sz="0" w:space="0" w:color="auto"/>
            <w:right w:val="none" w:sz="0" w:space="0" w:color="auto"/>
          </w:divBdr>
        </w:div>
        <w:div w:id="367146154">
          <w:marLeft w:val="0"/>
          <w:marRight w:val="0"/>
          <w:marTop w:val="0"/>
          <w:marBottom w:val="0"/>
          <w:divBdr>
            <w:top w:val="none" w:sz="0" w:space="0" w:color="auto"/>
            <w:left w:val="none" w:sz="0" w:space="0" w:color="auto"/>
            <w:bottom w:val="none" w:sz="0" w:space="0" w:color="auto"/>
            <w:right w:val="none" w:sz="0" w:space="0" w:color="auto"/>
          </w:divBdr>
        </w:div>
        <w:div w:id="367146155">
          <w:marLeft w:val="0"/>
          <w:marRight w:val="0"/>
          <w:marTop w:val="0"/>
          <w:marBottom w:val="0"/>
          <w:divBdr>
            <w:top w:val="none" w:sz="0" w:space="0" w:color="auto"/>
            <w:left w:val="none" w:sz="0" w:space="0" w:color="auto"/>
            <w:bottom w:val="none" w:sz="0" w:space="0" w:color="auto"/>
            <w:right w:val="none" w:sz="0" w:space="0" w:color="auto"/>
          </w:divBdr>
        </w:div>
        <w:div w:id="367146204">
          <w:marLeft w:val="0"/>
          <w:marRight w:val="0"/>
          <w:marTop w:val="0"/>
          <w:marBottom w:val="0"/>
          <w:divBdr>
            <w:top w:val="none" w:sz="0" w:space="0" w:color="auto"/>
            <w:left w:val="none" w:sz="0" w:space="0" w:color="auto"/>
            <w:bottom w:val="none" w:sz="0" w:space="0" w:color="auto"/>
            <w:right w:val="none" w:sz="0" w:space="0" w:color="auto"/>
          </w:divBdr>
        </w:div>
        <w:div w:id="367146210">
          <w:marLeft w:val="0"/>
          <w:marRight w:val="0"/>
          <w:marTop w:val="0"/>
          <w:marBottom w:val="0"/>
          <w:divBdr>
            <w:top w:val="none" w:sz="0" w:space="0" w:color="auto"/>
            <w:left w:val="none" w:sz="0" w:space="0" w:color="auto"/>
            <w:bottom w:val="none" w:sz="0" w:space="0" w:color="auto"/>
            <w:right w:val="none" w:sz="0" w:space="0" w:color="auto"/>
          </w:divBdr>
        </w:div>
        <w:div w:id="367146224">
          <w:marLeft w:val="0"/>
          <w:marRight w:val="0"/>
          <w:marTop w:val="0"/>
          <w:marBottom w:val="0"/>
          <w:divBdr>
            <w:top w:val="none" w:sz="0" w:space="0" w:color="auto"/>
            <w:left w:val="none" w:sz="0" w:space="0" w:color="auto"/>
            <w:bottom w:val="none" w:sz="0" w:space="0" w:color="auto"/>
            <w:right w:val="none" w:sz="0" w:space="0" w:color="auto"/>
          </w:divBdr>
        </w:div>
        <w:div w:id="367146226">
          <w:marLeft w:val="0"/>
          <w:marRight w:val="0"/>
          <w:marTop w:val="0"/>
          <w:marBottom w:val="0"/>
          <w:divBdr>
            <w:top w:val="none" w:sz="0" w:space="0" w:color="auto"/>
            <w:left w:val="none" w:sz="0" w:space="0" w:color="auto"/>
            <w:bottom w:val="none" w:sz="0" w:space="0" w:color="auto"/>
            <w:right w:val="none" w:sz="0" w:space="0" w:color="auto"/>
          </w:divBdr>
        </w:div>
        <w:div w:id="367146227">
          <w:marLeft w:val="0"/>
          <w:marRight w:val="0"/>
          <w:marTop w:val="0"/>
          <w:marBottom w:val="0"/>
          <w:divBdr>
            <w:top w:val="none" w:sz="0" w:space="0" w:color="auto"/>
            <w:left w:val="none" w:sz="0" w:space="0" w:color="auto"/>
            <w:bottom w:val="none" w:sz="0" w:space="0" w:color="auto"/>
            <w:right w:val="none" w:sz="0" w:space="0" w:color="auto"/>
          </w:divBdr>
        </w:div>
        <w:div w:id="367146233">
          <w:marLeft w:val="0"/>
          <w:marRight w:val="0"/>
          <w:marTop w:val="0"/>
          <w:marBottom w:val="0"/>
          <w:divBdr>
            <w:top w:val="none" w:sz="0" w:space="0" w:color="auto"/>
            <w:left w:val="none" w:sz="0" w:space="0" w:color="auto"/>
            <w:bottom w:val="none" w:sz="0" w:space="0" w:color="auto"/>
            <w:right w:val="none" w:sz="0" w:space="0" w:color="auto"/>
          </w:divBdr>
        </w:div>
        <w:div w:id="367146279">
          <w:marLeft w:val="0"/>
          <w:marRight w:val="0"/>
          <w:marTop w:val="0"/>
          <w:marBottom w:val="0"/>
          <w:divBdr>
            <w:top w:val="none" w:sz="0" w:space="0" w:color="auto"/>
            <w:left w:val="none" w:sz="0" w:space="0" w:color="auto"/>
            <w:bottom w:val="none" w:sz="0" w:space="0" w:color="auto"/>
            <w:right w:val="none" w:sz="0" w:space="0" w:color="auto"/>
          </w:divBdr>
        </w:div>
        <w:div w:id="367146292">
          <w:marLeft w:val="0"/>
          <w:marRight w:val="0"/>
          <w:marTop w:val="0"/>
          <w:marBottom w:val="0"/>
          <w:divBdr>
            <w:top w:val="none" w:sz="0" w:space="0" w:color="auto"/>
            <w:left w:val="none" w:sz="0" w:space="0" w:color="auto"/>
            <w:bottom w:val="none" w:sz="0" w:space="0" w:color="auto"/>
            <w:right w:val="none" w:sz="0" w:space="0" w:color="auto"/>
          </w:divBdr>
        </w:div>
        <w:div w:id="367146301">
          <w:marLeft w:val="0"/>
          <w:marRight w:val="0"/>
          <w:marTop w:val="0"/>
          <w:marBottom w:val="0"/>
          <w:divBdr>
            <w:top w:val="none" w:sz="0" w:space="0" w:color="auto"/>
            <w:left w:val="none" w:sz="0" w:space="0" w:color="auto"/>
            <w:bottom w:val="none" w:sz="0" w:space="0" w:color="auto"/>
            <w:right w:val="none" w:sz="0" w:space="0" w:color="auto"/>
          </w:divBdr>
        </w:div>
        <w:div w:id="367146302">
          <w:marLeft w:val="0"/>
          <w:marRight w:val="0"/>
          <w:marTop w:val="0"/>
          <w:marBottom w:val="0"/>
          <w:divBdr>
            <w:top w:val="none" w:sz="0" w:space="0" w:color="auto"/>
            <w:left w:val="none" w:sz="0" w:space="0" w:color="auto"/>
            <w:bottom w:val="none" w:sz="0" w:space="0" w:color="auto"/>
            <w:right w:val="none" w:sz="0" w:space="0" w:color="auto"/>
          </w:divBdr>
        </w:div>
        <w:div w:id="367146303">
          <w:marLeft w:val="0"/>
          <w:marRight w:val="0"/>
          <w:marTop w:val="0"/>
          <w:marBottom w:val="0"/>
          <w:divBdr>
            <w:top w:val="none" w:sz="0" w:space="0" w:color="auto"/>
            <w:left w:val="none" w:sz="0" w:space="0" w:color="auto"/>
            <w:bottom w:val="none" w:sz="0" w:space="0" w:color="auto"/>
            <w:right w:val="none" w:sz="0" w:space="0" w:color="auto"/>
          </w:divBdr>
        </w:div>
        <w:div w:id="367146313">
          <w:marLeft w:val="0"/>
          <w:marRight w:val="0"/>
          <w:marTop w:val="0"/>
          <w:marBottom w:val="0"/>
          <w:divBdr>
            <w:top w:val="none" w:sz="0" w:space="0" w:color="auto"/>
            <w:left w:val="none" w:sz="0" w:space="0" w:color="auto"/>
            <w:bottom w:val="none" w:sz="0" w:space="0" w:color="auto"/>
            <w:right w:val="none" w:sz="0" w:space="0" w:color="auto"/>
          </w:divBdr>
        </w:div>
        <w:div w:id="367146341">
          <w:marLeft w:val="0"/>
          <w:marRight w:val="0"/>
          <w:marTop w:val="0"/>
          <w:marBottom w:val="0"/>
          <w:divBdr>
            <w:top w:val="none" w:sz="0" w:space="0" w:color="auto"/>
            <w:left w:val="none" w:sz="0" w:space="0" w:color="auto"/>
            <w:bottom w:val="none" w:sz="0" w:space="0" w:color="auto"/>
            <w:right w:val="none" w:sz="0" w:space="0" w:color="auto"/>
          </w:divBdr>
        </w:div>
        <w:div w:id="367146351">
          <w:marLeft w:val="0"/>
          <w:marRight w:val="0"/>
          <w:marTop w:val="0"/>
          <w:marBottom w:val="0"/>
          <w:divBdr>
            <w:top w:val="none" w:sz="0" w:space="0" w:color="auto"/>
            <w:left w:val="none" w:sz="0" w:space="0" w:color="auto"/>
            <w:bottom w:val="none" w:sz="0" w:space="0" w:color="auto"/>
            <w:right w:val="none" w:sz="0" w:space="0" w:color="auto"/>
          </w:divBdr>
        </w:div>
        <w:div w:id="367146421">
          <w:marLeft w:val="0"/>
          <w:marRight w:val="0"/>
          <w:marTop w:val="0"/>
          <w:marBottom w:val="0"/>
          <w:divBdr>
            <w:top w:val="none" w:sz="0" w:space="0" w:color="auto"/>
            <w:left w:val="none" w:sz="0" w:space="0" w:color="auto"/>
            <w:bottom w:val="none" w:sz="0" w:space="0" w:color="auto"/>
            <w:right w:val="none" w:sz="0" w:space="0" w:color="auto"/>
          </w:divBdr>
        </w:div>
        <w:div w:id="367146426">
          <w:marLeft w:val="0"/>
          <w:marRight w:val="0"/>
          <w:marTop w:val="0"/>
          <w:marBottom w:val="0"/>
          <w:divBdr>
            <w:top w:val="none" w:sz="0" w:space="0" w:color="auto"/>
            <w:left w:val="none" w:sz="0" w:space="0" w:color="auto"/>
            <w:bottom w:val="none" w:sz="0" w:space="0" w:color="auto"/>
            <w:right w:val="none" w:sz="0" w:space="0" w:color="auto"/>
          </w:divBdr>
        </w:div>
        <w:div w:id="367146435">
          <w:marLeft w:val="0"/>
          <w:marRight w:val="0"/>
          <w:marTop w:val="0"/>
          <w:marBottom w:val="0"/>
          <w:divBdr>
            <w:top w:val="none" w:sz="0" w:space="0" w:color="auto"/>
            <w:left w:val="none" w:sz="0" w:space="0" w:color="auto"/>
            <w:bottom w:val="none" w:sz="0" w:space="0" w:color="auto"/>
            <w:right w:val="none" w:sz="0" w:space="0" w:color="auto"/>
          </w:divBdr>
        </w:div>
        <w:div w:id="367146453">
          <w:marLeft w:val="0"/>
          <w:marRight w:val="0"/>
          <w:marTop w:val="0"/>
          <w:marBottom w:val="0"/>
          <w:divBdr>
            <w:top w:val="none" w:sz="0" w:space="0" w:color="auto"/>
            <w:left w:val="none" w:sz="0" w:space="0" w:color="auto"/>
            <w:bottom w:val="none" w:sz="0" w:space="0" w:color="auto"/>
            <w:right w:val="none" w:sz="0" w:space="0" w:color="auto"/>
          </w:divBdr>
        </w:div>
        <w:div w:id="367146464">
          <w:marLeft w:val="0"/>
          <w:marRight w:val="0"/>
          <w:marTop w:val="0"/>
          <w:marBottom w:val="0"/>
          <w:divBdr>
            <w:top w:val="none" w:sz="0" w:space="0" w:color="auto"/>
            <w:left w:val="none" w:sz="0" w:space="0" w:color="auto"/>
            <w:bottom w:val="none" w:sz="0" w:space="0" w:color="auto"/>
            <w:right w:val="none" w:sz="0" w:space="0" w:color="auto"/>
          </w:divBdr>
        </w:div>
        <w:div w:id="367146485">
          <w:marLeft w:val="0"/>
          <w:marRight w:val="0"/>
          <w:marTop w:val="0"/>
          <w:marBottom w:val="0"/>
          <w:divBdr>
            <w:top w:val="none" w:sz="0" w:space="0" w:color="auto"/>
            <w:left w:val="none" w:sz="0" w:space="0" w:color="auto"/>
            <w:bottom w:val="none" w:sz="0" w:space="0" w:color="auto"/>
            <w:right w:val="none" w:sz="0" w:space="0" w:color="auto"/>
          </w:divBdr>
        </w:div>
        <w:div w:id="367146507">
          <w:marLeft w:val="0"/>
          <w:marRight w:val="0"/>
          <w:marTop w:val="0"/>
          <w:marBottom w:val="0"/>
          <w:divBdr>
            <w:top w:val="none" w:sz="0" w:space="0" w:color="auto"/>
            <w:left w:val="none" w:sz="0" w:space="0" w:color="auto"/>
            <w:bottom w:val="none" w:sz="0" w:space="0" w:color="auto"/>
            <w:right w:val="none" w:sz="0" w:space="0" w:color="auto"/>
          </w:divBdr>
        </w:div>
        <w:div w:id="367146513">
          <w:marLeft w:val="0"/>
          <w:marRight w:val="0"/>
          <w:marTop w:val="0"/>
          <w:marBottom w:val="0"/>
          <w:divBdr>
            <w:top w:val="none" w:sz="0" w:space="0" w:color="auto"/>
            <w:left w:val="none" w:sz="0" w:space="0" w:color="auto"/>
            <w:bottom w:val="none" w:sz="0" w:space="0" w:color="auto"/>
            <w:right w:val="none" w:sz="0" w:space="0" w:color="auto"/>
          </w:divBdr>
        </w:div>
        <w:div w:id="367146538">
          <w:marLeft w:val="0"/>
          <w:marRight w:val="0"/>
          <w:marTop w:val="0"/>
          <w:marBottom w:val="0"/>
          <w:divBdr>
            <w:top w:val="none" w:sz="0" w:space="0" w:color="auto"/>
            <w:left w:val="none" w:sz="0" w:space="0" w:color="auto"/>
            <w:bottom w:val="none" w:sz="0" w:space="0" w:color="auto"/>
            <w:right w:val="none" w:sz="0" w:space="0" w:color="auto"/>
          </w:divBdr>
        </w:div>
        <w:div w:id="367146541">
          <w:marLeft w:val="0"/>
          <w:marRight w:val="0"/>
          <w:marTop w:val="0"/>
          <w:marBottom w:val="0"/>
          <w:divBdr>
            <w:top w:val="none" w:sz="0" w:space="0" w:color="auto"/>
            <w:left w:val="none" w:sz="0" w:space="0" w:color="auto"/>
            <w:bottom w:val="none" w:sz="0" w:space="0" w:color="auto"/>
            <w:right w:val="none" w:sz="0" w:space="0" w:color="auto"/>
          </w:divBdr>
        </w:div>
        <w:div w:id="367146577">
          <w:marLeft w:val="0"/>
          <w:marRight w:val="0"/>
          <w:marTop w:val="0"/>
          <w:marBottom w:val="0"/>
          <w:divBdr>
            <w:top w:val="none" w:sz="0" w:space="0" w:color="auto"/>
            <w:left w:val="none" w:sz="0" w:space="0" w:color="auto"/>
            <w:bottom w:val="none" w:sz="0" w:space="0" w:color="auto"/>
            <w:right w:val="none" w:sz="0" w:space="0" w:color="auto"/>
          </w:divBdr>
        </w:div>
        <w:div w:id="367146581">
          <w:marLeft w:val="0"/>
          <w:marRight w:val="0"/>
          <w:marTop w:val="0"/>
          <w:marBottom w:val="0"/>
          <w:divBdr>
            <w:top w:val="none" w:sz="0" w:space="0" w:color="auto"/>
            <w:left w:val="none" w:sz="0" w:space="0" w:color="auto"/>
            <w:bottom w:val="none" w:sz="0" w:space="0" w:color="auto"/>
            <w:right w:val="none" w:sz="0" w:space="0" w:color="auto"/>
          </w:divBdr>
        </w:div>
        <w:div w:id="367146601">
          <w:marLeft w:val="0"/>
          <w:marRight w:val="0"/>
          <w:marTop w:val="0"/>
          <w:marBottom w:val="0"/>
          <w:divBdr>
            <w:top w:val="none" w:sz="0" w:space="0" w:color="auto"/>
            <w:left w:val="none" w:sz="0" w:space="0" w:color="auto"/>
            <w:bottom w:val="none" w:sz="0" w:space="0" w:color="auto"/>
            <w:right w:val="none" w:sz="0" w:space="0" w:color="auto"/>
          </w:divBdr>
        </w:div>
        <w:div w:id="367146647">
          <w:marLeft w:val="0"/>
          <w:marRight w:val="0"/>
          <w:marTop w:val="0"/>
          <w:marBottom w:val="0"/>
          <w:divBdr>
            <w:top w:val="none" w:sz="0" w:space="0" w:color="auto"/>
            <w:left w:val="none" w:sz="0" w:space="0" w:color="auto"/>
            <w:bottom w:val="none" w:sz="0" w:space="0" w:color="auto"/>
            <w:right w:val="none" w:sz="0" w:space="0" w:color="auto"/>
          </w:divBdr>
        </w:div>
        <w:div w:id="367146668">
          <w:marLeft w:val="0"/>
          <w:marRight w:val="0"/>
          <w:marTop w:val="0"/>
          <w:marBottom w:val="0"/>
          <w:divBdr>
            <w:top w:val="none" w:sz="0" w:space="0" w:color="auto"/>
            <w:left w:val="none" w:sz="0" w:space="0" w:color="auto"/>
            <w:bottom w:val="none" w:sz="0" w:space="0" w:color="auto"/>
            <w:right w:val="none" w:sz="0" w:space="0" w:color="auto"/>
          </w:divBdr>
        </w:div>
        <w:div w:id="367146675">
          <w:marLeft w:val="0"/>
          <w:marRight w:val="0"/>
          <w:marTop w:val="0"/>
          <w:marBottom w:val="0"/>
          <w:divBdr>
            <w:top w:val="none" w:sz="0" w:space="0" w:color="auto"/>
            <w:left w:val="none" w:sz="0" w:space="0" w:color="auto"/>
            <w:bottom w:val="none" w:sz="0" w:space="0" w:color="auto"/>
            <w:right w:val="none" w:sz="0" w:space="0" w:color="auto"/>
          </w:divBdr>
        </w:div>
        <w:div w:id="367146685">
          <w:marLeft w:val="0"/>
          <w:marRight w:val="0"/>
          <w:marTop w:val="0"/>
          <w:marBottom w:val="0"/>
          <w:divBdr>
            <w:top w:val="none" w:sz="0" w:space="0" w:color="auto"/>
            <w:left w:val="none" w:sz="0" w:space="0" w:color="auto"/>
            <w:bottom w:val="none" w:sz="0" w:space="0" w:color="auto"/>
            <w:right w:val="none" w:sz="0" w:space="0" w:color="auto"/>
          </w:divBdr>
        </w:div>
        <w:div w:id="367146698">
          <w:marLeft w:val="0"/>
          <w:marRight w:val="0"/>
          <w:marTop w:val="0"/>
          <w:marBottom w:val="0"/>
          <w:divBdr>
            <w:top w:val="none" w:sz="0" w:space="0" w:color="auto"/>
            <w:left w:val="none" w:sz="0" w:space="0" w:color="auto"/>
            <w:bottom w:val="none" w:sz="0" w:space="0" w:color="auto"/>
            <w:right w:val="none" w:sz="0" w:space="0" w:color="auto"/>
          </w:divBdr>
        </w:div>
        <w:div w:id="367146705">
          <w:marLeft w:val="0"/>
          <w:marRight w:val="0"/>
          <w:marTop w:val="0"/>
          <w:marBottom w:val="0"/>
          <w:divBdr>
            <w:top w:val="none" w:sz="0" w:space="0" w:color="auto"/>
            <w:left w:val="none" w:sz="0" w:space="0" w:color="auto"/>
            <w:bottom w:val="none" w:sz="0" w:space="0" w:color="auto"/>
            <w:right w:val="none" w:sz="0" w:space="0" w:color="auto"/>
          </w:divBdr>
        </w:div>
        <w:div w:id="367146724">
          <w:marLeft w:val="0"/>
          <w:marRight w:val="0"/>
          <w:marTop w:val="0"/>
          <w:marBottom w:val="0"/>
          <w:divBdr>
            <w:top w:val="none" w:sz="0" w:space="0" w:color="auto"/>
            <w:left w:val="none" w:sz="0" w:space="0" w:color="auto"/>
            <w:bottom w:val="none" w:sz="0" w:space="0" w:color="auto"/>
            <w:right w:val="none" w:sz="0" w:space="0" w:color="auto"/>
          </w:divBdr>
        </w:div>
        <w:div w:id="367146726">
          <w:marLeft w:val="0"/>
          <w:marRight w:val="0"/>
          <w:marTop w:val="0"/>
          <w:marBottom w:val="0"/>
          <w:divBdr>
            <w:top w:val="none" w:sz="0" w:space="0" w:color="auto"/>
            <w:left w:val="none" w:sz="0" w:space="0" w:color="auto"/>
            <w:bottom w:val="none" w:sz="0" w:space="0" w:color="auto"/>
            <w:right w:val="none" w:sz="0" w:space="0" w:color="auto"/>
          </w:divBdr>
        </w:div>
        <w:div w:id="367146730">
          <w:marLeft w:val="0"/>
          <w:marRight w:val="0"/>
          <w:marTop w:val="0"/>
          <w:marBottom w:val="0"/>
          <w:divBdr>
            <w:top w:val="none" w:sz="0" w:space="0" w:color="auto"/>
            <w:left w:val="none" w:sz="0" w:space="0" w:color="auto"/>
            <w:bottom w:val="none" w:sz="0" w:space="0" w:color="auto"/>
            <w:right w:val="none" w:sz="0" w:space="0" w:color="auto"/>
          </w:divBdr>
        </w:div>
        <w:div w:id="367146735">
          <w:marLeft w:val="0"/>
          <w:marRight w:val="0"/>
          <w:marTop w:val="0"/>
          <w:marBottom w:val="0"/>
          <w:divBdr>
            <w:top w:val="none" w:sz="0" w:space="0" w:color="auto"/>
            <w:left w:val="none" w:sz="0" w:space="0" w:color="auto"/>
            <w:bottom w:val="none" w:sz="0" w:space="0" w:color="auto"/>
            <w:right w:val="none" w:sz="0" w:space="0" w:color="auto"/>
          </w:divBdr>
        </w:div>
        <w:div w:id="367146763">
          <w:marLeft w:val="0"/>
          <w:marRight w:val="0"/>
          <w:marTop w:val="0"/>
          <w:marBottom w:val="0"/>
          <w:divBdr>
            <w:top w:val="none" w:sz="0" w:space="0" w:color="auto"/>
            <w:left w:val="none" w:sz="0" w:space="0" w:color="auto"/>
            <w:bottom w:val="none" w:sz="0" w:space="0" w:color="auto"/>
            <w:right w:val="none" w:sz="0" w:space="0" w:color="auto"/>
          </w:divBdr>
        </w:div>
        <w:div w:id="367146778">
          <w:marLeft w:val="0"/>
          <w:marRight w:val="0"/>
          <w:marTop w:val="0"/>
          <w:marBottom w:val="0"/>
          <w:divBdr>
            <w:top w:val="none" w:sz="0" w:space="0" w:color="auto"/>
            <w:left w:val="none" w:sz="0" w:space="0" w:color="auto"/>
            <w:bottom w:val="none" w:sz="0" w:space="0" w:color="auto"/>
            <w:right w:val="none" w:sz="0" w:space="0" w:color="auto"/>
          </w:divBdr>
        </w:div>
        <w:div w:id="367146793">
          <w:marLeft w:val="0"/>
          <w:marRight w:val="0"/>
          <w:marTop w:val="0"/>
          <w:marBottom w:val="0"/>
          <w:divBdr>
            <w:top w:val="none" w:sz="0" w:space="0" w:color="auto"/>
            <w:left w:val="none" w:sz="0" w:space="0" w:color="auto"/>
            <w:bottom w:val="none" w:sz="0" w:space="0" w:color="auto"/>
            <w:right w:val="none" w:sz="0" w:space="0" w:color="auto"/>
          </w:divBdr>
        </w:div>
        <w:div w:id="367146803">
          <w:marLeft w:val="0"/>
          <w:marRight w:val="0"/>
          <w:marTop w:val="0"/>
          <w:marBottom w:val="0"/>
          <w:divBdr>
            <w:top w:val="none" w:sz="0" w:space="0" w:color="auto"/>
            <w:left w:val="none" w:sz="0" w:space="0" w:color="auto"/>
            <w:bottom w:val="none" w:sz="0" w:space="0" w:color="auto"/>
            <w:right w:val="none" w:sz="0" w:space="0" w:color="auto"/>
          </w:divBdr>
        </w:div>
        <w:div w:id="367146816">
          <w:marLeft w:val="0"/>
          <w:marRight w:val="0"/>
          <w:marTop w:val="0"/>
          <w:marBottom w:val="0"/>
          <w:divBdr>
            <w:top w:val="none" w:sz="0" w:space="0" w:color="auto"/>
            <w:left w:val="none" w:sz="0" w:space="0" w:color="auto"/>
            <w:bottom w:val="none" w:sz="0" w:space="0" w:color="auto"/>
            <w:right w:val="none" w:sz="0" w:space="0" w:color="auto"/>
          </w:divBdr>
        </w:div>
        <w:div w:id="367146824">
          <w:marLeft w:val="0"/>
          <w:marRight w:val="0"/>
          <w:marTop w:val="0"/>
          <w:marBottom w:val="0"/>
          <w:divBdr>
            <w:top w:val="none" w:sz="0" w:space="0" w:color="auto"/>
            <w:left w:val="none" w:sz="0" w:space="0" w:color="auto"/>
            <w:bottom w:val="none" w:sz="0" w:space="0" w:color="auto"/>
            <w:right w:val="none" w:sz="0" w:space="0" w:color="auto"/>
          </w:divBdr>
        </w:div>
        <w:div w:id="367146837">
          <w:marLeft w:val="0"/>
          <w:marRight w:val="0"/>
          <w:marTop w:val="0"/>
          <w:marBottom w:val="0"/>
          <w:divBdr>
            <w:top w:val="none" w:sz="0" w:space="0" w:color="auto"/>
            <w:left w:val="none" w:sz="0" w:space="0" w:color="auto"/>
            <w:bottom w:val="none" w:sz="0" w:space="0" w:color="auto"/>
            <w:right w:val="none" w:sz="0" w:space="0" w:color="auto"/>
          </w:divBdr>
        </w:div>
      </w:divsChild>
    </w:div>
    <w:div w:id="367146838">
      <w:marLeft w:val="0"/>
      <w:marRight w:val="0"/>
      <w:marTop w:val="0"/>
      <w:marBottom w:val="0"/>
      <w:divBdr>
        <w:top w:val="none" w:sz="0" w:space="0" w:color="auto"/>
        <w:left w:val="none" w:sz="0" w:space="0" w:color="auto"/>
        <w:bottom w:val="none" w:sz="0" w:space="0" w:color="auto"/>
        <w:right w:val="none" w:sz="0" w:space="0" w:color="auto"/>
      </w:divBdr>
      <w:divsChild>
        <w:div w:id="367145984">
          <w:marLeft w:val="0"/>
          <w:marRight w:val="0"/>
          <w:marTop w:val="0"/>
          <w:marBottom w:val="0"/>
          <w:divBdr>
            <w:top w:val="none" w:sz="0" w:space="0" w:color="auto"/>
            <w:left w:val="none" w:sz="0" w:space="0" w:color="auto"/>
            <w:bottom w:val="none" w:sz="0" w:space="0" w:color="auto"/>
            <w:right w:val="none" w:sz="0" w:space="0" w:color="auto"/>
          </w:divBdr>
        </w:div>
        <w:div w:id="367146057">
          <w:marLeft w:val="0"/>
          <w:marRight w:val="0"/>
          <w:marTop w:val="0"/>
          <w:marBottom w:val="0"/>
          <w:divBdr>
            <w:top w:val="none" w:sz="0" w:space="0" w:color="auto"/>
            <w:left w:val="none" w:sz="0" w:space="0" w:color="auto"/>
            <w:bottom w:val="none" w:sz="0" w:space="0" w:color="auto"/>
            <w:right w:val="none" w:sz="0" w:space="0" w:color="auto"/>
          </w:divBdr>
        </w:div>
        <w:div w:id="367146082">
          <w:marLeft w:val="0"/>
          <w:marRight w:val="0"/>
          <w:marTop w:val="0"/>
          <w:marBottom w:val="0"/>
          <w:divBdr>
            <w:top w:val="none" w:sz="0" w:space="0" w:color="auto"/>
            <w:left w:val="none" w:sz="0" w:space="0" w:color="auto"/>
            <w:bottom w:val="none" w:sz="0" w:space="0" w:color="auto"/>
            <w:right w:val="none" w:sz="0" w:space="0" w:color="auto"/>
          </w:divBdr>
        </w:div>
        <w:div w:id="367146089">
          <w:marLeft w:val="0"/>
          <w:marRight w:val="0"/>
          <w:marTop w:val="0"/>
          <w:marBottom w:val="0"/>
          <w:divBdr>
            <w:top w:val="none" w:sz="0" w:space="0" w:color="auto"/>
            <w:left w:val="none" w:sz="0" w:space="0" w:color="auto"/>
            <w:bottom w:val="none" w:sz="0" w:space="0" w:color="auto"/>
            <w:right w:val="none" w:sz="0" w:space="0" w:color="auto"/>
          </w:divBdr>
        </w:div>
        <w:div w:id="367146136">
          <w:marLeft w:val="0"/>
          <w:marRight w:val="0"/>
          <w:marTop w:val="0"/>
          <w:marBottom w:val="0"/>
          <w:divBdr>
            <w:top w:val="none" w:sz="0" w:space="0" w:color="auto"/>
            <w:left w:val="none" w:sz="0" w:space="0" w:color="auto"/>
            <w:bottom w:val="none" w:sz="0" w:space="0" w:color="auto"/>
            <w:right w:val="none" w:sz="0" w:space="0" w:color="auto"/>
          </w:divBdr>
        </w:div>
        <w:div w:id="367146252">
          <w:marLeft w:val="0"/>
          <w:marRight w:val="0"/>
          <w:marTop w:val="0"/>
          <w:marBottom w:val="0"/>
          <w:divBdr>
            <w:top w:val="none" w:sz="0" w:space="0" w:color="auto"/>
            <w:left w:val="none" w:sz="0" w:space="0" w:color="auto"/>
            <w:bottom w:val="none" w:sz="0" w:space="0" w:color="auto"/>
            <w:right w:val="none" w:sz="0" w:space="0" w:color="auto"/>
          </w:divBdr>
        </w:div>
        <w:div w:id="367146294">
          <w:marLeft w:val="0"/>
          <w:marRight w:val="0"/>
          <w:marTop w:val="0"/>
          <w:marBottom w:val="0"/>
          <w:divBdr>
            <w:top w:val="none" w:sz="0" w:space="0" w:color="auto"/>
            <w:left w:val="none" w:sz="0" w:space="0" w:color="auto"/>
            <w:bottom w:val="none" w:sz="0" w:space="0" w:color="auto"/>
            <w:right w:val="none" w:sz="0" w:space="0" w:color="auto"/>
          </w:divBdr>
        </w:div>
        <w:div w:id="367146361">
          <w:marLeft w:val="0"/>
          <w:marRight w:val="0"/>
          <w:marTop w:val="0"/>
          <w:marBottom w:val="0"/>
          <w:divBdr>
            <w:top w:val="none" w:sz="0" w:space="0" w:color="auto"/>
            <w:left w:val="none" w:sz="0" w:space="0" w:color="auto"/>
            <w:bottom w:val="none" w:sz="0" w:space="0" w:color="auto"/>
            <w:right w:val="none" w:sz="0" w:space="0" w:color="auto"/>
          </w:divBdr>
        </w:div>
        <w:div w:id="367146496">
          <w:marLeft w:val="0"/>
          <w:marRight w:val="0"/>
          <w:marTop w:val="0"/>
          <w:marBottom w:val="0"/>
          <w:divBdr>
            <w:top w:val="none" w:sz="0" w:space="0" w:color="auto"/>
            <w:left w:val="none" w:sz="0" w:space="0" w:color="auto"/>
            <w:bottom w:val="none" w:sz="0" w:space="0" w:color="auto"/>
            <w:right w:val="none" w:sz="0" w:space="0" w:color="auto"/>
          </w:divBdr>
        </w:div>
        <w:div w:id="367146497">
          <w:marLeft w:val="0"/>
          <w:marRight w:val="0"/>
          <w:marTop w:val="0"/>
          <w:marBottom w:val="0"/>
          <w:divBdr>
            <w:top w:val="none" w:sz="0" w:space="0" w:color="auto"/>
            <w:left w:val="none" w:sz="0" w:space="0" w:color="auto"/>
            <w:bottom w:val="none" w:sz="0" w:space="0" w:color="auto"/>
            <w:right w:val="none" w:sz="0" w:space="0" w:color="auto"/>
          </w:divBdr>
        </w:div>
        <w:div w:id="367146588">
          <w:marLeft w:val="0"/>
          <w:marRight w:val="0"/>
          <w:marTop w:val="0"/>
          <w:marBottom w:val="0"/>
          <w:divBdr>
            <w:top w:val="none" w:sz="0" w:space="0" w:color="auto"/>
            <w:left w:val="none" w:sz="0" w:space="0" w:color="auto"/>
            <w:bottom w:val="none" w:sz="0" w:space="0" w:color="auto"/>
            <w:right w:val="none" w:sz="0" w:space="0" w:color="auto"/>
          </w:divBdr>
        </w:div>
        <w:div w:id="367146821">
          <w:marLeft w:val="0"/>
          <w:marRight w:val="0"/>
          <w:marTop w:val="0"/>
          <w:marBottom w:val="0"/>
          <w:divBdr>
            <w:top w:val="none" w:sz="0" w:space="0" w:color="auto"/>
            <w:left w:val="none" w:sz="0" w:space="0" w:color="auto"/>
            <w:bottom w:val="none" w:sz="0" w:space="0" w:color="auto"/>
            <w:right w:val="none" w:sz="0" w:space="0" w:color="auto"/>
          </w:divBdr>
        </w:div>
      </w:divsChild>
    </w:div>
    <w:div w:id="367146843">
      <w:marLeft w:val="0"/>
      <w:marRight w:val="0"/>
      <w:marTop w:val="0"/>
      <w:marBottom w:val="0"/>
      <w:divBdr>
        <w:top w:val="none" w:sz="0" w:space="0" w:color="auto"/>
        <w:left w:val="none" w:sz="0" w:space="0" w:color="auto"/>
        <w:bottom w:val="none" w:sz="0" w:space="0" w:color="auto"/>
        <w:right w:val="none" w:sz="0" w:space="0" w:color="auto"/>
      </w:divBdr>
      <w:divsChild>
        <w:div w:id="367146298">
          <w:marLeft w:val="0"/>
          <w:marRight w:val="0"/>
          <w:marTop w:val="0"/>
          <w:marBottom w:val="0"/>
          <w:divBdr>
            <w:top w:val="none" w:sz="0" w:space="0" w:color="auto"/>
            <w:left w:val="none" w:sz="0" w:space="0" w:color="auto"/>
            <w:bottom w:val="none" w:sz="0" w:space="0" w:color="auto"/>
            <w:right w:val="none" w:sz="0" w:space="0" w:color="auto"/>
          </w:divBdr>
        </w:div>
        <w:div w:id="367146309">
          <w:marLeft w:val="0"/>
          <w:marRight w:val="0"/>
          <w:marTop w:val="0"/>
          <w:marBottom w:val="0"/>
          <w:divBdr>
            <w:top w:val="none" w:sz="0" w:space="0" w:color="auto"/>
            <w:left w:val="none" w:sz="0" w:space="0" w:color="auto"/>
            <w:bottom w:val="none" w:sz="0" w:space="0" w:color="auto"/>
            <w:right w:val="none" w:sz="0" w:space="0" w:color="auto"/>
          </w:divBdr>
        </w:div>
        <w:div w:id="367146681">
          <w:marLeft w:val="0"/>
          <w:marRight w:val="0"/>
          <w:marTop w:val="0"/>
          <w:marBottom w:val="0"/>
          <w:divBdr>
            <w:top w:val="none" w:sz="0" w:space="0" w:color="auto"/>
            <w:left w:val="none" w:sz="0" w:space="0" w:color="auto"/>
            <w:bottom w:val="none" w:sz="0" w:space="0" w:color="auto"/>
            <w:right w:val="none" w:sz="0" w:space="0" w:color="auto"/>
          </w:divBdr>
        </w:div>
      </w:divsChild>
    </w:div>
    <w:div w:id="367146853">
      <w:marLeft w:val="0"/>
      <w:marRight w:val="0"/>
      <w:marTop w:val="0"/>
      <w:marBottom w:val="0"/>
      <w:divBdr>
        <w:top w:val="none" w:sz="0" w:space="0" w:color="auto"/>
        <w:left w:val="none" w:sz="0" w:space="0" w:color="auto"/>
        <w:bottom w:val="none" w:sz="0" w:space="0" w:color="auto"/>
        <w:right w:val="none" w:sz="0" w:space="0" w:color="auto"/>
      </w:divBdr>
      <w:divsChild>
        <w:div w:id="367146788">
          <w:marLeft w:val="0"/>
          <w:marRight w:val="0"/>
          <w:marTop w:val="0"/>
          <w:marBottom w:val="0"/>
          <w:divBdr>
            <w:top w:val="none" w:sz="0" w:space="0" w:color="auto"/>
            <w:left w:val="none" w:sz="0" w:space="0" w:color="auto"/>
            <w:bottom w:val="none" w:sz="0" w:space="0" w:color="auto"/>
            <w:right w:val="none" w:sz="0" w:space="0" w:color="auto"/>
          </w:divBdr>
        </w:div>
      </w:divsChild>
    </w:div>
    <w:div w:id="367146854">
      <w:marLeft w:val="0"/>
      <w:marRight w:val="0"/>
      <w:marTop w:val="0"/>
      <w:marBottom w:val="0"/>
      <w:divBdr>
        <w:top w:val="none" w:sz="0" w:space="0" w:color="auto"/>
        <w:left w:val="none" w:sz="0" w:space="0" w:color="auto"/>
        <w:bottom w:val="none" w:sz="0" w:space="0" w:color="auto"/>
        <w:right w:val="none" w:sz="0" w:space="0" w:color="auto"/>
      </w:divBdr>
      <w:divsChild>
        <w:div w:id="367146220">
          <w:marLeft w:val="0"/>
          <w:marRight w:val="0"/>
          <w:marTop w:val="0"/>
          <w:marBottom w:val="0"/>
          <w:divBdr>
            <w:top w:val="none" w:sz="0" w:space="0" w:color="auto"/>
            <w:left w:val="none" w:sz="0" w:space="0" w:color="auto"/>
            <w:bottom w:val="none" w:sz="0" w:space="0" w:color="auto"/>
            <w:right w:val="none" w:sz="0" w:space="0" w:color="auto"/>
          </w:divBdr>
        </w:div>
        <w:div w:id="367146553">
          <w:marLeft w:val="0"/>
          <w:marRight w:val="0"/>
          <w:marTop w:val="0"/>
          <w:marBottom w:val="0"/>
          <w:divBdr>
            <w:top w:val="none" w:sz="0" w:space="0" w:color="auto"/>
            <w:left w:val="none" w:sz="0" w:space="0" w:color="auto"/>
            <w:bottom w:val="none" w:sz="0" w:space="0" w:color="auto"/>
            <w:right w:val="none" w:sz="0" w:space="0" w:color="auto"/>
          </w:divBdr>
        </w:div>
        <w:div w:id="367146636">
          <w:marLeft w:val="0"/>
          <w:marRight w:val="0"/>
          <w:marTop w:val="0"/>
          <w:marBottom w:val="0"/>
          <w:divBdr>
            <w:top w:val="none" w:sz="0" w:space="0" w:color="auto"/>
            <w:left w:val="none" w:sz="0" w:space="0" w:color="auto"/>
            <w:bottom w:val="none" w:sz="0" w:space="0" w:color="auto"/>
            <w:right w:val="none" w:sz="0" w:space="0" w:color="auto"/>
          </w:divBdr>
        </w:div>
        <w:div w:id="367146643">
          <w:marLeft w:val="0"/>
          <w:marRight w:val="0"/>
          <w:marTop w:val="0"/>
          <w:marBottom w:val="0"/>
          <w:divBdr>
            <w:top w:val="none" w:sz="0" w:space="0" w:color="auto"/>
            <w:left w:val="none" w:sz="0" w:space="0" w:color="auto"/>
            <w:bottom w:val="none" w:sz="0" w:space="0" w:color="auto"/>
            <w:right w:val="none" w:sz="0" w:space="0" w:color="auto"/>
          </w:divBdr>
        </w:div>
      </w:divsChild>
    </w:div>
    <w:div w:id="367146863">
      <w:marLeft w:val="0"/>
      <w:marRight w:val="0"/>
      <w:marTop w:val="0"/>
      <w:marBottom w:val="0"/>
      <w:divBdr>
        <w:top w:val="none" w:sz="0" w:space="0" w:color="auto"/>
        <w:left w:val="none" w:sz="0" w:space="0" w:color="auto"/>
        <w:bottom w:val="none" w:sz="0" w:space="0" w:color="auto"/>
        <w:right w:val="none" w:sz="0" w:space="0" w:color="auto"/>
      </w:divBdr>
    </w:div>
    <w:div w:id="36714686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1046</TotalTime>
  <Pages>4</Pages>
  <Words>845</Words>
  <Characters>4987</Characters>
  <Application>Microsoft Office Outlook</Application>
  <DocSecurity>0</DocSecurity>
  <Lines>0</Lines>
  <Paragraphs>0</Paragraphs>
  <ScaleCrop>false</ScaleCrop>
  <Company>Profer Projekt spol. s 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Stanislav Šefr</dc:creator>
  <cp:keywords/>
  <dc:description/>
  <cp:lastModifiedBy>Tomáš Hocke</cp:lastModifiedBy>
  <cp:revision>141</cp:revision>
  <cp:lastPrinted>2019-08-23T11:16:00Z</cp:lastPrinted>
  <dcterms:created xsi:type="dcterms:W3CDTF">2018-04-09T10:40:00Z</dcterms:created>
  <dcterms:modified xsi:type="dcterms:W3CDTF">2019-08-28T13:13:00Z</dcterms:modified>
</cp:coreProperties>
</file>