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08578" w14:textId="77777777" w:rsidR="000823CF" w:rsidRPr="00A11077" w:rsidRDefault="000823CF" w:rsidP="000823CF">
      <w:pPr>
        <w:pStyle w:val="Zhlav"/>
        <w:tabs>
          <w:tab w:val="clear" w:pos="4536"/>
          <w:tab w:val="clear" w:pos="9072"/>
        </w:tabs>
        <w:spacing w:line="240" w:lineRule="atLeast"/>
        <w:ind w:right="-1417" w:firstLine="709"/>
        <w:jc w:val="both"/>
        <w:rPr>
          <w:rFonts w:ascii="Arial" w:hAnsi="Arial"/>
          <w:b/>
          <w:sz w:val="32"/>
          <w:szCs w:val="32"/>
        </w:rPr>
      </w:pPr>
      <w:r w:rsidRPr="00A11077">
        <w:rPr>
          <w:rFonts w:ascii="Arial" w:hAnsi="Arial"/>
          <w:b/>
          <w:sz w:val="32"/>
          <w:szCs w:val="32"/>
        </w:rPr>
        <w:t>Obsah dokumentace</w:t>
      </w:r>
    </w:p>
    <w:p w14:paraId="526D2515" w14:textId="4E576288" w:rsidR="000823CF" w:rsidRPr="002A2AC9" w:rsidRDefault="007040DC" w:rsidP="00530940">
      <w:pPr>
        <w:pStyle w:val="Zhlav"/>
        <w:tabs>
          <w:tab w:val="clear" w:pos="4536"/>
          <w:tab w:val="clear" w:pos="9072"/>
        </w:tabs>
        <w:spacing w:before="120" w:line="240" w:lineRule="atLeast"/>
        <w:ind w:right="-1843" w:firstLine="708"/>
        <w:jc w:val="both"/>
        <w:rPr>
          <w:rFonts w:ascii="Arial" w:hAnsi="Arial"/>
          <w:sz w:val="22"/>
        </w:rPr>
      </w:pPr>
      <w:r w:rsidRPr="007040DC">
        <w:rPr>
          <w:rFonts w:ascii="Arial" w:hAnsi="Arial"/>
          <w:sz w:val="22"/>
        </w:rPr>
        <w:t>D.1.4</w:t>
      </w:r>
      <w:r w:rsidR="008B155B">
        <w:rPr>
          <w:rFonts w:ascii="Arial" w:hAnsi="Arial"/>
          <w:sz w:val="22"/>
        </w:rPr>
        <w:t>.</w:t>
      </w:r>
      <w:r w:rsidR="00277AF4">
        <w:rPr>
          <w:rFonts w:ascii="Arial" w:hAnsi="Arial"/>
          <w:sz w:val="22"/>
        </w:rPr>
        <w:t>g</w:t>
      </w:r>
      <w:r w:rsidRPr="007040DC">
        <w:rPr>
          <w:rFonts w:ascii="Arial" w:hAnsi="Arial"/>
          <w:sz w:val="22"/>
        </w:rPr>
        <w:t>-01</w:t>
      </w:r>
      <w:r w:rsidR="000823CF" w:rsidRPr="002A2AC9">
        <w:rPr>
          <w:rFonts w:ascii="Arial" w:hAnsi="Arial"/>
          <w:sz w:val="22"/>
        </w:rPr>
        <w:tab/>
      </w:r>
      <w:r w:rsidR="000823CF" w:rsidRPr="002A2AC9">
        <w:rPr>
          <w:rFonts w:ascii="Arial" w:hAnsi="Arial"/>
          <w:sz w:val="22"/>
        </w:rPr>
        <w:tab/>
        <w:t xml:space="preserve">   - -</w:t>
      </w:r>
      <w:r w:rsidR="000823CF" w:rsidRPr="002A2AC9">
        <w:rPr>
          <w:rFonts w:ascii="Arial" w:hAnsi="Arial"/>
          <w:sz w:val="22"/>
        </w:rPr>
        <w:tab/>
      </w:r>
      <w:r w:rsidR="000823CF" w:rsidRPr="002A2AC9">
        <w:rPr>
          <w:rFonts w:ascii="Arial" w:hAnsi="Arial"/>
          <w:sz w:val="22"/>
        </w:rPr>
        <w:tab/>
        <w:t>Technická zpráva</w:t>
      </w:r>
      <w:r w:rsidR="00F842AE">
        <w:rPr>
          <w:rFonts w:ascii="Arial" w:hAnsi="Arial"/>
          <w:sz w:val="22"/>
        </w:rPr>
        <w:t>, výkaz výměr</w:t>
      </w:r>
    </w:p>
    <w:p w14:paraId="40348453" w14:textId="6489825F" w:rsidR="000823CF" w:rsidRPr="002A2AC9" w:rsidRDefault="007040DC" w:rsidP="00530940">
      <w:pPr>
        <w:pStyle w:val="Zhlav"/>
        <w:tabs>
          <w:tab w:val="clear" w:pos="4536"/>
          <w:tab w:val="clear" w:pos="9072"/>
        </w:tabs>
        <w:spacing w:line="240" w:lineRule="atLeast"/>
        <w:ind w:right="-1843" w:firstLine="708"/>
        <w:jc w:val="both"/>
        <w:rPr>
          <w:rFonts w:ascii="Arial" w:hAnsi="Arial"/>
          <w:sz w:val="22"/>
        </w:rPr>
      </w:pPr>
      <w:r w:rsidRPr="007040DC">
        <w:rPr>
          <w:rFonts w:ascii="Arial" w:hAnsi="Arial"/>
          <w:sz w:val="22"/>
        </w:rPr>
        <w:t>D.1.4.</w:t>
      </w:r>
      <w:r w:rsidR="00277AF4">
        <w:rPr>
          <w:rFonts w:ascii="Arial" w:hAnsi="Arial"/>
          <w:sz w:val="22"/>
        </w:rPr>
        <w:t>g</w:t>
      </w:r>
      <w:r w:rsidRPr="007040DC">
        <w:rPr>
          <w:rFonts w:ascii="Arial" w:hAnsi="Arial"/>
          <w:sz w:val="22"/>
        </w:rPr>
        <w:t>-0</w:t>
      </w:r>
      <w:r w:rsidR="008B155B">
        <w:rPr>
          <w:rFonts w:ascii="Arial" w:hAnsi="Arial"/>
          <w:sz w:val="22"/>
        </w:rPr>
        <w:t>2</w:t>
      </w:r>
      <w:r w:rsidR="000823CF" w:rsidRPr="002A2AC9">
        <w:rPr>
          <w:rFonts w:ascii="Arial" w:hAnsi="Arial"/>
          <w:sz w:val="22"/>
        </w:rPr>
        <w:tab/>
      </w:r>
      <w:r w:rsidR="000823CF" w:rsidRPr="002A2AC9">
        <w:rPr>
          <w:rFonts w:ascii="Arial" w:hAnsi="Arial"/>
          <w:sz w:val="22"/>
        </w:rPr>
        <w:tab/>
        <w:t xml:space="preserve">   - -</w:t>
      </w:r>
      <w:r w:rsidR="000823CF" w:rsidRPr="002A2AC9">
        <w:rPr>
          <w:rFonts w:ascii="Arial" w:hAnsi="Arial"/>
          <w:sz w:val="22"/>
        </w:rPr>
        <w:tab/>
      </w:r>
      <w:r w:rsidR="000823CF" w:rsidRPr="002A2AC9">
        <w:rPr>
          <w:rFonts w:ascii="Arial" w:hAnsi="Arial"/>
          <w:sz w:val="22"/>
        </w:rPr>
        <w:tab/>
        <w:t>Schéma napájení</w:t>
      </w:r>
      <w:r w:rsidR="008B155B">
        <w:rPr>
          <w:rFonts w:ascii="Arial" w:hAnsi="Arial"/>
          <w:sz w:val="22"/>
        </w:rPr>
        <w:t xml:space="preserve"> </w:t>
      </w:r>
    </w:p>
    <w:p w14:paraId="39C53AFF" w14:textId="0FB3D2B8" w:rsidR="000823CF" w:rsidRDefault="007040DC" w:rsidP="00530940">
      <w:pPr>
        <w:pStyle w:val="Zhlav"/>
        <w:tabs>
          <w:tab w:val="clear" w:pos="4536"/>
          <w:tab w:val="clear" w:pos="9072"/>
        </w:tabs>
        <w:spacing w:line="240" w:lineRule="atLeast"/>
        <w:ind w:right="-1843" w:firstLine="708"/>
        <w:jc w:val="both"/>
        <w:rPr>
          <w:rFonts w:ascii="Arial" w:hAnsi="Arial"/>
          <w:sz w:val="22"/>
        </w:rPr>
      </w:pPr>
      <w:r w:rsidRPr="007040DC">
        <w:rPr>
          <w:rFonts w:ascii="Arial" w:hAnsi="Arial"/>
          <w:sz w:val="22"/>
        </w:rPr>
        <w:t>D.1.4.</w:t>
      </w:r>
      <w:r w:rsidR="00277AF4">
        <w:rPr>
          <w:rFonts w:ascii="Arial" w:hAnsi="Arial"/>
          <w:sz w:val="22"/>
        </w:rPr>
        <w:t>g</w:t>
      </w:r>
      <w:r w:rsidRPr="007040DC">
        <w:rPr>
          <w:rFonts w:ascii="Arial" w:hAnsi="Arial"/>
          <w:sz w:val="22"/>
        </w:rPr>
        <w:t>-0</w:t>
      </w:r>
      <w:r w:rsidR="008B155B">
        <w:rPr>
          <w:rFonts w:ascii="Arial" w:hAnsi="Arial"/>
          <w:sz w:val="22"/>
        </w:rPr>
        <w:t>3</w:t>
      </w:r>
      <w:r w:rsidR="000823CF" w:rsidRPr="002A2AC9">
        <w:rPr>
          <w:rFonts w:ascii="Arial" w:hAnsi="Arial"/>
          <w:sz w:val="22"/>
        </w:rPr>
        <w:tab/>
      </w:r>
      <w:r w:rsidR="000823CF" w:rsidRPr="002A2AC9">
        <w:rPr>
          <w:rFonts w:ascii="Arial" w:hAnsi="Arial"/>
          <w:sz w:val="22"/>
        </w:rPr>
        <w:tab/>
      </w:r>
      <w:proofErr w:type="gramStart"/>
      <w:r w:rsidR="000823CF" w:rsidRPr="002A2AC9">
        <w:rPr>
          <w:rFonts w:ascii="Arial" w:hAnsi="Arial"/>
          <w:sz w:val="22"/>
        </w:rPr>
        <w:t>1 :</w:t>
      </w:r>
      <w:proofErr w:type="gramEnd"/>
      <w:r w:rsidR="000823CF" w:rsidRPr="002A2AC9">
        <w:rPr>
          <w:rFonts w:ascii="Arial" w:hAnsi="Arial"/>
          <w:sz w:val="22"/>
        </w:rPr>
        <w:t xml:space="preserve"> </w:t>
      </w:r>
      <w:r w:rsidR="00010D3D">
        <w:rPr>
          <w:rFonts w:ascii="Arial" w:hAnsi="Arial"/>
          <w:sz w:val="22"/>
        </w:rPr>
        <w:t>5</w:t>
      </w:r>
      <w:r w:rsidR="008B155B">
        <w:rPr>
          <w:rFonts w:ascii="Arial" w:hAnsi="Arial"/>
          <w:sz w:val="22"/>
        </w:rPr>
        <w:t>0</w:t>
      </w:r>
      <w:r w:rsidR="000823CF" w:rsidRPr="002A2AC9">
        <w:rPr>
          <w:rFonts w:ascii="Arial" w:hAnsi="Arial"/>
          <w:sz w:val="22"/>
        </w:rPr>
        <w:tab/>
      </w:r>
      <w:r w:rsidR="000823CF" w:rsidRPr="002A2AC9">
        <w:rPr>
          <w:rFonts w:ascii="Arial" w:hAnsi="Arial"/>
          <w:sz w:val="22"/>
        </w:rPr>
        <w:tab/>
        <w:t xml:space="preserve">Půdorys </w:t>
      </w:r>
      <w:r w:rsidR="00010D3D">
        <w:rPr>
          <w:rFonts w:ascii="Arial" w:hAnsi="Arial"/>
          <w:sz w:val="22"/>
        </w:rPr>
        <w:t>1.</w:t>
      </w:r>
      <w:r w:rsidR="00277AF4">
        <w:rPr>
          <w:rFonts w:ascii="Arial" w:hAnsi="Arial"/>
          <w:sz w:val="22"/>
        </w:rPr>
        <w:t>P</w:t>
      </w:r>
      <w:r w:rsidR="00010D3D">
        <w:rPr>
          <w:rFonts w:ascii="Arial" w:hAnsi="Arial"/>
          <w:sz w:val="22"/>
        </w:rPr>
        <w:t>P</w:t>
      </w:r>
      <w:r w:rsidR="008B155B">
        <w:rPr>
          <w:rFonts w:ascii="Arial" w:hAnsi="Arial"/>
          <w:sz w:val="22"/>
        </w:rPr>
        <w:t xml:space="preserve"> </w:t>
      </w:r>
      <w:r w:rsidR="002963A4">
        <w:rPr>
          <w:rFonts w:ascii="Arial" w:hAnsi="Arial"/>
          <w:sz w:val="22"/>
        </w:rPr>
        <w:t>–</w:t>
      </w:r>
      <w:r w:rsidR="008B155B">
        <w:rPr>
          <w:rFonts w:ascii="Arial" w:hAnsi="Arial"/>
          <w:sz w:val="22"/>
        </w:rPr>
        <w:t xml:space="preserve"> </w:t>
      </w:r>
      <w:r w:rsidR="002963A4">
        <w:rPr>
          <w:rFonts w:ascii="Arial" w:hAnsi="Arial"/>
          <w:sz w:val="22"/>
        </w:rPr>
        <w:t>objekt</w:t>
      </w:r>
      <w:r w:rsidR="00DC7232">
        <w:rPr>
          <w:rFonts w:ascii="Arial" w:hAnsi="Arial"/>
          <w:sz w:val="22"/>
        </w:rPr>
        <w:t>y „B“ a „C“</w:t>
      </w:r>
    </w:p>
    <w:p w14:paraId="26253698" w14:textId="6C4D7BC0" w:rsidR="009B3F16" w:rsidRDefault="009B3F16" w:rsidP="009B3F16">
      <w:pPr>
        <w:pStyle w:val="Zhlav"/>
        <w:tabs>
          <w:tab w:val="clear" w:pos="4536"/>
          <w:tab w:val="clear" w:pos="9072"/>
        </w:tabs>
        <w:spacing w:line="240" w:lineRule="atLeast"/>
        <w:ind w:right="-1843" w:firstLine="708"/>
        <w:jc w:val="both"/>
        <w:rPr>
          <w:rFonts w:ascii="Arial" w:hAnsi="Arial"/>
          <w:sz w:val="22"/>
        </w:rPr>
      </w:pPr>
      <w:r w:rsidRPr="007040DC">
        <w:rPr>
          <w:rFonts w:ascii="Arial" w:hAnsi="Arial"/>
          <w:sz w:val="22"/>
        </w:rPr>
        <w:t>D.1.4.</w:t>
      </w:r>
      <w:r>
        <w:rPr>
          <w:rFonts w:ascii="Arial" w:hAnsi="Arial"/>
          <w:sz w:val="22"/>
        </w:rPr>
        <w:t>g</w:t>
      </w:r>
      <w:r w:rsidRPr="007040DC">
        <w:rPr>
          <w:rFonts w:ascii="Arial" w:hAnsi="Arial"/>
          <w:sz w:val="22"/>
        </w:rPr>
        <w:t>-0</w:t>
      </w:r>
      <w:r>
        <w:rPr>
          <w:rFonts w:ascii="Arial" w:hAnsi="Arial"/>
          <w:sz w:val="22"/>
        </w:rPr>
        <w:t>4</w:t>
      </w:r>
      <w:r w:rsidRPr="002A2AC9">
        <w:rPr>
          <w:rFonts w:ascii="Arial" w:hAnsi="Arial"/>
          <w:sz w:val="22"/>
        </w:rPr>
        <w:tab/>
      </w:r>
      <w:r w:rsidRPr="002A2AC9">
        <w:rPr>
          <w:rFonts w:ascii="Arial" w:hAnsi="Arial"/>
          <w:sz w:val="22"/>
        </w:rPr>
        <w:tab/>
      </w:r>
      <w:proofErr w:type="gramStart"/>
      <w:r w:rsidRPr="002A2AC9">
        <w:rPr>
          <w:rFonts w:ascii="Arial" w:hAnsi="Arial"/>
          <w:sz w:val="22"/>
        </w:rPr>
        <w:t>1 :</w:t>
      </w:r>
      <w:proofErr w:type="gramEnd"/>
      <w:r w:rsidRPr="002A2AC9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50</w:t>
      </w:r>
      <w:r w:rsidRPr="002A2AC9">
        <w:rPr>
          <w:rFonts w:ascii="Arial" w:hAnsi="Arial"/>
          <w:sz w:val="22"/>
        </w:rPr>
        <w:tab/>
      </w:r>
      <w:r w:rsidRPr="002A2AC9">
        <w:rPr>
          <w:rFonts w:ascii="Arial" w:hAnsi="Arial"/>
          <w:sz w:val="22"/>
        </w:rPr>
        <w:tab/>
        <w:t>Půdorys</w:t>
      </w:r>
      <w:r>
        <w:rPr>
          <w:rFonts w:ascii="Arial" w:hAnsi="Arial"/>
          <w:sz w:val="22"/>
        </w:rPr>
        <w:t>y</w:t>
      </w:r>
      <w:r w:rsidRPr="002A2AC9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1.PP až 3.NP – objekt „A“</w:t>
      </w:r>
    </w:p>
    <w:p w14:paraId="462934BF" w14:textId="40DDB718" w:rsidR="002065A7" w:rsidRDefault="00432100" w:rsidP="00432100">
      <w:pPr>
        <w:pStyle w:val="Zhlav"/>
        <w:tabs>
          <w:tab w:val="clear" w:pos="4536"/>
          <w:tab w:val="clear" w:pos="9072"/>
        </w:tabs>
        <w:spacing w:line="240" w:lineRule="atLeast"/>
        <w:ind w:right="-1843" w:firstLine="708"/>
        <w:jc w:val="both"/>
        <w:rPr>
          <w:rFonts w:ascii="Arial" w:hAnsi="Arial"/>
          <w:sz w:val="22"/>
        </w:rPr>
      </w:pPr>
      <w:bookmarkStart w:id="0" w:name="_Hlk109302397"/>
      <w:r w:rsidRPr="007040DC">
        <w:rPr>
          <w:rFonts w:ascii="Arial" w:hAnsi="Arial"/>
          <w:sz w:val="22"/>
        </w:rPr>
        <w:t>D.1.4.</w:t>
      </w:r>
      <w:r w:rsidR="002065A7">
        <w:rPr>
          <w:rFonts w:ascii="Arial" w:hAnsi="Arial"/>
          <w:sz w:val="22"/>
        </w:rPr>
        <w:t>g</w:t>
      </w:r>
      <w:r w:rsidRPr="007040DC">
        <w:rPr>
          <w:rFonts w:ascii="Arial" w:hAnsi="Arial"/>
          <w:sz w:val="22"/>
        </w:rPr>
        <w:t>-0</w:t>
      </w:r>
      <w:r w:rsidR="009B3F16">
        <w:rPr>
          <w:rFonts w:ascii="Arial" w:hAnsi="Arial"/>
          <w:sz w:val="22"/>
        </w:rPr>
        <w:t>5</w:t>
      </w:r>
      <w:r w:rsidRPr="002A2AC9">
        <w:rPr>
          <w:rFonts w:ascii="Arial" w:hAnsi="Arial"/>
          <w:sz w:val="22"/>
        </w:rPr>
        <w:tab/>
      </w:r>
      <w:r w:rsidRPr="002A2AC9">
        <w:rPr>
          <w:rFonts w:ascii="Arial" w:hAnsi="Arial"/>
          <w:sz w:val="22"/>
        </w:rPr>
        <w:tab/>
        <w:t xml:space="preserve">   - -</w:t>
      </w:r>
      <w:r w:rsidRPr="002A2AC9">
        <w:rPr>
          <w:rFonts w:ascii="Arial" w:hAnsi="Arial"/>
          <w:sz w:val="22"/>
        </w:rPr>
        <w:tab/>
      </w:r>
      <w:r w:rsidRPr="002A2AC9">
        <w:rPr>
          <w:rFonts w:ascii="Arial" w:hAnsi="Arial"/>
          <w:sz w:val="22"/>
        </w:rPr>
        <w:tab/>
      </w:r>
      <w:r w:rsidR="00294151">
        <w:rPr>
          <w:rFonts w:ascii="Arial" w:hAnsi="Arial"/>
          <w:sz w:val="22"/>
        </w:rPr>
        <w:t>Elektroměrový r</w:t>
      </w:r>
      <w:r w:rsidR="002065A7">
        <w:rPr>
          <w:rFonts w:ascii="Arial" w:hAnsi="Arial"/>
          <w:sz w:val="22"/>
        </w:rPr>
        <w:t>ozvaděč</w:t>
      </w:r>
    </w:p>
    <w:bookmarkEnd w:id="0"/>
    <w:p w14:paraId="09E78E77" w14:textId="2E3826EE" w:rsidR="002065A7" w:rsidRDefault="002065A7" w:rsidP="002065A7">
      <w:pPr>
        <w:pStyle w:val="Zhlav"/>
        <w:tabs>
          <w:tab w:val="clear" w:pos="4536"/>
          <w:tab w:val="clear" w:pos="9072"/>
        </w:tabs>
        <w:spacing w:line="240" w:lineRule="atLeast"/>
        <w:ind w:right="-1843" w:firstLine="708"/>
        <w:jc w:val="both"/>
        <w:rPr>
          <w:rFonts w:ascii="Arial" w:hAnsi="Arial"/>
          <w:sz w:val="22"/>
        </w:rPr>
      </w:pPr>
      <w:r w:rsidRPr="007040DC">
        <w:rPr>
          <w:rFonts w:ascii="Arial" w:hAnsi="Arial"/>
          <w:sz w:val="22"/>
        </w:rPr>
        <w:t>D.1.4.</w:t>
      </w:r>
      <w:r>
        <w:rPr>
          <w:rFonts w:ascii="Arial" w:hAnsi="Arial"/>
          <w:sz w:val="22"/>
        </w:rPr>
        <w:t>g</w:t>
      </w:r>
      <w:r w:rsidRPr="007040DC">
        <w:rPr>
          <w:rFonts w:ascii="Arial" w:hAnsi="Arial"/>
          <w:sz w:val="22"/>
        </w:rPr>
        <w:t>-0</w:t>
      </w:r>
      <w:r>
        <w:rPr>
          <w:rFonts w:ascii="Arial" w:hAnsi="Arial"/>
          <w:sz w:val="22"/>
        </w:rPr>
        <w:t>6</w:t>
      </w:r>
      <w:r w:rsidRPr="002A2AC9">
        <w:rPr>
          <w:rFonts w:ascii="Arial" w:hAnsi="Arial"/>
          <w:sz w:val="22"/>
        </w:rPr>
        <w:tab/>
      </w:r>
      <w:r w:rsidRPr="002A2AC9">
        <w:rPr>
          <w:rFonts w:ascii="Arial" w:hAnsi="Arial"/>
          <w:sz w:val="22"/>
        </w:rPr>
        <w:tab/>
        <w:t xml:space="preserve">   - -</w:t>
      </w:r>
      <w:r w:rsidRPr="002A2AC9">
        <w:rPr>
          <w:rFonts w:ascii="Arial" w:hAnsi="Arial"/>
          <w:sz w:val="22"/>
        </w:rPr>
        <w:tab/>
      </w:r>
      <w:r w:rsidRPr="002A2AC9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 xml:space="preserve">Skříň </w:t>
      </w:r>
      <w:proofErr w:type="spellStart"/>
      <w:r>
        <w:rPr>
          <w:rFonts w:ascii="Arial" w:hAnsi="Arial"/>
          <w:sz w:val="22"/>
        </w:rPr>
        <w:t>Central</w:t>
      </w:r>
      <w:proofErr w:type="spellEnd"/>
      <w:r>
        <w:rPr>
          <w:rFonts w:ascii="Arial" w:hAnsi="Arial"/>
          <w:sz w:val="22"/>
        </w:rPr>
        <w:t xml:space="preserve"> a </w:t>
      </w:r>
      <w:proofErr w:type="spellStart"/>
      <w:r>
        <w:rPr>
          <w:rFonts w:ascii="Arial" w:hAnsi="Arial"/>
          <w:sz w:val="22"/>
        </w:rPr>
        <w:t>Total</w:t>
      </w:r>
      <w:proofErr w:type="spellEnd"/>
      <w:r>
        <w:rPr>
          <w:rFonts w:ascii="Arial" w:hAnsi="Arial"/>
          <w:sz w:val="22"/>
        </w:rPr>
        <w:t xml:space="preserve"> stop</w:t>
      </w:r>
    </w:p>
    <w:p w14:paraId="7061DEA9" w14:textId="351BE6CA" w:rsidR="00F842AE" w:rsidRDefault="00F842AE" w:rsidP="00F842AE">
      <w:pPr>
        <w:pStyle w:val="Zhlav"/>
        <w:tabs>
          <w:tab w:val="clear" w:pos="4536"/>
          <w:tab w:val="clear" w:pos="9072"/>
        </w:tabs>
        <w:spacing w:line="240" w:lineRule="atLeast"/>
        <w:ind w:right="-1843" w:firstLine="708"/>
        <w:jc w:val="both"/>
        <w:rPr>
          <w:rFonts w:ascii="Arial" w:hAnsi="Arial"/>
          <w:sz w:val="22"/>
        </w:rPr>
      </w:pPr>
      <w:r w:rsidRPr="007040DC">
        <w:rPr>
          <w:rFonts w:ascii="Arial" w:hAnsi="Arial"/>
          <w:sz w:val="22"/>
        </w:rPr>
        <w:t>D.1.4.</w:t>
      </w:r>
      <w:r>
        <w:rPr>
          <w:rFonts w:ascii="Arial" w:hAnsi="Arial"/>
          <w:sz w:val="22"/>
        </w:rPr>
        <w:t>g</w:t>
      </w:r>
      <w:r w:rsidRPr="007040DC">
        <w:rPr>
          <w:rFonts w:ascii="Arial" w:hAnsi="Arial"/>
          <w:sz w:val="22"/>
        </w:rPr>
        <w:t>-0</w:t>
      </w:r>
      <w:r>
        <w:rPr>
          <w:rFonts w:ascii="Arial" w:hAnsi="Arial"/>
          <w:sz w:val="22"/>
        </w:rPr>
        <w:t>7</w:t>
      </w:r>
      <w:r w:rsidRPr="002A2AC9">
        <w:rPr>
          <w:rFonts w:ascii="Arial" w:hAnsi="Arial"/>
          <w:sz w:val="22"/>
        </w:rPr>
        <w:tab/>
      </w:r>
      <w:r w:rsidRPr="002A2AC9">
        <w:rPr>
          <w:rFonts w:ascii="Arial" w:hAnsi="Arial"/>
          <w:sz w:val="22"/>
        </w:rPr>
        <w:tab/>
        <w:t xml:space="preserve">   - -</w:t>
      </w:r>
      <w:r w:rsidRPr="002A2AC9">
        <w:rPr>
          <w:rFonts w:ascii="Arial" w:hAnsi="Arial"/>
          <w:sz w:val="22"/>
        </w:rPr>
        <w:tab/>
      </w:r>
      <w:r w:rsidRPr="002A2AC9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>Rozvaděč R-PZS</w:t>
      </w:r>
    </w:p>
    <w:p w14:paraId="3B3A4650" w14:textId="184AA57D" w:rsidR="00F842AE" w:rsidRDefault="00F842AE" w:rsidP="002065A7">
      <w:pPr>
        <w:pStyle w:val="Zhlav"/>
        <w:tabs>
          <w:tab w:val="clear" w:pos="4536"/>
          <w:tab w:val="clear" w:pos="9072"/>
        </w:tabs>
        <w:spacing w:line="240" w:lineRule="atLeast"/>
        <w:ind w:right="-1843" w:firstLine="708"/>
        <w:jc w:val="both"/>
        <w:rPr>
          <w:rFonts w:ascii="Arial" w:hAnsi="Arial"/>
          <w:sz w:val="22"/>
        </w:rPr>
      </w:pPr>
    </w:p>
    <w:sectPr w:rsidR="00F842AE" w:rsidSect="00710501">
      <w:pgSz w:w="11906" w:h="16838"/>
      <w:pgMar w:top="851" w:right="3968" w:bottom="284" w:left="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778"/>
    <w:rsid w:val="00010D3D"/>
    <w:rsid w:val="0002304A"/>
    <w:rsid w:val="00036723"/>
    <w:rsid w:val="00045449"/>
    <w:rsid w:val="00046EEE"/>
    <w:rsid w:val="0008104E"/>
    <w:rsid w:val="000823CF"/>
    <w:rsid w:val="000A3650"/>
    <w:rsid w:val="000A4B1E"/>
    <w:rsid w:val="000B0404"/>
    <w:rsid w:val="000B07A1"/>
    <w:rsid w:val="000C0C77"/>
    <w:rsid w:val="000D5340"/>
    <w:rsid w:val="000D7852"/>
    <w:rsid w:val="000E22A7"/>
    <w:rsid w:val="0011129C"/>
    <w:rsid w:val="00130DF2"/>
    <w:rsid w:val="00142EC2"/>
    <w:rsid w:val="00143F7E"/>
    <w:rsid w:val="001723C1"/>
    <w:rsid w:val="001834DA"/>
    <w:rsid w:val="00183DC9"/>
    <w:rsid w:val="001C0F49"/>
    <w:rsid w:val="001C317C"/>
    <w:rsid w:val="001C42D0"/>
    <w:rsid w:val="001C714D"/>
    <w:rsid w:val="001D6F63"/>
    <w:rsid w:val="001F3F72"/>
    <w:rsid w:val="002065A7"/>
    <w:rsid w:val="00235F4B"/>
    <w:rsid w:val="002439CD"/>
    <w:rsid w:val="00250FD0"/>
    <w:rsid w:val="00277AF4"/>
    <w:rsid w:val="002863D8"/>
    <w:rsid w:val="00294151"/>
    <w:rsid w:val="0029486A"/>
    <w:rsid w:val="002963A4"/>
    <w:rsid w:val="002A21A0"/>
    <w:rsid w:val="002A2AC9"/>
    <w:rsid w:val="002B650D"/>
    <w:rsid w:val="002C0285"/>
    <w:rsid w:val="002C3EBD"/>
    <w:rsid w:val="002D0550"/>
    <w:rsid w:val="002D7F1D"/>
    <w:rsid w:val="002E6C91"/>
    <w:rsid w:val="002F0342"/>
    <w:rsid w:val="002F650E"/>
    <w:rsid w:val="0031191F"/>
    <w:rsid w:val="00320246"/>
    <w:rsid w:val="00322B67"/>
    <w:rsid w:val="00367E57"/>
    <w:rsid w:val="00377448"/>
    <w:rsid w:val="0038084B"/>
    <w:rsid w:val="00384F9D"/>
    <w:rsid w:val="003A2F1F"/>
    <w:rsid w:val="003B4DD4"/>
    <w:rsid w:val="003D5B40"/>
    <w:rsid w:val="003E1A72"/>
    <w:rsid w:val="00423CD2"/>
    <w:rsid w:val="004311CE"/>
    <w:rsid w:val="00432100"/>
    <w:rsid w:val="00434D46"/>
    <w:rsid w:val="004436BD"/>
    <w:rsid w:val="00460201"/>
    <w:rsid w:val="004617AF"/>
    <w:rsid w:val="00462459"/>
    <w:rsid w:val="00466058"/>
    <w:rsid w:val="00476C41"/>
    <w:rsid w:val="004B0791"/>
    <w:rsid w:val="004B39A8"/>
    <w:rsid w:val="004B5678"/>
    <w:rsid w:val="004B6A86"/>
    <w:rsid w:val="004E70B9"/>
    <w:rsid w:val="00530940"/>
    <w:rsid w:val="00543296"/>
    <w:rsid w:val="00545772"/>
    <w:rsid w:val="0055008B"/>
    <w:rsid w:val="00580603"/>
    <w:rsid w:val="005867A5"/>
    <w:rsid w:val="005A46D1"/>
    <w:rsid w:val="005C2FDA"/>
    <w:rsid w:val="00605352"/>
    <w:rsid w:val="00617DF8"/>
    <w:rsid w:val="0063003D"/>
    <w:rsid w:val="00630CC6"/>
    <w:rsid w:val="00634DF2"/>
    <w:rsid w:val="0064200A"/>
    <w:rsid w:val="00647224"/>
    <w:rsid w:val="00650B10"/>
    <w:rsid w:val="00661062"/>
    <w:rsid w:val="006639EC"/>
    <w:rsid w:val="006A0766"/>
    <w:rsid w:val="006B014A"/>
    <w:rsid w:val="006C6748"/>
    <w:rsid w:val="006E1988"/>
    <w:rsid w:val="006E28BD"/>
    <w:rsid w:val="006F1771"/>
    <w:rsid w:val="007040DC"/>
    <w:rsid w:val="00707D33"/>
    <w:rsid w:val="00710501"/>
    <w:rsid w:val="007460AA"/>
    <w:rsid w:val="0076036E"/>
    <w:rsid w:val="00761D7F"/>
    <w:rsid w:val="0077622E"/>
    <w:rsid w:val="007845DB"/>
    <w:rsid w:val="007D36F9"/>
    <w:rsid w:val="007E1217"/>
    <w:rsid w:val="007F2F21"/>
    <w:rsid w:val="008031B5"/>
    <w:rsid w:val="00807BE8"/>
    <w:rsid w:val="008111E9"/>
    <w:rsid w:val="00814CDE"/>
    <w:rsid w:val="00853BC8"/>
    <w:rsid w:val="008621FA"/>
    <w:rsid w:val="00874B7A"/>
    <w:rsid w:val="00895FD7"/>
    <w:rsid w:val="008B155B"/>
    <w:rsid w:val="008C0BF0"/>
    <w:rsid w:val="008E4678"/>
    <w:rsid w:val="008E55A8"/>
    <w:rsid w:val="008F534B"/>
    <w:rsid w:val="0090432C"/>
    <w:rsid w:val="00912BCF"/>
    <w:rsid w:val="00924B94"/>
    <w:rsid w:val="00962F7D"/>
    <w:rsid w:val="00963EA4"/>
    <w:rsid w:val="0098388B"/>
    <w:rsid w:val="00983A04"/>
    <w:rsid w:val="009B3F16"/>
    <w:rsid w:val="009B6CDD"/>
    <w:rsid w:val="009C61B6"/>
    <w:rsid w:val="00A11077"/>
    <w:rsid w:val="00A13B73"/>
    <w:rsid w:val="00A307D4"/>
    <w:rsid w:val="00A4245B"/>
    <w:rsid w:val="00A53C0C"/>
    <w:rsid w:val="00A55A80"/>
    <w:rsid w:val="00A56F19"/>
    <w:rsid w:val="00A6160D"/>
    <w:rsid w:val="00A71277"/>
    <w:rsid w:val="00A813BE"/>
    <w:rsid w:val="00A87473"/>
    <w:rsid w:val="00A9068D"/>
    <w:rsid w:val="00AC3624"/>
    <w:rsid w:val="00AE2191"/>
    <w:rsid w:val="00B114FE"/>
    <w:rsid w:val="00B27F8A"/>
    <w:rsid w:val="00B45303"/>
    <w:rsid w:val="00B76625"/>
    <w:rsid w:val="00BA112F"/>
    <w:rsid w:val="00BA5FE2"/>
    <w:rsid w:val="00BB18DE"/>
    <w:rsid w:val="00BC6CA8"/>
    <w:rsid w:val="00BD4778"/>
    <w:rsid w:val="00BD53B7"/>
    <w:rsid w:val="00BE5107"/>
    <w:rsid w:val="00C13800"/>
    <w:rsid w:val="00C16DE7"/>
    <w:rsid w:val="00C276BC"/>
    <w:rsid w:val="00C65AA3"/>
    <w:rsid w:val="00C74036"/>
    <w:rsid w:val="00C77D28"/>
    <w:rsid w:val="00CA50C7"/>
    <w:rsid w:val="00CE5C79"/>
    <w:rsid w:val="00D22423"/>
    <w:rsid w:val="00D273E2"/>
    <w:rsid w:val="00D675FF"/>
    <w:rsid w:val="00D876ED"/>
    <w:rsid w:val="00DA5D79"/>
    <w:rsid w:val="00DC7232"/>
    <w:rsid w:val="00DD4171"/>
    <w:rsid w:val="00DD42E1"/>
    <w:rsid w:val="00DD4AC1"/>
    <w:rsid w:val="00DE1A69"/>
    <w:rsid w:val="00DE68FF"/>
    <w:rsid w:val="00DF5760"/>
    <w:rsid w:val="00E13157"/>
    <w:rsid w:val="00E6527F"/>
    <w:rsid w:val="00E66D7E"/>
    <w:rsid w:val="00E71817"/>
    <w:rsid w:val="00E80EB5"/>
    <w:rsid w:val="00E87065"/>
    <w:rsid w:val="00EA00E8"/>
    <w:rsid w:val="00ED02C1"/>
    <w:rsid w:val="00ED6BD9"/>
    <w:rsid w:val="00EE3083"/>
    <w:rsid w:val="00EF12A9"/>
    <w:rsid w:val="00F054D0"/>
    <w:rsid w:val="00F30084"/>
    <w:rsid w:val="00F67480"/>
    <w:rsid w:val="00F809FC"/>
    <w:rsid w:val="00F842AE"/>
    <w:rsid w:val="00F85D9A"/>
    <w:rsid w:val="00FA0332"/>
    <w:rsid w:val="00FC5848"/>
    <w:rsid w:val="00FC5BD1"/>
    <w:rsid w:val="00FC5C36"/>
    <w:rsid w:val="00FF3552"/>
    <w:rsid w:val="00FF5CF6"/>
    <w:rsid w:val="00FF6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1B9A05"/>
  <w15:chartTrackingRefBased/>
  <w15:docId w15:val="{0F3E4159-07B0-490F-9F3C-5DF49A2F5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24"/>
    </w:rPr>
  </w:style>
  <w:style w:type="paragraph" w:styleId="Zkladntext2">
    <w:name w:val="Body Text 2"/>
    <w:basedOn w:val="Normln"/>
    <w:pPr>
      <w:jc w:val="both"/>
    </w:pPr>
    <w:rPr>
      <w:sz w:val="24"/>
    </w:rPr>
  </w:style>
  <w:style w:type="paragraph" w:styleId="Textbubliny">
    <w:name w:val="Balloon Text"/>
    <w:basedOn w:val="Normln"/>
    <w:semiHidden/>
    <w:rsid w:val="00130D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49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Hewlett-Packard Company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Jarda</dc:creator>
  <cp:keywords/>
  <cp:lastModifiedBy>Jaromír Bednář</cp:lastModifiedBy>
  <cp:revision>4</cp:revision>
  <cp:lastPrinted>2022-07-21T11:32:00Z</cp:lastPrinted>
  <dcterms:created xsi:type="dcterms:W3CDTF">2022-07-07T21:29:00Z</dcterms:created>
  <dcterms:modified xsi:type="dcterms:W3CDTF">2022-07-21T11:33:00Z</dcterms:modified>
</cp:coreProperties>
</file>