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037BA" w:rsidRPr="009802ED" w:rsidRDefault="001037BA" w:rsidP="00EC595C">
      <w:pPr>
        <w:outlineLvl w:val="0"/>
        <w:rPr>
          <w:b/>
          <w:u w:val="single"/>
        </w:rPr>
      </w:pPr>
      <w:r>
        <w:rPr>
          <w:rFonts w:cs="Tahoma"/>
          <w:b/>
          <w:bCs/>
          <w:u w:val="single"/>
        </w:rPr>
        <w:t xml:space="preserve">Zakázka č. 19020 – </w:t>
      </w:r>
      <w:r w:rsidRPr="009802ED">
        <w:rPr>
          <w:b/>
          <w:u w:val="single"/>
        </w:rPr>
        <w:t>KULTURNÍ CENTRUM TURNOV</w:t>
      </w:r>
      <w:r>
        <w:rPr>
          <w:b/>
          <w:u w:val="single"/>
        </w:rPr>
        <w:t xml:space="preserve"> - </w:t>
      </w:r>
      <w:r w:rsidRPr="009802ED">
        <w:rPr>
          <w:b/>
          <w:u w:val="single"/>
        </w:rPr>
        <w:t>OBJEKT STŘELNICE</w:t>
      </w:r>
    </w:p>
    <w:p w:rsidR="001037BA" w:rsidRPr="00C0431B" w:rsidRDefault="001037BA" w:rsidP="008D7EFC">
      <w:pPr>
        <w:pStyle w:val="Bodytext21"/>
        <w:shd w:val="clear" w:color="auto" w:fill="auto"/>
        <w:spacing w:before="0" w:after="0" w:line="276" w:lineRule="auto"/>
        <w:ind w:firstLine="0"/>
        <w:rPr>
          <w:rStyle w:val="Bodytext20"/>
          <w:rFonts w:eastAsia="StarSymbol"/>
          <w:color w:val="000000"/>
          <w:sz w:val="24"/>
          <w:szCs w:val="24"/>
        </w:rPr>
      </w:pPr>
      <w:r w:rsidRPr="00C0431B">
        <w:rPr>
          <w:rStyle w:val="Bodytext20"/>
          <w:rFonts w:eastAsia="StarSymbol"/>
          <w:color w:val="000000"/>
          <w:sz w:val="24"/>
          <w:szCs w:val="24"/>
        </w:rPr>
        <w:t>Dokumentace pro změnu stavby</w:t>
      </w:r>
    </w:p>
    <w:p w:rsidR="001037BA" w:rsidRDefault="001037BA"/>
    <w:p w:rsidR="001037BA" w:rsidRDefault="001037BA"/>
    <w:p w:rsidR="001037BA" w:rsidRDefault="001037BA"/>
    <w:p w:rsidR="001037BA" w:rsidRDefault="001037BA"/>
    <w:p w:rsidR="001037BA" w:rsidRDefault="001037BA"/>
    <w:p w:rsidR="001037BA" w:rsidRDefault="001037BA"/>
    <w:p w:rsidR="001037BA" w:rsidRDefault="001037BA" w:rsidP="00EC595C">
      <w:pPr>
        <w:jc w:val="center"/>
        <w:outlineLvl w:val="0"/>
        <w:rPr>
          <w:b/>
          <w:bCs/>
          <w:sz w:val="32"/>
        </w:rPr>
      </w:pPr>
      <w:r>
        <w:rPr>
          <w:b/>
          <w:bCs/>
          <w:sz w:val="32"/>
        </w:rPr>
        <w:t>A. PRŮVODNÍ ZPRÁVA</w:t>
      </w:r>
    </w:p>
    <w:p w:rsidR="001037BA" w:rsidRDefault="001037BA"/>
    <w:p w:rsidR="001037BA" w:rsidRDefault="001037BA"/>
    <w:p w:rsidR="001037BA" w:rsidRDefault="001037BA"/>
    <w:p w:rsidR="001037BA" w:rsidRDefault="001037BA"/>
    <w:p w:rsidR="001037BA" w:rsidRDefault="001037BA"/>
    <w:p w:rsidR="001037BA" w:rsidRDefault="001037BA"/>
    <w:p w:rsidR="001037BA" w:rsidRDefault="001037BA"/>
    <w:p w:rsidR="001037BA" w:rsidRDefault="001037BA"/>
    <w:p w:rsidR="001037BA" w:rsidRDefault="001037BA" w:rsidP="001A13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bCs/>
        </w:rPr>
      </w:pPr>
      <w:r>
        <w:rPr>
          <w:b/>
        </w:rPr>
        <w:t>A.1 Identifikační údaje</w:t>
      </w:r>
    </w:p>
    <w:p w:rsidR="001037BA" w:rsidRDefault="001037BA" w:rsidP="00EC595C">
      <w:pPr>
        <w:outlineLvl w:val="0"/>
        <w:rPr>
          <w:b/>
          <w:bCs/>
        </w:rPr>
      </w:pPr>
      <w:r>
        <w:rPr>
          <w:b/>
          <w:bCs/>
        </w:rPr>
        <w:t>A.1.1 Údaje o stavbě</w:t>
      </w:r>
    </w:p>
    <w:p w:rsidR="001037BA" w:rsidRDefault="001037BA">
      <w:pPr>
        <w:rPr>
          <w:b/>
          <w:bCs/>
        </w:rPr>
      </w:pPr>
    </w:p>
    <w:p w:rsidR="001037BA" w:rsidRDefault="001037BA">
      <w:pPr>
        <w:rPr>
          <w:b/>
          <w:bCs/>
        </w:rPr>
      </w:pPr>
      <w:r>
        <w:rPr>
          <w:b/>
          <w:bCs/>
        </w:rPr>
        <w:t>a) název stavby</w:t>
      </w:r>
    </w:p>
    <w:p w:rsidR="001037BA" w:rsidRPr="00515BF5" w:rsidRDefault="001037BA" w:rsidP="00515BF5">
      <w:pPr>
        <w:outlineLvl w:val="0"/>
      </w:pPr>
      <w:r w:rsidRPr="00515BF5">
        <w:t xml:space="preserve">Kulturní centrum </w:t>
      </w:r>
      <w:r>
        <w:t>T</w:t>
      </w:r>
      <w:r w:rsidRPr="00515BF5">
        <w:t xml:space="preserve">urnov - </w:t>
      </w:r>
      <w:r>
        <w:t>O</w:t>
      </w:r>
      <w:r w:rsidRPr="00515BF5">
        <w:t>bjekt střelnice</w:t>
      </w:r>
      <w:r>
        <w:t xml:space="preserve"> - </w:t>
      </w:r>
      <w:r w:rsidRPr="00515BF5">
        <w:t>Zvýšení požární bezpečnosti</w:t>
      </w:r>
    </w:p>
    <w:p w:rsidR="001037BA" w:rsidRDefault="001037BA">
      <w:pPr>
        <w:rPr>
          <w:b/>
          <w:bCs/>
        </w:rPr>
      </w:pPr>
    </w:p>
    <w:p w:rsidR="001037BA" w:rsidRDefault="001037BA">
      <w:pPr>
        <w:rPr>
          <w:b/>
          <w:bCs/>
        </w:rPr>
      </w:pPr>
      <w:r>
        <w:rPr>
          <w:b/>
          <w:bCs/>
        </w:rPr>
        <w:t>b) místo stavby (adresa, čísla popisná, katastrální území, parcelní čísla pozemků)</w:t>
      </w:r>
    </w:p>
    <w:p w:rsidR="001037BA" w:rsidRDefault="001037BA" w:rsidP="009202E5">
      <w:pPr>
        <w:jc w:val="both"/>
        <w:rPr>
          <w:bCs/>
        </w:rPr>
      </w:pPr>
      <w:r w:rsidRPr="009202E5">
        <w:rPr>
          <w:bCs/>
        </w:rPr>
        <w:t>Místo</w:t>
      </w:r>
      <w:r>
        <w:rPr>
          <w:bCs/>
        </w:rPr>
        <w:t xml:space="preserve"> stavby:  Turnov</w:t>
      </w:r>
    </w:p>
    <w:p w:rsidR="001037BA" w:rsidRDefault="001037BA" w:rsidP="009202E5">
      <w:pPr>
        <w:jc w:val="both"/>
        <w:rPr>
          <w:bCs/>
        </w:rPr>
      </w:pPr>
      <w:r>
        <w:rPr>
          <w:bCs/>
        </w:rPr>
        <w:t>katastrální území: Turnov</w:t>
      </w:r>
    </w:p>
    <w:p w:rsidR="001037BA" w:rsidRPr="003B5B63" w:rsidRDefault="001037BA" w:rsidP="00B218B2">
      <w:pPr>
        <w:jc w:val="both"/>
        <w:rPr>
          <w:bCs/>
        </w:rPr>
      </w:pPr>
      <w:r>
        <w:rPr>
          <w:bCs/>
        </w:rPr>
        <w:t xml:space="preserve">parcelní čísla: </w:t>
      </w:r>
      <w:r>
        <w:rPr>
          <w:bCs/>
        </w:rPr>
        <w:tab/>
      </w:r>
      <w:r w:rsidRPr="003B5B63">
        <w:rPr>
          <w:bCs/>
        </w:rPr>
        <w:t>Objekt střelnice č.p. 311, p.p.č.1518/1</w:t>
      </w:r>
    </w:p>
    <w:p w:rsidR="001037BA" w:rsidRDefault="001037BA" w:rsidP="00642A2B">
      <w:pPr>
        <w:jc w:val="both"/>
        <w:rPr>
          <w:bCs/>
        </w:rPr>
      </w:pPr>
    </w:p>
    <w:p w:rsidR="001037BA" w:rsidRPr="009202E5" w:rsidRDefault="001037BA" w:rsidP="009202E5">
      <w:pPr>
        <w:jc w:val="both"/>
        <w:rPr>
          <w:b/>
          <w:bCs/>
        </w:rPr>
      </w:pPr>
      <w:r w:rsidRPr="009202E5">
        <w:rPr>
          <w:b/>
          <w:bCs/>
        </w:rPr>
        <w:t xml:space="preserve">c) </w:t>
      </w:r>
      <w:r>
        <w:rPr>
          <w:b/>
        </w:rPr>
        <w:t>předmět projektové dokumentace</w:t>
      </w:r>
    </w:p>
    <w:p w:rsidR="001037BA" w:rsidRPr="00C0431B" w:rsidRDefault="001037BA" w:rsidP="00BE3B7E">
      <w:pPr>
        <w:pStyle w:val="Bodytext21"/>
        <w:shd w:val="clear" w:color="auto" w:fill="auto"/>
        <w:spacing w:before="0" w:after="0" w:line="276" w:lineRule="auto"/>
        <w:ind w:firstLine="0"/>
        <w:rPr>
          <w:rStyle w:val="Bodytext20"/>
          <w:rFonts w:eastAsia="StarSymbol"/>
          <w:color w:val="000000"/>
          <w:sz w:val="24"/>
          <w:szCs w:val="24"/>
        </w:rPr>
      </w:pPr>
      <w:r w:rsidRPr="00C0431B">
        <w:rPr>
          <w:rStyle w:val="Bodytext20"/>
          <w:rFonts w:eastAsia="StarSymbol"/>
          <w:color w:val="000000"/>
          <w:sz w:val="24"/>
          <w:szCs w:val="24"/>
        </w:rPr>
        <w:t>Tato projektová dokumentace řeší zlepšení požární bezpečnosti objektu kulturního domu Střelnice v Turnově. Reaguje zejména na uskutečněnou kontrolu HZS LK a jí zjištěné nedostatky. Dále reflektuje požadavky ze strany uživatele objektu na změnu využití jednotlivých prostor, zejména prostor foyer ve 2.NP, který bude využíván jako předsálí s umístěným nábytkem a bude zde provedena instalace nového pevného baru. Dále tato PD obsahuje některé stavební změny, které proběhly mezi závěrečnou prohlídkou objektu před vydáním kolaudačního souhlasu, do dnešní doby.</w:t>
      </w:r>
    </w:p>
    <w:p w:rsidR="001037BA" w:rsidRDefault="001037BA" w:rsidP="00654F67">
      <w:pPr>
        <w:rPr>
          <w:b/>
          <w:bCs/>
        </w:rPr>
      </w:pPr>
    </w:p>
    <w:p w:rsidR="001037BA" w:rsidRDefault="001037BA" w:rsidP="00EC595C">
      <w:pPr>
        <w:outlineLvl w:val="0"/>
        <w:rPr>
          <w:b/>
          <w:bCs/>
        </w:rPr>
      </w:pPr>
      <w:r>
        <w:rPr>
          <w:b/>
          <w:bCs/>
        </w:rPr>
        <w:t>A.1.2 Údaje o stavebníkovi</w:t>
      </w:r>
    </w:p>
    <w:p w:rsidR="001037BA" w:rsidRDefault="001037BA" w:rsidP="00654F67">
      <w:pPr>
        <w:tabs>
          <w:tab w:val="left" w:pos="2552"/>
        </w:tabs>
        <w:rPr>
          <w:lang w:eastAsia="cs-CZ"/>
        </w:rPr>
      </w:pPr>
      <w:r w:rsidRPr="00BE3B7E">
        <w:rPr>
          <w:lang w:eastAsia="cs-CZ"/>
        </w:rPr>
        <w:t>Kulturní centrum Turnov,</w:t>
      </w:r>
    </w:p>
    <w:p w:rsidR="001037BA" w:rsidRDefault="001037BA" w:rsidP="00654F67">
      <w:pPr>
        <w:tabs>
          <w:tab w:val="left" w:pos="2552"/>
        </w:tabs>
        <w:rPr>
          <w:lang w:eastAsia="cs-CZ"/>
        </w:rPr>
      </w:pPr>
      <w:r w:rsidRPr="00BE3B7E">
        <w:rPr>
          <w:lang w:eastAsia="cs-CZ"/>
        </w:rPr>
        <w:t xml:space="preserve">Markova 311, </w:t>
      </w:r>
    </w:p>
    <w:p w:rsidR="001037BA" w:rsidRDefault="001037BA" w:rsidP="00654F67">
      <w:pPr>
        <w:tabs>
          <w:tab w:val="left" w:pos="2552"/>
        </w:tabs>
        <w:rPr>
          <w:lang w:eastAsia="cs-CZ"/>
        </w:rPr>
      </w:pPr>
      <w:r w:rsidRPr="00BE3B7E">
        <w:rPr>
          <w:lang w:eastAsia="cs-CZ"/>
        </w:rPr>
        <w:t>511 01 Turnov</w:t>
      </w:r>
    </w:p>
    <w:p w:rsidR="001037BA" w:rsidRPr="00BE3B7E" w:rsidRDefault="001037BA" w:rsidP="00654F67">
      <w:pPr>
        <w:tabs>
          <w:tab w:val="left" w:pos="2552"/>
        </w:tabs>
        <w:rPr>
          <w:szCs w:val="20"/>
          <w:lang w:eastAsia="cs-CZ"/>
        </w:rPr>
      </w:pPr>
    </w:p>
    <w:p w:rsidR="001037BA" w:rsidRDefault="001037BA" w:rsidP="00EC595C">
      <w:pPr>
        <w:outlineLvl w:val="0"/>
        <w:rPr>
          <w:b/>
          <w:bCs/>
        </w:rPr>
      </w:pPr>
      <w:r>
        <w:rPr>
          <w:b/>
          <w:bCs/>
        </w:rPr>
        <w:t>A.1.3 Údaje o zpracovateli projektové dokumentace</w:t>
      </w:r>
    </w:p>
    <w:p w:rsidR="001037BA" w:rsidRDefault="001037BA" w:rsidP="00A84726">
      <w:pPr>
        <w:tabs>
          <w:tab w:val="left" w:pos="3780"/>
        </w:tabs>
      </w:pPr>
      <w:r>
        <w:t>Profes projekt s.r.o.</w:t>
      </w:r>
    </w:p>
    <w:p w:rsidR="001037BA" w:rsidRDefault="001037BA" w:rsidP="00A84726">
      <w:pPr>
        <w:tabs>
          <w:tab w:val="left" w:pos="3780"/>
        </w:tabs>
      </w:pPr>
      <w:r>
        <w:t xml:space="preserve">Vejrichova 272, </w:t>
      </w:r>
    </w:p>
    <w:p w:rsidR="001037BA" w:rsidRDefault="001037BA" w:rsidP="00A84726">
      <w:pPr>
        <w:tabs>
          <w:tab w:val="left" w:pos="3780"/>
        </w:tabs>
      </w:pPr>
      <w:r>
        <w:t xml:space="preserve">511 01 Turnov  </w:t>
      </w:r>
    </w:p>
    <w:p w:rsidR="001037BA" w:rsidRDefault="001037BA" w:rsidP="00A84726">
      <w:pPr>
        <w:tabs>
          <w:tab w:val="left" w:pos="3780"/>
        </w:tabs>
      </w:pPr>
      <w:r>
        <w:t>IČ: 465 06942</w:t>
      </w:r>
    </w:p>
    <w:p w:rsidR="001037BA" w:rsidRDefault="001037BA" w:rsidP="00A84726">
      <w:pPr>
        <w:tabs>
          <w:tab w:val="left" w:pos="3780"/>
        </w:tabs>
      </w:pPr>
      <w:r>
        <w:t>zodpovědný projektant: Ing. Richard Müller, ČKAIT ev.č. 0600585</w:t>
      </w:r>
    </w:p>
    <w:p w:rsidR="001037BA" w:rsidRDefault="001037BA" w:rsidP="000502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b/>
        </w:rPr>
      </w:pPr>
      <w:r w:rsidRPr="0053048E">
        <w:rPr>
          <w:b/>
        </w:rPr>
        <w:t>A.2 Členění stavby na objekty a technická a technologická zařízení</w:t>
      </w:r>
    </w:p>
    <w:p w:rsidR="001037BA" w:rsidRDefault="001037BA" w:rsidP="00050248">
      <w:pPr>
        <w:jc w:val="both"/>
        <w:rPr>
          <w:b/>
        </w:rPr>
      </w:pPr>
    </w:p>
    <w:p w:rsidR="001037BA" w:rsidRPr="00906584" w:rsidRDefault="001037BA" w:rsidP="00050248">
      <w:pPr>
        <w:rPr>
          <w:bCs/>
        </w:rPr>
      </w:pPr>
      <w:r w:rsidRPr="00906584">
        <w:rPr>
          <w:bCs/>
        </w:rPr>
        <w:t>S</w:t>
      </w:r>
      <w:r>
        <w:rPr>
          <w:bCs/>
        </w:rPr>
        <w:t>tavba je členěna na níže uvedené</w:t>
      </w:r>
      <w:r w:rsidRPr="00906584">
        <w:rPr>
          <w:bCs/>
        </w:rPr>
        <w:t xml:space="preserve"> objekty:</w:t>
      </w:r>
    </w:p>
    <w:p w:rsidR="001037BA" w:rsidRDefault="001037BA" w:rsidP="00050248">
      <w:pPr>
        <w:jc w:val="both"/>
      </w:pPr>
      <w:r w:rsidRPr="00515BF5">
        <w:t xml:space="preserve">Kulturní centrum </w:t>
      </w:r>
      <w:r>
        <w:t>T</w:t>
      </w:r>
      <w:r w:rsidRPr="00515BF5">
        <w:t xml:space="preserve">urnov - </w:t>
      </w:r>
      <w:r>
        <w:t>O</w:t>
      </w:r>
      <w:r w:rsidRPr="00515BF5">
        <w:t>bjekt střelnice</w:t>
      </w:r>
    </w:p>
    <w:p w:rsidR="001037BA" w:rsidRDefault="001037BA" w:rsidP="00050248">
      <w:pPr>
        <w:jc w:val="both"/>
        <w:rPr>
          <w:b/>
        </w:rPr>
      </w:pPr>
    </w:p>
    <w:p w:rsidR="001037BA" w:rsidRDefault="001037BA" w:rsidP="000502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b/>
        </w:rPr>
      </w:pPr>
      <w:r>
        <w:rPr>
          <w:b/>
        </w:rPr>
        <w:t>A.3 Seznam vstupních podkladů</w:t>
      </w:r>
    </w:p>
    <w:p w:rsidR="001037BA" w:rsidRDefault="001037BA" w:rsidP="00050248">
      <w:pPr>
        <w:pStyle w:val="ZkladntextIMP"/>
        <w:tabs>
          <w:tab w:val="left" w:pos="1440"/>
          <w:tab w:val="left" w:pos="3600"/>
          <w:tab w:val="left" w:pos="6840"/>
        </w:tabs>
        <w:suppressAutoHyphens w:val="0"/>
        <w:overflowPunct/>
        <w:autoSpaceDE/>
        <w:spacing w:line="240" w:lineRule="auto"/>
        <w:ind w:right="250"/>
        <w:textAlignment w:val="auto"/>
      </w:pPr>
    </w:p>
    <w:p w:rsidR="001037BA" w:rsidRDefault="001037BA" w:rsidP="00050248">
      <w:pPr>
        <w:pStyle w:val="ZkladntextIMP"/>
        <w:tabs>
          <w:tab w:val="left" w:pos="1440"/>
          <w:tab w:val="left" w:pos="3600"/>
          <w:tab w:val="left" w:pos="6840"/>
        </w:tabs>
        <w:suppressAutoHyphens w:val="0"/>
        <w:overflowPunct/>
        <w:autoSpaceDE/>
        <w:spacing w:line="240" w:lineRule="auto"/>
        <w:ind w:right="250"/>
        <w:jc w:val="both"/>
        <w:textAlignment w:val="auto"/>
      </w:pPr>
      <w:r>
        <w:t>Jako podklad pro zpracování projektové dokumentace byly použity tyto průzkumy a podklady:</w:t>
      </w:r>
    </w:p>
    <w:p w:rsidR="001037BA" w:rsidRDefault="001037BA" w:rsidP="00050248">
      <w:pPr>
        <w:pStyle w:val="ZkladntextIMP"/>
        <w:tabs>
          <w:tab w:val="left" w:pos="1440"/>
          <w:tab w:val="left" w:pos="3600"/>
          <w:tab w:val="left" w:pos="6840"/>
        </w:tabs>
        <w:suppressAutoHyphens w:val="0"/>
        <w:overflowPunct/>
        <w:autoSpaceDE/>
        <w:spacing w:line="240" w:lineRule="auto"/>
        <w:ind w:right="250"/>
        <w:jc w:val="both"/>
        <w:textAlignment w:val="auto"/>
      </w:pPr>
    </w:p>
    <w:p w:rsidR="001037BA" w:rsidRPr="00E81E9A" w:rsidRDefault="001037BA" w:rsidP="00E81E9A">
      <w:pPr>
        <w:pStyle w:val="Bodytext21"/>
        <w:numPr>
          <w:ilvl w:val="0"/>
          <w:numId w:val="1"/>
        </w:numPr>
        <w:shd w:val="clear" w:color="auto" w:fill="auto"/>
        <w:tabs>
          <w:tab w:val="clear" w:pos="0"/>
          <w:tab w:val="left" w:pos="743"/>
        </w:tabs>
        <w:spacing w:before="0" w:after="0" w:line="276" w:lineRule="auto"/>
        <w:ind w:left="380" w:firstLine="7"/>
        <w:rPr>
          <w:rStyle w:val="Bodytext20"/>
          <w:rFonts w:eastAsia="StarSymbol"/>
          <w:color w:val="000000"/>
        </w:rPr>
      </w:pPr>
      <w:r w:rsidRPr="00E81E9A">
        <w:rPr>
          <w:rStyle w:val="Bodytext20"/>
          <w:rFonts w:eastAsia="StarSymbol"/>
          <w:color w:val="000000"/>
          <w:sz w:val="24"/>
          <w:szCs w:val="24"/>
        </w:rPr>
        <w:t xml:space="preserve">- </w:t>
      </w:r>
      <w:r w:rsidRPr="00C0431B">
        <w:rPr>
          <w:rStyle w:val="Bodytext20"/>
          <w:rFonts w:eastAsia="StarSymbol"/>
          <w:color w:val="000000"/>
          <w:sz w:val="24"/>
          <w:szCs w:val="24"/>
        </w:rPr>
        <w:t>technická dokumentace projektanta stavební a architektonické části</w:t>
      </w:r>
    </w:p>
    <w:p w:rsidR="001037BA" w:rsidRPr="00E81E9A" w:rsidRDefault="001037BA" w:rsidP="00E81E9A">
      <w:pPr>
        <w:pStyle w:val="Bodytext21"/>
        <w:numPr>
          <w:ilvl w:val="0"/>
          <w:numId w:val="1"/>
        </w:numPr>
        <w:shd w:val="clear" w:color="auto" w:fill="auto"/>
        <w:tabs>
          <w:tab w:val="clear" w:pos="0"/>
          <w:tab w:val="left" w:pos="743"/>
        </w:tabs>
        <w:spacing w:before="0" w:after="0" w:line="276" w:lineRule="auto"/>
        <w:ind w:left="380" w:firstLine="7"/>
        <w:rPr>
          <w:rStyle w:val="Bodytext20"/>
          <w:rFonts w:eastAsia="StarSymbol"/>
          <w:color w:val="000000"/>
        </w:rPr>
      </w:pPr>
      <w:r>
        <w:rPr>
          <w:rStyle w:val="Bodytext20"/>
          <w:rFonts w:eastAsia="StarSymbol"/>
          <w:color w:val="000000"/>
          <w:sz w:val="24"/>
          <w:szCs w:val="24"/>
        </w:rPr>
        <w:t xml:space="preserve">- </w:t>
      </w:r>
      <w:r w:rsidRPr="00C0431B">
        <w:rPr>
          <w:rStyle w:val="Bodytext20"/>
          <w:rFonts w:eastAsia="StarSymbol"/>
          <w:color w:val="000000"/>
          <w:sz w:val="24"/>
          <w:szCs w:val="24"/>
        </w:rPr>
        <w:t>stávající požárně bezpečnostní řešení - 09.2005 - Ing. arch. Petr Syrový, CSc.</w:t>
      </w:r>
    </w:p>
    <w:p w:rsidR="001037BA" w:rsidRPr="00E81E9A" w:rsidRDefault="001037BA" w:rsidP="00E81E9A">
      <w:pPr>
        <w:pStyle w:val="Bodytext21"/>
        <w:numPr>
          <w:ilvl w:val="0"/>
          <w:numId w:val="1"/>
        </w:numPr>
        <w:shd w:val="clear" w:color="auto" w:fill="auto"/>
        <w:tabs>
          <w:tab w:val="clear" w:pos="0"/>
          <w:tab w:val="left" w:pos="743"/>
        </w:tabs>
        <w:spacing w:before="0" w:after="0" w:line="276" w:lineRule="auto"/>
        <w:ind w:left="380" w:firstLine="7"/>
        <w:rPr>
          <w:rStyle w:val="Bodytext20"/>
          <w:rFonts w:eastAsia="StarSymbol"/>
          <w:color w:val="000000"/>
        </w:rPr>
      </w:pPr>
      <w:r>
        <w:rPr>
          <w:rStyle w:val="Bodytext20"/>
          <w:rFonts w:eastAsia="StarSymbol"/>
          <w:color w:val="000000"/>
          <w:sz w:val="24"/>
          <w:szCs w:val="24"/>
        </w:rPr>
        <w:t xml:space="preserve">- </w:t>
      </w:r>
      <w:r w:rsidRPr="00C0431B">
        <w:rPr>
          <w:rStyle w:val="Bodytext20"/>
          <w:rFonts w:eastAsia="StarSymbol"/>
          <w:color w:val="000000"/>
          <w:sz w:val="24"/>
          <w:szCs w:val="24"/>
        </w:rPr>
        <w:t>dokumentace části plynovod, zdravotní technika, ústřední vytápění</w:t>
      </w:r>
    </w:p>
    <w:p w:rsidR="001037BA" w:rsidRPr="00E81E9A" w:rsidRDefault="001037BA" w:rsidP="00E81E9A">
      <w:pPr>
        <w:pStyle w:val="Bodytext21"/>
        <w:numPr>
          <w:ilvl w:val="0"/>
          <w:numId w:val="1"/>
        </w:numPr>
        <w:shd w:val="clear" w:color="auto" w:fill="auto"/>
        <w:tabs>
          <w:tab w:val="clear" w:pos="0"/>
          <w:tab w:val="left" w:pos="743"/>
        </w:tabs>
        <w:spacing w:before="0" w:after="0" w:line="276" w:lineRule="auto"/>
        <w:ind w:left="380" w:firstLine="7"/>
        <w:rPr>
          <w:rStyle w:val="Bodytext20"/>
          <w:rFonts w:eastAsia="StarSymbol"/>
          <w:color w:val="000000"/>
        </w:rPr>
      </w:pPr>
      <w:r>
        <w:rPr>
          <w:rStyle w:val="Bodytext20"/>
          <w:rFonts w:eastAsia="StarSymbol"/>
          <w:color w:val="000000"/>
          <w:sz w:val="24"/>
          <w:szCs w:val="24"/>
        </w:rPr>
        <w:t xml:space="preserve">- </w:t>
      </w:r>
      <w:r w:rsidRPr="00C0431B">
        <w:rPr>
          <w:rStyle w:val="Bodytext20"/>
          <w:rFonts w:eastAsia="StarSymbol"/>
          <w:color w:val="000000"/>
          <w:sz w:val="24"/>
          <w:szCs w:val="24"/>
        </w:rPr>
        <w:t>dokumentace profese elektroinstalace</w:t>
      </w:r>
    </w:p>
    <w:p w:rsidR="001037BA" w:rsidRPr="00E81E9A" w:rsidRDefault="001037BA" w:rsidP="00E81E9A">
      <w:pPr>
        <w:pStyle w:val="Bodytext21"/>
        <w:numPr>
          <w:ilvl w:val="0"/>
          <w:numId w:val="1"/>
        </w:numPr>
        <w:shd w:val="clear" w:color="auto" w:fill="auto"/>
        <w:tabs>
          <w:tab w:val="clear" w:pos="0"/>
          <w:tab w:val="left" w:pos="743"/>
        </w:tabs>
        <w:spacing w:before="0" w:after="0" w:line="276" w:lineRule="auto"/>
        <w:ind w:left="380" w:firstLine="7"/>
        <w:rPr>
          <w:rStyle w:val="Bodytext20"/>
          <w:rFonts w:eastAsia="StarSymbol"/>
          <w:color w:val="000000"/>
        </w:rPr>
      </w:pPr>
      <w:r>
        <w:rPr>
          <w:rStyle w:val="Bodytext20"/>
          <w:rFonts w:eastAsia="StarSymbol"/>
          <w:color w:val="000000"/>
          <w:sz w:val="24"/>
          <w:szCs w:val="24"/>
        </w:rPr>
        <w:t xml:space="preserve">- </w:t>
      </w:r>
      <w:r w:rsidRPr="00C0431B">
        <w:rPr>
          <w:rStyle w:val="Bodytext20"/>
          <w:rFonts w:eastAsia="StarSymbol"/>
          <w:color w:val="000000"/>
          <w:sz w:val="24"/>
          <w:szCs w:val="24"/>
        </w:rPr>
        <w:t>dokumentace profese elektrická požární signalizace</w:t>
      </w:r>
    </w:p>
    <w:p w:rsidR="001037BA" w:rsidRPr="00E81E9A" w:rsidRDefault="001037BA" w:rsidP="00E81E9A">
      <w:pPr>
        <w:pStyle w:val="Bodytext21"/>
        <w:numPr>
          <w:ilvl w:val="0"/>
          <w:numId w:val="1"/>
        </w:numPr>
        <w:shd w:val="clear" w:color="auto" w:fill="auto"/>
        <w:tabs>
          <w:tab w:val="clear" w:pos="0"/>
          <w:tab w:val="left" w:pos="743"/>
        </w:tabs>
        <w:spacing w:before="0" w:after="0" w:line="276" w:lineRule="auto"/>
        <w:ind w:left="380" w:firstLine="7"/>
        <w:rPr>
          <w:rStyle w:val="Bodytext20"/>
          <w:rFonts w:eastAsia="StarSymbol"/>
          <w:color w:val="000000"/>
        </w:rPr>
      </w:pPr>
      <w:r>
        <w:rPr>
          <w:rStyle w:val="Bodytext20"/>
          <w:rFonts w:eastAsia="StarSymbol"/>
          <w:color w:val="000000"/>
          <w:sz w:val="24"/>
          <w:szCs w:val="24"/>
        </w:rPr>
        <w:t xml:space="preserve">- </w:t>
      </w:r>
      <w:r w:rsidRPr="00C0431B">
        <w:rPr>
          <w:rStyle w:val="Bodytext20"/>
          <w:rFonts w:eastAsia="StarSymbol"/>
          <w:color w:val="000000"/>
          <w:sz w:val="24"/>
          <w:szCs w:val="24"/>
        </w:rPr>
        <w:t>dokumentace části vzduchotechnika a chlazení</w:t>
      </w:r>
    </w:p>
    <w:p w:rsidR="001037BA" w:rsidRDefault="001037BA" w:rsidP="00050248">
      <w:pPr>
        <w:rPr>
          <w:b/>
          <w:bCs/>
          <w:u w:val="single"/>
        </w:rPr>
      </w:pPr>
    </w:p>
    <w:p w:rsidR="001037BA" w:rsidRDefault="001037BA" w:rsidP="00050248">
      <w:pPr>
        <w:pStyle w:val="ZkladntextIMP"/>
        <w:tabs>
          <w:tab w:val="left" w:pos="1440"/>
          <w:tab w:val="left" w:pos="3600"/>
          <w:tab w:val="left" w:pos="6840"/>
        </w:tabs>
        <w:suppressAutoHyphens w:val="0"/>
        <w:overflowPunct/>
        <w:autoSpaceDE/>
        <w:spacing w:line="240" w:lineRule="auto"/>
        <w:ind w:right="250"/>
        <w:jc w:val="both"/>
        <w:textAlignment w:val="auto"/>
      </w:pPr>
    </w:p>
    <w:p w:rsidR="001037BA" w:rsidRDefault="001037BA" w:rsidP="00050248">
      <w:pPr>
        <w:tabs>
          <w:tab w:val="left" w:pos="3871"/>
        </w:tabs>
        <w:ind w:left="567"/>
      </w:pPr>
    </w:p>
    <w:p w:rsidR="001037BA" w:rsidRDefault="001037BA" w:rsidP="00050248">
      <w:pPr>
        <w:tabs>
          <w:tab w:val="left" w:pos="3871"/>
        </w:tabs>
        <w:ind w:left="567"/>
      </w:pPr>
    </w:p>
    <w:p w:rsidR="001037BA" w:rsidRDefault="001037BA" w:rsidP="00050248">
      <w:pPr>
        <w:tabs>
          <w:tab w:val="left" w:pos="3871"/>
        </w:tabs>
      </w:pPr>
      <w:r>
        <w:t>V Turnově, srpen 2019</w:t>
      </w:r>
      <w:r>
        <w:tab/>
      </w:r>
      <w:r>
        <w:tab/>
      </w:r>
      <w:r>
        <w:tab/>
        <w:t xml:space="preserve">Vypracoval: </w:t>
      </w:r>
      <w:r>
        <w:tab/>
        <w:t>Ing.arch. Václav Müller</w:t>
      </w:r>
    </w:p>
    <w:p w:rsidR="001037BA" w:rsidRDefault="001037BA" w:rsidP="00050248">
      <w:pPr>
        <w:tabs>
          <w:tab w:val="left" w:pos="3871"/>
        </w:tabs>
      </w:pPr>
      <w:r>
        <w:tab/>
      </w:r>
      <w:r>
        <w:tab/>
      </w:r>
      <w:r>
        <w:tab/>
      </w:r>
      <w:r>
        <w:tab/>
      </w:r>
      <w:r>
        <w:tab/>
      </w:r>
      <w:r>
        <w:rPr>
          <w:rFonts w:cs="Tahoma"/>
          <w:color w:val="000000"/>
        </w:rPr>
        <w:t>Ing. Stanislav Šéfr</w:t>
      </w:r>
    </w:p>
    <w:p w:rsidR="001037BA" w:rsidRDefault="001037BA" w:rsidP="00050248">
      <w:pPr>
        <w:outlineLvl w:val="0"/>
      </w:pPr>
    </w:p>
    <w:sectPr w:rsidR="001037BA" w:rsidSect="00D83341">
      <w:footerReference w:type="default" r:id="rId7"/>
      <w:footnotePr>
        <w:pos w:val="beneathText"/>
      </w:footnotePr>
      <w:pgSz w:w="11905" w:h="16837"/>
      <w:pgMar w:top="1418" w:right="1418" w:bottom="1418" w:left="1418" w:header="708" w:footer="709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7BA" w:rsidRDefault="001037BA">
      <w:r>
        <w:separator/>
      </w:r>
    </w:p>
  </w:endnote>
  <w:endnote w:type="continuationSeparator" w:id="0">
    <w:p w:rsidR="001037BA" w:rsidRDefault="001037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7BA" w:rsidRDefault="001037BA">
    <w:pPr>
      <w:pStyle w:val="Footer"/>
      <w:tabs>
        <w:tab w:val="clear" w:pos="9072"/>
        <w:tab w:val="right" w:pos="9214"/>
      </w:tabs>
      <w:ind w:right="360"/>
    </w:pPr>
    <w:r>
      <w:rPr>
        <w:noProof/>
        <w:lang w:eastAsia="cs-CZ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2.3pt;margin-top:.05pt;width:12.05pt;height:13.5pt;z-index:251660288;mso-wrap-distance-left:0;mso-wrap-distance-right:0;mso-position-horizontal-relative:page" stroked="f">
          <v:fill opacity="0" color2="black"/>
          <v:textbox inset="0,0,0,0">
            <w:txbxContent>
              <w:p w:rsidR="001037BA" w:rsidRDefault="001037BA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 xml:space="preserve"> PAGE 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2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7BA" w:rsidRDefault="001037BA">
      <w:r>
        <w:separator/>
      </w:r>
    </w:p>
  </w:footnote>
  <w:footnote w:type="continuationSeparator" w:id="0">
    <w:p w:rsidR="001037BA" w:rsidRDefault="001037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2"/>
      <w:numFmt w:val="bullet"/>
      <w:suff w:val="nothing"/>
      <w:lvlText w:val="-"/>
      <w:lvlJc w:val="left"/>
      <w:pPr>
        <w:tabs>
          <w:tab w:val="num" w:pos="0"/>
        </w:tabs>
      </w:pPr>
      <w:rPr>
        <w:rFonts w:ascii="StarSymbol" w:eastAsia="Star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StarSymbol" w:eastAsia="StarSymbol"/>
      </w:rPr>
    </w:lvl>
  </w:abstractNum>
  <w:abstractNum w:abstractNumId="4">
    <w:nsid w:val="00000005"/>
    <w:multiLevelType w:val="singleLevel"/>
    <w:tmpl w:val="00000005"/>
    <w:name w:val="WW8Num5"/>
    <w:lvl w:ilvl="0">
      <w:start w:val="2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suff w:val="nothing"/>
      <w:lvlText w:val=""/>
      <w:lvlJc w:val="left"/>
      <w:pPr>
        <w:tabs>
          <w:tab w:val="num" w:pos="0"/>
        </w:tabs>
      </w:pPr>
      <w:rPr>
        <w:rFonts w:ascii="Wingdings" w:hAnsi="Wingdings"/>
      </w:rPr>
    </w:lvl>
    <w:lvl w:ilvl="1">
      <w:start w:val="1"/>
      <w:numFmt w:val="bullet"/>
      <w:suff w:val="nothing"/>
      <w:lvlText w:val=""/>
      <w:lvlJc w:val="left"/>
      <w:pPr>
        <w:tabs>
          <w:tab w:val="num" w:pos="0"/>
        </w:tabs>
      </w:pPr>
      <w:rPr>
        <w:rFonts w:ascii="Wingdings 2" w:hAnsi="Wingdings 2"/>
        <w:sz w:val="18"/>
      </w:rPr>
    </w:lvl>
    <w:lvl w:ilvl="2">
      <w:start w:val="1"/>
      <w:numFmt w:val="bullet"/>
      <w:suff w:val="nothing"/>
      <w:lvlText w:val="■"/>
      <w:lvlJc w:val="left"/>
      <w:pPr>
        <w:tabs>
          <w:tab w:val="num" w:pos="0"/>
        </w:tabs>
      </w:pPr>
      <w:rPr>
        <w:rFonts w:ascii="StarSymbol" w:eastAsia="StarSymbol"/>
        <w:sz w:val="18"/>
      </w:rPr>
    </w:lvl>
    <w:lvl w:ilvl="3">
      <w:start w:val="1"/>
      <w:numFmt w:val="bullet"/>
      <w:suff w:val="nothing"/>
      <w:lvlText w:val=""/>
      <w:lvlJc w:val="left"/>
      <w:pPr>
        <w:tabs>
          <w:tab w:val="num" w:pos="0"/>
        </w:tabs>
      </w:pPr>
      <w:rPr>
        <w:rFonts w:ascii="Wingdings" w:hAnsi="Wingdings"/>
      </w:rPr>
    </w:lvl>
    <w:lvl w:ilvl="4">
      <w:start w:val="1"/>
      <w:numFmt w:val="bullet"/>
      <w:suff w:val="nothing"/>
      <w:lvlText w:val=""/>
      <w:lvlJc w:val="left"/>
      <w:pPr>
        <w:tabs>
          <w:tab w:val="num" w:pos="0"/>
        </w:tabs>
      </w:pPr>
      <w:rPr>
        <w:rFonts w:ascii="Wingdings 2" w:hAnsi="Wingdings 2"/>
        <w:sz w:val="18"/>
      </w:rPr>
    </w:lvl>
    <w:lvl w:ilvl="5">
      <w:start w:val="1"/>
      <w:numFmt w:val="bullet"/>
      <w:suff w:val="nothing"/>
      <w:lvlText w:val="■"/>
      <w:lvlJc w:val="left"/>
      <w:pPr>
        <w:tabs>
          <w:tab w:val="num" w:pos="0"/>
        </w:tabs>
      </w:pPr>
      <w:rPr>
        <w:rFonts w:ascii="StarSymbol" w:eastAsia="StarSymbol"/>
        <w:sz w:val="18"/>
      </w:rPr>
    </w:lvl>
    <w:lvl w:ilvl="6">
      <w:start w:val="1"/>
      <w:numFmt w:val="bullet"/>
      <w:suff w:val="nothing"/>
      <w:lvlText w:val=""/>
      <w:lvlJc w:val="left"/>
      <w:pPr>
        <w:tabs>
          <w:tab w:val="num" w:pos="0"/>
        </w:tabs>
      </w:pPr>
      <w:rPr>
        <w:rFonts w:ascii="Wingdings" w:hAnsi="Wingdings"/>
      </w:rPr>
    </w:lvl>
    <w:lvl w:ilvl="7">
      <w:start w:val="1"/>
      <w:numFmt w:val="bullet"/>
      <w:suff w:val="nothing"/>
      <w:lvlText w:val=""/>
      <w:lvlJc w:val="left"/>
      <w:pPr>
        <w:tabs>
          <w:tab w:val="num" w:pos="0"/>
        </w:tabs>
      </w:pPr>
      <w:rPr>
        <w:rFonts w:ascii="Wingdings 2" w:hAnsi="Wingdings 2"/>
        <w:sz w:val="18"/>
      </w:rPr>
    </w:lvl>
    <w:lvl w:ilvl="8">
      <w:start w:val="1"/>
      <w:numFmt w:val="bullet"/>
      <w:suff w:val="nothing"/>
      <w:lvlText w:val="■"/>
      <w:lvlJc w:val="left"/>
      <w:pPr>
        <w:tabs>
          <w:tab w:val="num" w:pos="0"/>
        </w:tabs>
      </w:pPr>
      <w:rPr>
        <w:rFonts w:ascii="StarSymbol" w:eastAsia="StarSymbol"/>
        <w:sz w:val="18"/>
      </w:rPr>
    </w:lvl>
  </w:abstractNum>
  <w:abstractNum w:abstractNumId="6">
    <w:nsid w:val="31844EEA"/>
    <w:multiLevelType w:val="hybridMultilevel"/>
    <w:tmpl w:val="607010B0"/>
    <w:lvl w:ilvl="0" w:tplc="14FE9A3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>
    <w:nsid w:val="35D2720D"/>
    <w:multiLevelType w:val="hybridMultilevel"/>
    <w:tmpl w:val="D44A9BA6"/>
    <w:lvl w:ilvl="0" w:tplc="9A02B546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>
    <w:nsid w:val="3D3C74DE"/>
    <w:multiLevelType w:val="hybridMultilevel"/>
    <w:tmpl w:val="6658DB54"/>
    <w:lvl w:ilvl="0" w:tplc="73CCDF7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2D069C"/>
    <w:multiLevelType w:val="singleLevel"/>
    <w:tmpl w:val="040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0">
    <w:nsid w:val="44943149"/>
    <w:multiLevelType w:val="hybridMultilevel"/>
    <w:tmpl w:val="E9C60A8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B591434"/>
    <w:multiLevelType w:val="hybridMultilevel"/>
    <w:tmpl w:val="8F4CECE8"/>
    <w:lvl w:ilvl="0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180E4930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6"/>
  </w:num>
  <w:num w:numId="10">
    <w:abstractNumId w:val="8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1772"/>
    <w:rsid w:val="00002D31"/>
    <w:rsid w:val="000035A3"/>
    <w:rsid w:val="00003A6E"/>
    <w:rsid w:val="00006E2E"/>
    <w:rsid w:val="000077F2"/>
    <w:rsid w:val="000103A5"/>
    <w:rsid w:val="00015EE5"/>
    <w:rsid w:val="000163E2"/>
    <w:rsid w:val="000174F3"/>
    <w:rsid w:val="000223D8"/>
    <w:rsid w:val="000234C3"/>
    <w:rsid w:val="00025156"/>
    <w:rsid w:val="00025BA0"/>
    <w:rsid w:val="00033332"/>
    <w:rsid w:val="00035745"/>
    <w:rsid w:val="000376FA"/>
    <w:rsid w:val="000407E7"/>
    <w:rsid w:val="00044166"/>
    <w:rsid w:val="00045688"/>
    <w:rsid w:val="00045D07"/>
    <w:rsid w:val="000462EA"/>
    <w:rsid w:val="00050248"/>
    <w:rsid w:val="000563C1"/>
    <w:rsid w:val="00057EB0"/>
    <w:rsid w:val="000621C9"/>
    <w:rsid w:val="00064352"/>
    <w:rsid w:val="000668D3"/>
    <w:rsid w:val="0006714F"/>
    <w:rsid w:val="00067CE1"/>
    <w:rsid w:val="00073799"/>
    <w:rsid w:val="0008163E"/>
    <w:rsid w:val="00083E17"/>
    <w:rsid w:val="000878C3"/>
    <w:rsid w:val="00087D79"/>
    <w:rsid w:val="000900AE"/>
    <w:rsid w:val="00090FAA"/>
    <w:rsid w:val="00092010"/>
    <w:rsid w:val="000958CE"/>
    <w:rsid w:val="00096ED1"/>
    <w:rsid w:val="000A06FE"/>
    <w:rsid w:val="000A129E"/>
    <w:rsid w:val="000A6920"/>
    <w:rsid w:val="000A7A7C"/>
    <w:rsid w:val="000B1F0F"/>
    <w:rsid w:val="000B7310"/>
    <w:rsid w:val="000C3545"/>
    <w:rsid w:val="000C70AA"/>
    <w:rsid w:val="000C7597"/>
    <w:rsid w:val="000D355C"/>
    <w:rsid w:val="000D3606"/>
    <w:rsid w:val="000D4050"/>
    <w:rsid w:val="000D4835"/>
    <w:rsid w:val="000D5CB7"/>
    <w:rsid w:val="000D7652"/>
    <w:rsid w:val="000E0401"/>
    <w:rsid w:val="000E2647"/>
    <w:rsid w:val="000E33D3"/>
    <w:rsid w:val="000E3C5E"/>
    <w:rsid w:val="000E74CB"/>
    <w:rsid w:val="000E769A"/>
    <w:rsid w:val="000F126E"/>
    <w:rsid w:val="00101D5C"/>
    <w:rsid w:val="001032C1"/>
    <w:rsid w:val="001037BA"/>
    <w:rsid w:val="0011140E"/>
    <w:rsid w:val="00112CE1"/>
    <w:rsid w:val="001134A4"/>
    <w:rsid w:val="00114154"/>
    <w:rsid w:val="00115626"/>
    <w:rsid w:val="00121AF8"/>
    <w:rsid w:val="00121E6D"/>
    <w:rsid w:val="0012234D"/>
    <w:rsid w:val="00123964"/>
    <w:rsid w:val="0012427D"/>
    <w:rsid w:val="00131D87"/>
    <w:rsid w:val="001330BB"/>
    <w:rsid w:val="00133C95"/>
    <w:rsid w:val="00134A42"/>
    <w:rsid w:val="00134FD5"/>
    <w:rsid w:val="0014149A"/>
    <w:rsid w:val="00141DBE"/>
    <w:rsid w:val="00147220"/>
    <w:rsid w:val="001473E4"/>
    <w:rsid w:val="00147836"/>
    <w:rsid w:val="00151D35"/>
    <w:rsid w:val="00152DE0"/>
    <w:rsid w:val="00156214"/>
    <w:rsid w:val="00156F17"/>
    <w:rsid w:val="001652E6"/>
    <w:rsid w:val="001670E6"/>
    <w:rsid w:val="0016762B"/>
    <w:rsid w:val="00167994"/>
    <w:rsid w:val="00170B4C"/>
    <w:rsid w:val="00171957"/>
    <w:rsid w:val="00175921"/>
    <w:rsid w:val="00176288"/>
    <w:rsid w:val="001766D1"/>
    <w:rsid w:val="00181619"/>
    <w:rsid w:val="001819EE"/>
    <w:rsid w:val="00183DB8"/>
    <w:rsid w:val="0018400E"/>
    <w:rsid w:val="00184357"/>
    <w:rsid w:val="00186823"/>
    <w:rsid w:val="00191153"/>
    <w:rsid w:val="00193D06"/>
    <w:rsid w:val="001A085C"/>
    <w:rsid w:val="001A1363"/>
    <w:rsid w:val="001A14E8"/>
    <w:rsid w:val="001A1998"/>
    <w:rsid w:val="001A29D0"/>
    <w:rsid w:val="001A590B"/>
    <w:rsid w:val="001B0DC4"/>
    <w:rsid w:val="001B120E"/>
    <w:rsid w:val="001B1D27"/>
    <w:rsid w:val="001B246C"/>
    <w:rsid w:val="001B2740"/>
    <w:rsid w:val="001B66F4"/>
    <w:rsid w:val="001B6A3C"/>
    <w:rsid w:val="001C2B80"/>
    <w:rsid w:val="001C354F"/>
    <w:rsid w:val="001D0B6C"/>
    <w:rsid w:val="001D4C2B"/>
    <w:rsid w:val="001D6187"/>
    <w:rsid w:val="001D7322"/>
    <w:rsid w:val="001E122A"/>
    <w:rsid w:val="001E1ADB"/>
    <w:rsid w:val="001E6253"/>
    <w:rsid w:val="001F0EDB"/>
    <w:rsid w:val="001F26C2"/>
    <w:rsid w:val="001F438E"/>
    <w:rsid w:val="001F499D"/>
    <w:rsid w:val="001F4D77"/>
    <w:rsid w:val="0020486A"/>
    <w:rsid w:val="0020747D"/>
    <w:rsid w:val="002104DC"/>
    <w:rsid w:val="0021310E"/>
    <w:rsid w:val="00215A5F"/>
    <w:rsid w:val="002173AE"/>
    <w:rsid w:val="00220D98"/>
    <w:rsid w:val="00224543"/>
    <w:rsid w:val="00225CD6"/>
    <w:rsid w:val="00226AB6"/>
    <w:rsid w:val="00232783"/>
    <w:rsid w:val="002508ED"/>
    <w:rsid w:val="0025664C"/>
    <w:rsid w:val="002576CF"/>
    <w:rsid w:val="00257B0C"/>
    <w:rsid w:val="00262C0A"/>
    <w:rsid w:val="00262E4A"/>
    <w:rsid w:val="002659AE"/>
    <w:rsid w:val="002665BB"/>
    <w:rsid w:val="00267FD2"/>
    <w:rsid w:val="00273A05"/>
    <w:rsid w:val="002752C1"/>
    <w:rsid w:val="00276030"/>
    <w:rsid w:val="00276178"/>
    <w:rsid w:val="002765B2"/>
    <w:rsid w:val="00281322"/>
    <w:rsid w:val="00281C3F"/>
    <w:rsid w:val="0028669F"/>
    <w:rsid w:val="00297C29"/>
    <w:rsid w:val="002A05AB"/>
    <w:rsid w:val="002A0AAA"/>
    <w:rsid w:val="002A196E"/>
    <w:rsid w:val="002A2564"/>
    <w:rsid w:val="002A749A"/>
    <w:rsid w:val="002A758F"/>
    <w:rsid w:val="002B08D6"/>
    <w:rsid w:val="002B1379"/>
    <w:rsid w:val="002B3624"/>
    <w:rsid w:val="002B45BF"/>
    <w:rsid w:val="002B4F65"/>
    <w:rsid w:val="002B5ADB"/>
    <w:rsid w:val="002C22E1"/>
    <w:rsid w:val="002D0D99"/>
    <w:rsid w:val="002D393B"/>
    <w:rsid w:val="002D68FD"/>
    <w:rsid w:val="002D6982"/>
    <w:rsid w:val="002D78D1"/>
    <w:rsid w:val="002E4266"/>
    <w:rsid w:val="002F06DE"/>
    <w:rsid w:val="002F4050"/>
    <w:rsid w:val="002F5F2D"/>
    <w:rsid w:val="003006A6"/>
    <w:rsid w:val="00300AD6"/>
    <w:rsid w:val="0030329E"/>
    <w:rsid w:val="003056D7"/>
    <w:rsid w:val="00310432"/>
    <w:rsid w:val="003114DF"/>
    <w:rsid w:val="00312A43"/>
    <w:rsid w:val="003139A4"/>
    <w:rsid w:val="003145C2"/>
    <w:rsid w:val="00314F77"/>
    <w:rsid w:val="003166FA"/>
    <w:rsid w:val="003167DD"/>
    <w:rsid w:val="003176A3"/>
    <w:rsid w:val="003200A8"/>
    <w:rsid w:val="003231FC"/>
    <w:rsid w:val="00333B0B"/>
    <w:rsid w:val="00333E0F"/>
    <w:rsid w:val="003347B7"/>
    <w:rsid w:val="00340D41"/>
    <w:rsid w:val="00341997"/>
    <w:rsid w:val="00342C75"/>
    <w:rsid w:val="003446E9"/>
    <w:rsid w:val="0034503B"/>
    <w:rsid w:val="00351B80"/>
    <w:rsid w:val="00352E87"/>
    <w:rsid w:val="0035368C"/>
    <w:rsid w:val="00355F55"/>
    <w:rsid w:val="00364116"/>
    <w:rsid w:val="00365E54"/>
    <w:rsid w:val="0037444A"/>
    <w:rsid w:val="00375AD8"/>
    <w:rsid w:val="00382ED1"/>
    <w:rsid w:val="003879A3"/>
    <w:rsid w:val="00392F41"/>
    <w:rsid w:val="003932E7"/>
    <w:rsid w:val="00397982"/>
    <w:rsid w:val="003979DB"/>
    <w:rsid w:val="003A10F2"/>
    <w:rsid w:val="003A14AA"/>
    <w:rsid w:val="003A1CD4"/>
    <w:rsid w:val="003A35D8"/>
    <w:rsid w:val="003A38F5"/>
    <w:rsid w:val="003A586E"/>
    <w:rsid w:val="003A7FE2"/>
    <w:rsid w:val="003B4A10"/>
    <w:rsid w:val="003B5B63"/>
    <w:rsid w:val="003B6AD4"/>
    <w:rsid w:val="003B798C"/>
    <w:rsid w:val="003C2F2B"/>
    <w:rsid w:val="003C370E"/>
    <w:rsid w:val="003C492D"/>
    <w:rsid w:val="003C607D"/>
    <w:rsid w:val="003C60D5"/>
    <w:rsid w:val="003C7555"/>
    <w:rsid w:val="003D3AD7"/>
    <w:rsid w:val="003D69C1"/>
    <w:rsid w:val="003E1265"/>
    <w:rsid w:val="003E1A5C"/>
    <w:rsid w:val="003E2371"/>
    <w:rsid w:val="003E2448"/>
    <w:rsid w:val="003E333A"/>
    <w:rsid w:val="003E7C96"/>
    <w:rsid w:val="003F61D3"/>
    <w:rsid w:val="003F6ABD"/>
    <w:rsid w:val="0040013F"/>
    <w:rsid w:val="00402246"/>
    <w:rsid w:val="004059D2"/>
    <w:rsid w:val="0040644A"/>
    <w:rsid w:val="004071EA"/>
    <w:rsid w:val="00410242"/>
    <w:rsid w:val="00410CD6"/>
    <w:rsid w:val="00410EAE"/>
    <w:rsid w:val="00412235"/>
    <w:rsid w:val="004134FC"/>
    <w:rsid w:val="00416045"/>
    <w:rsid w:val="004168C1"/>
    <w:rsid w:val="0042241E"/>
    <w:rsid w:val="00425547"/>
    <w:rsid w:val="00425CC5"/>
    <w:rsid w:val="0042615F"/>
    <w:rsid w:val="00427805"/>
    <w:rsid w:val="00430AEE"/>
    <w:rsid w:val="004345E2"/>
    <w:rsid w:val="00435F84"/>
    <w:rsid w:val="00437713"/>
    <w:rsid w:val="004378E3"/>
    <w:rsid w:val="00440C41"/>
    <w:rsid w:val="00442217"/>
    <w:rsid w:val="00442304"/>
    <w:rsid w:val="00443C4D"/>
    <w:rsid w:val="004459C8"/>
    <w:rsid w:val="00447140"/>
    <w:rsid w:val="00452233"/>
    <w:rsid w:val="00453897"/>
    <w:rsid w:val="00455864"/>
    <w:rsid w:val="00461D3A"/>
    <w:rsid w:val="004661E7"/>
    <w:rsid w:val="004676BE"/>
    <w:rsid w:val="00471983"/>
    <w:rsid w:val="0047447C"/>
    <w:rsid w:val="00474C6F"/>
    <w:rsid w:val="00474FB2"/>
    <w:rsid w:val="004779AD"/>
    <w:rsid w:val="0048180E"/>
    <w:rsid w:val="00483348"/>
    <w:rsid w:val="00485B30"/>
    <w:rsid w:val="00487D29"/>
    <w:rsid w:val="004905F0"/>
    <w:rsid w:val="004958CD"/>
    <w:rsid w:val="00495CEA"/>
    <w:rsid w:val="0049652B"/>
    <w:rsid w:val="004A14F0"/>
    <w:rsid w:val="004A2516"/>
    <w:rsid w:val="004A27E2"/>
    <w:rsid w:val="004A3145"/>
    <w:rsid w:val="004A63CE"/>
    <w:rsid w:val="004B0E45"/>
    <w:rsid w:val="004B4073"/>
    <w:rsid w:val="004B4CC2"/>
    <w:rsid w:val="004B7051"/>
    <w:rsid w:val="004C2B60"/>
    <w:rsid w:val="004C38A4"/>
    <w:rsid w:val="004C5A94"/>
    <w:rsid w:val="004C69C5"/>
    <w:rsid w:val="004C73A4"/>
    <w:rsid w:val="004C797C"/>
    <w:rsid w:val="004C7A95"/>
    <w:rsid w:val="004D1A95"/>
    <w:rsid w:val="004D570A"/>
    <w:rsid w:val="004E2447"/>
    <w:rsid w:val="004E40E4"/>
    <w:rsid w:val="004E760B"/>
    <w:rsid w:val="00501214"/>
    <w:rsid w:val="00512447"/>
    <w:rsid w:val="00514B59"/>
    <w:rsid w:val="00515BF5"/>
    <w:rsid w:val="005166A5"/>
    <w:rsid w:val="00521CF3"/>
    <w:rsid w:val="00521E2F"/>
    <w:rsid w:val="0052529C"/>
    <w:rsid w:val="00526276"/>
    <w:rsid w:val="0053048E"/>
    <w:rsid w:val="00531596"/>
    <w:rsid w:val="00536AA9"/>
    <w:rsid w:val="00543710"/>
    <w:rsid w:val="00543A8C"/>
    <w:rsid w:val="00545B1B"/>
    <w:rsid w:val="00550B4F"/>
    <w:rsid w:val="005567F4"/>
    <w:rsid w:val="00561952"/>
    <w:rsid w:val="0056444A"/>
    <w:rsid w:val="00571CD0"/>
    <w:rsid w:val="005768F6"/>
    <w:rsid w:val="00583721"/>
    <w:rsid w:val="00591234"/>
    <w:rsid w:val="005927F2"/>
    <w:rsid w:val="00592D0D"/>
    <w:rsid w:val="0059425F"/>
    <w:rsid w:val="005943AF"/>
    <w:rsid w:val="00594543"/>
    <w:rsid w:val="00595352"/>
    <w:rsid w:val="00596A8C"/>
    <w:rsid w:val="005A4F13"/>
    <w:rsid w:val="005A5604"/>
    <w:rsid w:val="005A6740"/>
    <w:rsid w:val="005B293D"/>
    <w:rsid w:val="005B3367"/>
    <w:rsid w:val="005B70D4"/>
    <w:rsid w:val="005B7CBC"/>
    <w:rsid w:val="005C482D"/>
    <w:rsid w:val="005C4C0A"/>
    <w:rsid w:val="005C4E11"/>
    <w:rsid w:val="005E00B6"/>
    <w:rsid w:val="005E376B"/>
    <w:rsid w:val="005E408B"/>
    <w:rsid w:val="005E52E6"/>
    <w:rsid w:val="005E6956"/>
    <w:rsid w:val="005F10DA"/>
    <w:rsid w:val="005F1C02"/>
    <w:rsid w:val="00600E60"/>
    <w:rsid w:val="006024D5"/>
    <w:rsid w:val="00604F36"/>
    <w:rsid w:val="00606313"/>
    <w:rsid w:val="00607796"/>
    <w:rsid w:val="0061112C"/>
    <w:rsid w:val="0061284A"/>
    <w:rsid w:val="00612C4A"/>
    <w:rsid w:val="00613C83"/>
    <w:rsid w:val="00627A1D"/>
    <w:rsid w:val="006331E8"/>
    <w:rsid w:val="006356DB"/>
    <w:rsid w:val="006361FF"/>
    <w:rsid w:val="00642280"/>
    <w:rsid w:val="00642A2B"/>
    <w:rsid w:val="006444EE"/>
    <w:rsid w:val="00644F45"/>
    <w:rsid w:val="00645016"/>
    <w:rsid w:val="00645D0F"/>
    <w:rsid w:val="006476DF"/>
    <w:rsid w:val="006517FA"/>
    <w:rsid w:val="0065255C"/>
    <w:rsid w:val="00654CBF"/>
    <w:rsid w:val="00654DAD"/>
    <w:rsid w:val="00654F67"/>
    <w:rsid w:val="00655B16"/>
    <w:rsid w:val="006564DC"/>
    <w:rsid w:val="00660AC6"/>
    <w:rsid w:val="00660AE2"/>
    <w:rsid w:val="00661BCC"/>
    <w:rsid w:val="00662665"/>
    <w:rsid w:val="00663C77"/>
    <w:rsid w:val="00664B15"/>
    <w:rsid w:val="00665B2D"/>
    <w:rsid w:val="00672F48"/>
    <w:rsid w:val="00673870"/>
    <w:rsid w:val="006748C4"/>
    <w:rsid w:val="00691772"/>
    <w:rsid w:val="006920A2"/>
    <w:rsid w:val="006929A3"/>
    <w:rsid w:val="00692B7D"/>
    <w:rsid w:val="006A0213"/>
    <w:rsid w:val="006A16A1"/>
    <w:rsid w:val="006A1EAE"/>
    <w:rsid w:val="006A2B4A"/>
    <w:rsid w:val="006A5AD1"/>
    <w:rsid w:val="006A60DE"/>
    <w:rsid w:val="006B1566"/>
    <w:rsid w:val="006B19F4"/>
    <w:rsid w:val="006B1C8B"/>
    <w:rsid w:val="006B4848"/>
    <w:rsid w:val="006B514C"/>
    <w:rsid w:val="006C1AE9"/>
    <w:rsid w:val="006C24AF"/>
    <w:rsid w:val="006C54F1"/>
    <w:rsid w:val="006D0BC6"/>
    <w:rsid w:val="006D3E14"/>
    <w:rsid w:val="006D5729"/>
    <w:rsid w:val="006D59DC"/>
    <w:rsid w:val="006D75FA"/>
    <w:rsid w:val="006E0701"/>
    <w:rsid w:val="006E406E"/>
    <w:rsid w:val="006E45D2"/>
    <w:rsid w:val="006E6E05"/>
    <w:rsid w:val="006F0ABA"/>
    <w:rsid w:val="006F33C4"/>
    <w:rsid w:val="006F5474"/>
    <w:rsid w:val="00706CFC"/>
    <w:rsid w:val="00710CE6"/>
    <w:rsid w:val="00716B78"/>
    <w:rsid w:val="007171AE"/>
    <w:rsid w:val="007208F6"/>
    <w:rsid w:val="0072479B"/>
    <w:rsid w:val="00725CF8"/>
    <w:rsid w:val="00731043"/>
    <w:rsid w:val="00732E75"/>
    <w:rsid w:val="00735ECB"/>
    <w:rsid w:val="00740C7C"/>
    <w:rsid w:val="0074624C"/>
    <w:rsid w:val="0074677B"/>
    <w:rsid w:val="00746890"/>
    <w:rsid w:val="00752E5C"/>
    <w:rsid w:val="00754225"/>
    <w:rsid w:val="00760FBA"/>
    <w:rsid w:val="00761664"/>
    <w:rsid w:val="0076304A"/>
    <w:rsid w:val="00764035"/>
    <w:rsid w:val="0076552A"/>
    <w:rsid w:val="00766364"/>
    <w:rsid w:val="00771AE4"/>
    <w:rsid w:val="00772186"/>
    <w:rsid w:val="00775383"/>
    <w:rsid w:val="007805B2"/>
    <w:rsid w:val="0078692D"/>
    <w:rsid w:val="0078778B"/>
    <w:rsid w:val="007916FA"/>
    <w:rsid w:val="007932E5"/>
    <w:rsid w:val="00793A20"/>
    <w:rsid w:val="00797EDB"/>
    <w:rsid w:val="007A2BBA"/>
    <w:rsid w:val="007A31E8"/>
    <w:rsid w:val="007A3CE5"/>
    <w:rsid w:val="007A68CD"/>
    <w:rsid w:val="007B03A7"/>
    <w:rsid w:val="007B3E24"/>
    <w:rsid w:val="007B46BB"/>
    <w:rsid w:val="007C3D3C"/>
    <w:rsid w:val="007C3EB4"/>
    <w:rsid w:val="007C5321"/>
    <w:rsid w:val="007C5B17"/>
    <w:rsid w:val="007D1D48"/>
    <w:rsid w:val="007D2B55"/>
    <w:rsid w:val="007D2EAA"/>
    <w:rsid w:val="007D3B0C"/>
    <w:rsid w:val="007D6596"/>
    <w:rsid w:val="007E0522"/>
    <w:rsid w:val="007E0B07"/>
    <w:rsid w:val="007E253C"/>
    <w:rsid w:val="007F4C76"/>
    <w:rsid w:val="007F7905"/>
    <w:rsid w:val="0080191C"/>
    <w:rsid w:val="00804689"/>
    <w:rsid w:val="00807270"/>
    <w:rsid w:val="0081136A"/>
    <w:rsid w:val="00817D55"/>
    <w:rsid w:val="00817E18"/>
    <w:rsid w:val="0082356F"/>
    <w:rsid w:val="00823A09"/>
    <w:rsid w:val="00823BCB"/>
    <w:rsid w:val="00824AA7"/>
    <w:rsid w:val="00830D9B"/>
    <w:rsid w:val="008326A7"/>
    <w:rsid w:val="008338E4"/>
    <w:rsid w:val="00833939"/>
    <w:rsid w:val="008364ED"/>
    <w:rsid w:val="00842C0E"/>
    <w:rsid w:val="00842C98"/>
    <w:rsid w:val="00842CAF"/>
    <w:rsid w:val="00842EB7"/>
    <w:rsid w:val="008450E0"/>
    <w:rsid w:val="00846CAB"/>
    <w:rsid w:val="008472DF"/>
    <w:rsid w:val="00857A7C"/>
    <w:rsid w:val="0086174B"/>
    <w:rsid w:val="00870FB0"/>
    <w:rsid w:val="0087282F"/>
    <w:rsid w:val="00883CF0"/>
    <w:rsid w:val="00884B2B"/>
    <w:rsid w:val="008852D7"/>
    <w:rsid w:val="00887781"/>
    <w:rsid w:val="008912D3"/>
    <w:rsid w:val="0089360F"/>
    <w:rsid w:val="00894E0D"/>
    <w:rsid w:val="00896EBC"/>
    <w:rsid w:val="0089755E"/>
    <w:rsid w:val="008A1BCE"/>
    <w:rsid w:val="008A273D"/>
    <w:rsid w:val="008A3380"/>
    <w:rsid w:val="008A41A7"/>
    <w:rsid w:val="008A5E17"/>
    <w:rsid w:val="008A77E7"/>
    <w:rsid w:val="008A7A47"/>
    <w:rsid w:val="008B25FE"/>
    <w:rsid w:val="008B4AB4"/>
    <w:rsid w:val="008B4B1E"/>
    <w:rsid w:val="008B5A98"/>
    <w:rsid w:val="008B5E68"/>
    <w:rsid w:val="008B5FD7"/>
    <w:rsid w:val="008B730F"/>
    <w:rsid w:val="008C093F"/>
    <w:rsid w:val="008C1D17"/>
    <w:rsid w:val="008C4643"/>
    <w:rsid w:val="008C4D99"/>
    <w:rsid w:val="008C539D"/>
    <w:rsid w:val="008C549A"/>
    <w:rsid w:val="008C5C53"/>
    <w:rsid w:val="008C6FAF"/>
    <w:rsid w:val="008D15E4"/>
    <w:rsid w:val="008D3190"/>
    <w:rsid w:val="008D3721"/>
    <w:rsid w:val="008D3ECE"/>
    <w:rsid w:val="008D6485"/>
    <w:rsid w:val="008D7EFC"/>
    <w:rsid w:val="008E0338"/>
    <w:rsid w:val="008E4851"/>
    <w:rsid w:val="008E5D3F"/>
    <w:rsid w:val="008E7C98"/>
    <w:rsid w:val="008F1E2B"/>
    <w:rsid w:val="008F3CBB"/>
    <w:rsid w:val="008F73FE"/>
    <w:rsid w:val="00901917"/>
    <w:rsid w:val="0090297E"/>
    <w:rsid w:val="009041EF"/>
    <w:rsid w:val="00904AE7"/>
    <w:rsid w:val="00906584"/>
    <w:rsid w:val="009079BF"/>
    <w:rsid w:val="0091084C"/>
    <w:rsid w:val="0091387D"/>
    <w:rsid w:val="009168A9"/>
    <w:rsid w:val="00916CD8"/>
    <w:rsid w:val="009202E5"/>
    <w:rsid w:val="00924FC2"/>
    <w:rsid w:val="00925635"/>
    <w:rsid w:val="009356B6"/>
    <w:rsid w:val="0093786C"/>
    <w:rsid w:val="0094223C"/>
    <w:rsid w:val="00942B39"/>
    <w:rsid w:val="0094483F"/>
    <w:rsid w:val="0094504A"/>
    <w:rsid w:val="009460BE"/>
    <w:rsid w:val="009511D2"/>
    <w:rsid w:val="009517B0"/>
    <w:rsid w:val="00951833"/>
    <w:rsid w:val="00953F11"/>
    <w:rsid w:val="009555A9"/>
    <w:rsid w:val="00955F56"/>
    <w:rsid w:val="009616AD"/>
    <w:rsid w:val="009618C4"/>
    <w:rsid w:val="0096460E"/>
    <w:rsid w:val="009673A6"/>
    <w:rsid w:val="00967DAC"/>
    <w:rsid w:val="00970361"/>
    <w:rsid w:val="00970760"/>
    <w:rsid w:val="00975B50"/>
    <w:rsid w:val="009802ED"/>
    <w:rsid w:val="009868FB"/>
    <w:rsid w:val="009908C8"/>
    <w:rsid w:val="00990B65"/>
    <w:rsid w:val="00991AAD"/>
    <w:rsid w:val="009928F8"/>
    <w:rsid w:val="00996251"/>
    <w:rsid w:val="00997492"/>
    <w:rsid w:val="009A053B"/>
    <w:rsid w:val="009A1B25"/>
    <w:rsid w:val="009A2ACC"/>
    <w:rsid w:val="009A3D27"/>
    <w:rsid w:val="009A5B1A"/>
    <w:rsid w:val="009A7052"/>
    <w:rsid w:val="009B0EC3"/>
    <w:rsid w:val="009B0F06"/>
    <w:rsid w:val="009B122D"/>
    <w:rsid w:val="009B2873"/>
    <w:rsid w:val="009B6B72"/>
    <w:rsid w:val="009C08E2"/>
    <w:rsid w:val="009D1394"/>
    <w:rsid w:val="009D16D8"/>
    <w:rsid w:val="009D34DD"/>
    <w:rsid w:val="009D692B"/>
    <w:rsid w:val="009D6BE0"/>
    <w:rsid w:val="009E0F27"/>
    <w:rsid w:val="009E1E35"/>
    <w:rsid w:val="009E2008"/>
    <w:rsid w:val="009F1A47"/>
    <w:rsid w:val="009F5742"/>
    <w:rsid w:val="00A00641"/>
    <w:rsid w:val="00A10FCB"/>
    <w:rsid w:val="00A12E70"/>
    <w:rsid w:val="00A137F6"/>
    <w:rsid w:val="00A14115"/>
    <w:rsid w:val="00A147F1"/>
    <w:rsid w:val="00A15861"/>
    <w:rsid w:val="00A17285"/>
    <w:rsid w:val="00A2316A"/>
    <w:rsid w:val="00A23FE1"/>
    <w:rsid w:val="00A240BF"/>
    <w:rsid w:val="00A256A4"/>
    <w:rsid w:val="00A278B7"/>
    <w:rsid w:val="00A30406"/>
    <w:rsid w:val="00A31587"/>
    <w:rsid w:val="00A31D26"/>
    <w:rsid w:val="00A32287"/>
    <w:rsid w:val="00A36EF6"/>
    <w:rsid w:val="00A378AD"/>
    <w:rsid w:val="00A417E9"/>
    <w:rsid w:val="00A42064"/>
    <w:rsid w:val="00A4283F"/>
    <w:rsid w:val="00A42CD5"/>
    <w:rsid w:val="00A47AE1"/>
    <w:rsid w:val="00A5004D"/>
    <w:rsid w:val="00A531E8"/>
    <w:rsid w:val="00A63069"/>
    <w:rsid w:val="00A7196C"/>
    <w:rsid w:val="00A727A8"/>
    <w:rsid w:val="00A747D2"/>
    <w:rsid w:val="00A75449"/>
    <w:rsid w:val="00A75B58"/>
    <w:rsid w:val="00A77FE7"/>
    <w:rsid w:val="00A82930"/>
    <w:rsid w:val="00A84222"/>
    <w:rsid w:val="00A84726"/>
    <w:rsid w:val="00A8754C"/>
    <w:rsid w:val="00A90F6A"/>
    <w:rsid w:val="00A9184B"/>
    <w:rsid w:val="00A918C1"/>
    <w:rsid w:val="00A91BBB"/>
    <w:rsid w:val="00A92880"/>
    <w:rsid w:val="00A96145"/>
    <w:rsid w:val="00A96DE0"/>
    <w:rsid w:val="00AA1917"/>
    <w:rsid w:val="00AA3124"/>
    <w:rsid w:val="00AA6397"/>
    <w:rsid w:val="00AB1BAD"/>
    <w:rsid w:val="00AB28F9"/>
    <w:rsid w:val="00AB3EFE"/>
    <w:rsid w:val="00AB58D2"/>
    <w:rsid w:val="00AB63D9"/>
    <w:rsid w:val="00AB6ED0"/>
    <w:rsid w:val="00AB7E10"/>
    <w:rsid w:val="00AC083F"/>
    <w:rsid w:val="00AC32BE"/>
    <w:rsid w:val="00AC3E53"/>
    <w:rsid w:val="00AC7D28"/>
    <w:rsid w:val="00AD05FE"/>
    <w:rsid w:val="00AD54C5"/>
    <w:rsid w:val="00AD61B9"/>
    <w:rsid w:val="00AD6301"/>
    <w:rsid w:val="00AD6A5C"/>
    <w:rsid w:val="00AE2E5A"/>
    <w:rsid w:val="00AE582D"/>
    <w:rsid w:val="00AE5F83"/>
    <w:rsid w:val="00AF2C91"/>
    <w:rsid w:val="00AF5760"/>
    <w:rsid w:val="00AF71C5"/>
    <w:rsid w:val="00B000FC"/>
    <w:rsid w:val="00B00BBF"/>
    <w:rsid w:val="00B01E75"/>
    <w:rsid w:val="00B05DD0"/>
    <w:rsid w:val="00B10C78"/>
    <w:rsid w:val="00B13AFA"/>
    <w:rsid w:val="00B215A6"/>
    <w:rsid w:val="00B218B2"/>
    <w:rsid w:val="00B26E7D"/>
    <w:rsid w:val="00B34840"/>
    <w:rsid w:val="00B35DAC"/>
    <w:rsid w:val="00B40A36"/>
    <w:rsid w:val="00B42634"/>
    <w:rsid w:val="00B450B2"/>
    <w:rsid w:val="00B452C9"/>
    <w:rsid w:val="00B4572C"/>
    <w:rsid w:val="00B512F5"/>
    <w:rsid w:val="00B561D6"/>
    <w:rsid w:val="00B57B90"/>
    <w:rsid w:val="00B66F61"/>
    <w:rsid w:val="00B67C9F"/>
    <w:rsid w:val="00B70972"/>
    <w:rsid w:val="00B71616"/>
    <w:rsid w:val="00B74820"/>
    <w:rsid w:val="00B7593E"/>
    <w:rsid w:val="00B771E1"/>
    <w:rsid w:val="00B80E15"/>
    <w:rsid w:val="00B85F76"/>
    <w:rsid w:val="00B94E67"/>
    <w:rsid w:val="00B95AC7"/>
    <w:rsid w:val="00B96D4E"/>
    <w:rsid w:val="00BA4EED"/>
    <w:rsid w:val="00BA57BE"/>
    <w:rsid w:val="00BA6908"/>
    <w:rsid w:val="00BC0455"/>
    <w:rsid w:val="00BC5AE7"/>
    <w:rsid w:val="00BD12F5"/>
    <w:rsid w:val="00BD3483"/>
    <w:rsid w:val="00BD3960"/>
    <w:rsid w:val="00BD3BDD"/>
    <w:rsid w:val="00BD569D"/>
    <w:rsid w:val="00BD6363"/>
    <w:rsid w:val="00BD7A05"/>
    <w:rsid w:val="00BD7A45"/>
    <w:rsid w:val="00BE1AF7"/>
    <w:rsid w:val="00BE2923"/>
    <w:rsid w:val="00BE38DC"/>
    <w:rsid w:val="00BE3B7E"/>
    <w:rsid w:val="00BE3D32"/>
    <w:rsid w:val="00BE5032"/>
    <w:rsid w:val="00BE7005"/>
    <w:rsid w:val="00BF0AAB"/>
    <w:rsid w:val="00BF20CF"/>
    <w:rsid w:val="00BF3922"/>
    <w:rsid w:val="00BF558C"/>
    <w:rsid w:val="00C011C2"/>
    <w:rsid w:val="00C0402B"/>
    <w:rsid w:val="00C04152"/>
    <w:rsid w:val="00C0431B"/>
    <w:rsid w:val="00C0548F"/>
    <w:rsid w:val="00C06FF0"/>
    <w:rsid w:val="00C10371"/>
    <w:rsid w:val="00C10AF7"/>
    <w:rsid w:val="00C11E47"/>
    <w:rsid w:val="00C12C18"/>
    <w:rsid w:val="00C130D4"/>
    <w:rsid w:val="00C14D35"/>
    <w:rsid w:val="00C1560A"/>
    <w:rsid w:val="00C15620"/>
    <w:rsid w:val="00C20BD1"/>
    <w:rsid w:val="00C2145F"/>
    <w:rsid w:val="00C22B4E"/>
    <w:rsid w:val="00C23A28"/>
    <w:rsid w:val="00C24924"/>
    <w:rsid w:val="00C25798"/>
    <w:rsid w:val="00C3175D"/>
    <w:rsid w:val="00C33D7C"/>
    <w:rsid w:val="00C36E5C"/>
    <w:rsid w:val="00C376F9"/>
    <w:rsid w:val="00C41260"/>
    <w:rsid w:val="00C4229C"/>
    <w:rsid w:val="00C427F6"/>
    <w:rsid w:val="00C42A8E"/>
    <w:rsid w:val="00C50E3B"/>
    <w:rsid w:val="00C52374"/>
    <w:rsid w:val="00C53544"/>
    <w:rsid w:val="00C55296"/>
    <w:rsid w:val="00C55368"/>
    <w:rsid w:val="00C614B8"/>
    <w:rsid w:val="00C62BAA"/>
    <w:rsid w:val="00C663DC"/>
    <w:rsid w:val="00C702E1"/>
    <w:rsid w:val="00C70659"/>
    <w:rsid w:val="00C73AC7"/>
    <w:rsid w:val="00C770E4"/>
    <w:rsid w:val="00C806C4"/>
    <w:rsid w:val="00C817D4"/>
    <w:rsid w:val="00C867DA"/>
    <w:rsid w:val="00C93363"/>
    <w:rsid w:val="00C93986"/>
    <w:rsid w:val="00C9488D"/>
    <w:rsid w:val="00CA412B"/>
    <w:rsid w:val="00CB0260"/>
    <w:rsid w:val="00CB21FA"/>
    <w:rsid w:val="00CB22AC"/>
    <w:rsid w:val="00CB2DD0"/>
    <w:rsid w:val="00CB6C49"/>
    <w:rsid w:val="00CB6C6B"/>
    <w:rsid w:val="00CC2F62"/>
    <w:rsid w:val="00CC2F6C"/>
    <w:rsid w:val="00CC6B41"/>
    <w:rsid w:val="00CD1B03"/>
    <w:rsid w:val="00CD3D2F"/>
    <w:rsid w:val="00CD41BF"/>
    <w:rsid w:val="00CD4D3A"/>
    <w:rsid w:val="00CE173A"/>
    <w:rsid w:val="00CE3D53"/>
    <w:rsid w:val="00CF3371"/>
    <w:rsid w:val="00CF3AD9"/>
    <w:rsid w:val="00CF780B"/>
    <w:rsid w:val="00CF7FCA"/>
    <w:rsid w:val="00D00C6A"/>
    <w:rsid w:val="00D0131E"/>
    <w:rsid w:val="00D017C7"/>
    <w:rsid w:val="00D07E98"/>
    <w:rsid w:val="00D21F35"/>
    <w:rsid w:val="00D26D78"/>
    <w:rsid w:val="00D26DE5"/>
    <w:rsid w:val="00D31539"/>
    <w:rsid w:val="00D32B86"/>
    <w:rsid w:val="00D33D2E"/>
    <w:rsid w:val="00D35284"/>
    <w:rsid w:val="00D368D2"/>
    <w:rsid w:val="00D4004D"/>
    <w:rsid w:val="00D4054C"/>
    <w:rsid w:val="00D42251"/>
    <w:rsid w:val="00D518DE"/>
    <w:rsid w:val="00D53006"/>
    <w:rsid w:val="00D546F0"/>
    <w:rsid w:val="00D54C37"/>
    <w:rsid w:val="00D61451"/>
    <w:rsid w:val="00D622FF"/>
    <w:rsid w:val="00D6321B"/>
    <w:rsid w:val="00D63271"/>
    <w:rsid w:val="00D63277"/>
    <w:rsid w:val="00D64432"/>
    <w:rsid w:val="00D6682E"/>
    <w:rsid w:val="00D720A1"/>
    <w:rsid w:val="00D72862"/>
    <w:rsid w:val="00D73D5B"/>
    <w:rsid w:val="00D74001"/>
    <w:rsid w:val="00D74E74"/>
    <w:rsid w:val="00D758DE"/>
    <w:rsid w:val="00D80439"/>
    <w:rsid w:val="00D8137F"/>
    <w:rsid w:val="00D83341"/>
    <w:rsid w:val="00D846AD"/>
    <w:rsid w:val="00D84CB8"/>
    <w:rsid w:val="00D85800"/>
    <w:rsid w:val="00D9042C"/>
    <w:rsid w:val="00D905E9"/>
    <w:rsid w:val="00D91880"/>
    <w:rsid w:val="00D920D7"/>
    <w:rsid w:val="00D94100"/>
    <w:rsid w:val="00D96733"/>
    <w:rsid w:val="00D97888"/>
    <w:rsid w:val="00DB3F3D"/>
    <w:rsid w:val="00DB64D7"/>
    <w:rsid w:val="00DB6E21"/>
    <w:rsid w:val="00DB763A"/>
    <w:rsid w:val="00DC12FF"/>
    <w:rsid w:val="00DC2541"/>
    <w:rsid w:val="00DC2DC2"/>
    <w:rsid w:val="00DC3213"/>
    <w:rsid w:val="00DC3A89"/>
    <w:rsid w:val="00DC5A48"/>
    <w:rsid w:val="00DC73EA"/>
    <w:rsid w:val="00DD5CA3"/>
    <w:rsid w:val="00DD693D"/>
    <w:rsid w:val="00DE1AED"/>
    <w:rsid w:val="00DF0351"/>
    <w:rsid w:val="00DF06B4"/>
    <w:rsid w:val="00DF3ABB"/>
    <w:rsid w:val="00DF43D8"/>
    <w:rsid w:val="00DF4451"/>
    <w:rsid w:val="00DF530A"/>
    <w:rsid w:val="00DF68B4"/>
    <w:rsid w:val="00E00033"/>
    <w:rsid w:val="00E012AF"/>
    <w:rsid w:val="00E01B55"/>
    <w:rsid w:val="00E05412"/>
    <w:rsid w:val="00E061CE"/>
    <w:rsid w:val="00E0660A"/>
    <w:rsid w:val="00E06653"/>
    <w:rsid w:val="00E06F21"/>
    <w:rsid w:val="00E07665"/>
    <w:rsid w:val="00E11F8A"/>
    <w:rsid w:val="00E173AE"/>
    <w:rsid w:val="00E215B0"/>
    <w:rsid w:val="00E224A7"/>
    <w:rsid w:val="00E24905"/>
    <w:rsid w:val="00E27D5A"/>
    <w:rsid w:val="00E32760"/>
    <w:rsid w:val="00E34359"/>
    <w:rsid w:val="00E3470A"/>
    <w:rsid w:val="00E40B15"/>
    <w:rsid w:val="00E42F59"/>
    <w:rsid w:val="00E467F8"/>
    <w:rsid w:val="00E46818"/>
    <w:rsid w:val="00E51B4B"/>
    <w:rsid w:val="00E543B5"/>
    <w:rsid w:val="00E54CAF"/>
    <w:rsid w:val="00E54CFB"/>
    <w:rsid w:val="00E55A8C"/>
    <w:rsid w:val="00E61716"/>
    <w:rsid w:val="00E625F5"/>
    <w:rsid w:val="00E666AB"/>
    <w:rsid w:val="00E669CB"/>
    <w:rsid w:val="00E7258A"/>
    <w:rsid w:val="00E74539"/>
    <w:rsid w:val="00E77EA5"/>
    <w:rsid w:val="00E8015A"/>
    <w:rsid w:val="00E80B69"/>
    <w:rsid w:val="00E81E9A"/>
    <w:rsid w:val="00E8348E"/>
    <w:rsid w:val="00E838D3"/>
    <w:rsid w:val="00E87AF6"/>
    <w:rsid w:val="00E9272D"/>
    <w:rsid w:val="00E933C2"/>
    <w:rsid w:val="00E93FAD"/>
    <w:rsid w:val="00E977DF"/>
    <w:rsid w:val="00EA3A34"/>
    <w:rsid w:val="00EA3B5A"/>
    <w:rsid w:val="00EA4F90"/>
    <w:rsid w:val="00EA74A8"/>
    <w:rsid w:val="00EA7A83"/>
    <w:rsid w:val="00EB03F5"/>
    <w:rsid w:val="00EB08EF"/>
    <w:rsid w:val="00EB1B2C"/>
    <w:rsid w:val="00EB5178"/>
    <w:rsid w:val="00EB5EB6"/>
    <w:rsid w:val="00EC0332"/>
    <w:rsid w:val="00EC2601"/>
    <w:rsid w:val="00EC2DDD"/>
    <w:rsid w:val="00EC4723"/>
    <w:rsid w:val="00EC595C"/>
    <w:rsid w:val="00EC6DE8"/>
    <w:rsid w:val="00ED02BF"/>
    <w:rsid w:val="00ED2BE9"/>
    <w:rsid w:val="00ED3CA3"/>
    <w:rsid w:val="00ED5ED0"/>
    <w:rsid w:val="00ED7D9A"/>
    <w:rsid w:val="00EE1195"/>
    <w:rsid w:val="00EE14B2"/>
    <w:rsid w:val="00EE3086"/>
    <w:rsid w:val="00EE5D56"/>
    <w:rsid w:val="00EE69F8"/>
    <w:rsid w:val="00EF1FC1"/>
    <w:rsid w:val="00EF21A7"/>
    <w:rsid w:val="00EF4287"/>
    <w:rsid w:val="00EF4886"/>
    <w:rsid w:val="00EF54A8"/>
    <w:rsid w:val="00EF66F0"/>
    <w:rsid w:val="00EF6A2F"/>
    <w:rsid w:val="00F02F42"/>
    <w:rsid w:val="00F03E1C"/>
    <w:rsid w:val="00F10565"/>
    <w:rsid w:val="00F132D4"/>
    <w:rsid w:val="00F1351C"/>
    <w:rsid w:val="00F13F77"/>
    <w:rsid w:val="00F14F58"/>
    <w:rsid w:val="00F208A1"/>
    <w:rsid w:val="00F20D47"/>
    <w:rsid w:val="00F2120E"/>
    <w:rsid w:val="00F258C9"/>
    <w:rsid w:val="00F26932"/>
    <w:rsid w:val="00F26BA0"/>
    <w:rsid w:val="00F27456"/>
    <w:rsid w:val="00F3045B"/>
    <w:rsid w:val="00F30674"/>
    <w:rsid w:val="00F316D1"/>
    <w:rsid w:val="00F334F0"/>
    <w:rsid w:val="00F342A0"/>
    <w:rsid w:val="00F3511F"/>
    <w:rsid w:val="00F36435"/>
    <w:rsid w:val="00F4791A"/>
    <w:rsid w:val="00F53915"/>
    <w:rsid w:val="00F53985"/>
    <w:rsid w:val="00F53BA6"/>
    <w:rsid w:val="00F57217"/>
    <w:rsid w:val="00F6264D"/>
    <w:rsid w:val="00F62976"/>
    <w:rsid w:val="00F636B3"/>
    <w:rsid w:val="00F663C0"/>
    <w:rsid w:val="00F712DD"/>
    <w:rsid w:val="00F71979"/>
    <w:rsid w:val="00F719A5"/>
    <w:rsid w:val="00F776BB"/>
    <w:rsid w:val="00F77CE1"/>
    <w:rsid w:val="00F82657"/>
    <w:rsid w:val="00F83C45"/>
    <w:rsid w:val="00F87023"/>
    <w:rsid w:val="00F87344"/>
    <w:rsid w:val="00F90D87"/>
    <w:rsid w:val="00F91E13"/>
    <w:rsid w:val="00F94587"/>
    <w:rsid w:val="00FA3380"/>
    <w:rsid w:val="00FA4E95"/>
    <w:rsid w:val="00FB0410"/>
    <w:rsid w:val="00FB3657"/>
    <w:rsid w:val="00FB3E7E"/>
    <w:rsid w:val="00FB473C"/>
    <w:rsid w:val="00FB5653"/>
    <w:rsid w:val="00FB64D4"/>
    <w:rsid w:val="00FB731C"/>
    <w:rsid w:val="00FC1D61"/>
    <w:rsid w:val="00FC2A46"/>
    <w:rsid w:val="00FC45D6"/>
    <w:rsid w:val="00FC4A15"/>
    <w:rsid w:val="00FC54FF"/>
    <w:rsid w:val="00FD268D"/>
    <w:rsid w:val="00FD39C9"/>
    <w:rsid w:val="00FD5359"/>
    <w:rsid w:val="00FD66E8"/>
    <w:rsid w:val="00FE49AD"/>
    <w:rsid w:val="00FF163E"/>
    <w:rsid w:val="00FF3C17"/>
    <w:rsid w:val="00FF6CF4"/>
    <w:rsid w:val="00FF7351"/>
    <w:rsid w:val="00FF7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92010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83341"/>
    <w:pPr>
      <w:keepNext/>
      <w:numPr>
        <w:numId w:val="1"/>
      </w:numPr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83341"/>
    <w:pPr>
      <w:keepNext/>
      <w:numPr>
        <w:ilvl w:val="1"/>
        <w:numId w:val="1"/>
      </w:numPr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83341"/>
    <w:pPr>
      <w:keepNext/>
      <w:numPr>
        <w:ilvl w:val="2"/>
        <w:numId w:val="1"/>
      </w:numPr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83341"/>
    <w:pPr>
      <w:keepNext/>
      <w:numPr>
        <w:ilvl w:val="3"/>
        <w:numId w:val="1"/>
      </w:numPr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83341"/>
    <w:pPr>
      <w:keepNext/>
      <w:numPr>
        <w:ilvl w:val="4"/>
        <w:numId w:val="1"/>
      </w:numPr>
      <w:tabs>
        <w:tab w:val="left" w:pos="3600"/>
      </w:tabs>
      <w:autoSpaceDE w:val="0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83341"/>
    <w:pPr>
      <w:keepNext/>
      <w:numPr>
        <w:ilvl w:val="5"/>
        <w:numId w:val="1"/>
      </w:numPr>
      <w:jc w:val="both"/>
      <w:outlineLvl w:val="5"/>
    </w:pPr>
    <w:rPr>
      <w:rFonts w:ascii="Calibri" w:hAnsi="Calibri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83341"/>
    <w:pPr>
      <w:keepNext/>
      <w:numPr>
        <w:ilvl w:val="6"/>
        <w:numId w:val="1"/>
      </w:numPr>
      <w:tabs>
        <w:tab w:val="left" w:pos="2835"/>
        <w:tab w:val="left" w:pos="5103"/>
      </w:tabs>
      <w:autoSpaceDE w:val="0"/>
      <w:jc w:val="both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83341"/>
    <w:pPr>
      <w:keepNext/>
      <w:tabs>
        <w:tab w:val="left" w:pos="3600"/>
      </w:tabs>
      <w:ind w:left="567"/>
      <w:jc w:val="both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D83341"/>
    <w:pPr>
      <w:keepNext/>
      <w:numPr>
        <w:ilvl w:val="8"/>
        <w:numId w:val="1"/>
      </w:numPr>
      <w:jc w:val="both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6460E"/>
    <w:rPr>
      <w:rFonts w:ascii="Cambria" w:hAnsi="Cambria" w:cs="Times New Roman"/>
      <w:b/>
      <w:kern w:val="32"/>
      <w:sz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6460E"/>
    <w:rPr>
      <w:rFonts w:ascii="Cambria" w:hAnsi="Cambria" w:cs="Times New Roman"/>
      <w:b/>
      <w:i/>
      <w:sz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6460E"/>
    <w:rPr>
      <w:rFonts w:ascii="Cambria" w:hAnsi="Cambria" w:cs="Times New Roman"/>
      <w:b/>
      <w:sz w:val="26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6460E"/>
    <w:rPr>
      <w:rFonts w:ascii="Calibri" w:hAnsi="Calibri" w:cs="Times New Roman"/>
      <w:b/>
      <w:sz w:val="28"/>
      <w:lang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6460E"/>
    <w:rPr>
      <w:rFonts w:ascii="Calibri" w:hAnsi="Calibri" w:cs="Times New Roman"/>
      <w:b/>
      <w:i/>
      <w:sz w:val="26"/>
      <w:lang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96460E"/>
    <w:rPr>
      <w:rFonts w:ascii="Calibri" w:hAnsi="Calibri" w:cs="Times New Roman"/>
      <w:b/>
      <w:lang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96460E"/>
    <w:rPr>
      <w:rFonts w:ascii="Calibri" w:hAnsi="Calibri" w:cs="Times New Roman"/>
      <w:sz w:val="24"/>
      <w:lang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96460E"/>
    <w:rPr>
      <w:rFonts w:ascii="Calibri" w:hAnsi="Calibri" w:cs="Times New Roman"/>
      <w:i/>
      <w:sz w:val="24"/>
      <w:lang w:eastAsia="ar-SA" w:bidi="ar-S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6460E"/>
    <w:rPr>
      <w:rFonts w:ascii="Cambria" w:hAnsi="Cambria" w:cs="Times New Roman"/>
      <w:lang w:eastAsia="ar-SA" w:bidi="ar-SA"/>
    </w:rPr>
  </w:style>
  <w:style w:type="character" w:customStyle="1" w:styleId="WW8Num2z0">
    <w:name w:val="WW8Num2z0"/>
    <w:uiPriority w:val="99"/>
    <w:rsid w:val="00D83341"/>
    <w:rPr>
      <w:rFonts w:ascii="StarSymbol" w:eastAsia="StarSymbol"/>
    </w:rPr>
  </w:style>
  <w:style w:type="character" w:customStyle="1" w:styleId="WW8Num3z0">
    <w:name w:val="WW8Num3z0"/>
    <w:uiPriority w:val="99"/>
    <w:rsid w:val="00D83341"/>
    <w:rPr>
      <w:rFonts w:ascii="Times New Roman" w:hAnsi="Times New Roman"/>
    </w:rPr>
  </w:style>
  <w:style w:type="character" w:customStyle="1" w:styleId="WW8Num4z0">
    <w:name w:val="WW8Num4z0"/>
    <w:uiPriority w:val="99"/>
    <w:rsid w:val="00D83341"/>
    <w:rPr>
      <w:rFonts w:ascii="Times New Roman" w:hAnsi="Times New Roman"/>
    </w:rPr>
  </w:style>
  <w:style w:type="character" w:customStyle="1" w:styleId="WW8Num5z0">
    <w:name w:val="WW8Num5z0"/>
    <w:uiPriority w:val="99"/>
    <w:rsid w:val="00D83341"/>
    <w:rPr>
      <w:rFonts w:ascii="StarSymbol" w:eastAsia="StarSymbol"/>
    </w:rPr>
  </w:style>
  <w:style w:type="character" w:customStyle="1" w:styleId="WW8Num6z0">
    <w:name w:val="WW8Num6z0"/>
    <w:uiPriority w:val="99"/>
    <w:rsid w:val="00D83341"/>
    <w:rPr>
      <w:rFonts w:ascii="Times New Roman" w:hAnsi="Times New Roman"/>
    </w:rPr>
  </w:style>
  <w:style w:type="character" w:customStyle="1" w:styleId="WW8Num6z1">
    <w:name w:val="WW8Num6z1"/>
    <w:uiPriority w:val="99"/>
    <w:rsid w:val="00D83341"/>
    <w:rPr>
      <w:rFonts w:ascii="Wingdings 2" w:hAnsi="Wingdings 2"/>
      <w:sz w:val="18"/>
    </w:rPr>
  </w:style>
  <w:style w:type="character" w:customStyle="1" w:styleId="WW8Num6z2">
    <w:name w:val="WW8Num6z2"/>
    <w:uiPriority w:val="99"/>
    <w:rsid w:val="00D83341"/>
    <w:rPr>
      <w:rFonts w:ascii="StarSymbol" w:eastAsia="StarSymbol"/>
      <w:sz w:val="18"/>
    </w:rPr>
  </w:style>
  <w:style w:type="character" w:customStyle="1" w:styleId="Absatz-Standardschriftart">
    <w:name w:val="Absatz-Standardschriftart"/>
    <w:uiPriority w:val="99"/>
    <w:rsid w:val="00D83341"/>
  </w:style>
  <w:style w:type="character" w:customStyle="1" w:styleId="Standardnpsmoodstavce1">
    <w:name w:val="Standardní písmo odstavce1"/>
    <w:uiPriority w:val="99"/>
    <w:rsid w:val="00D83341"/>
  </w:style>
  <w:style w:type="character" w:customStyle="1" w:styleId="WW-Standardnpsmoodstavce">
    <w:name w:val="WW-Standardní písmo odstavce"/>
    <w:uiPriority w:val="99"/>
    <w:rsid w:val="00D83341"/>
  </w:style>
  <w:style w:type="character" w:customStyle="1" w:styleId="WW-Standardnpsmoodstavce1">
    <w:name w:val="WW-Standardní písmo odstavce1"/>
    <w:uiPriority w:val="99"/>
    <w:rsid w:val="00D83341"/>
  </w:style>
  <w:style w:type="character" w:customStyle="1" w:styleId="WW-Standardnpsmoodstavce11">
    <w:name w:val="WW-Standardní písmo odstavce11"/>
    <w:uiPriority w:val="99"/>
    <w:rsid w:val="00D83341"/>
  </w:style>
  <w:style w:type="character" w:customStyle="1" w:styleId="WW8Num2z1">
    <w:name w:val="WW8Num2z1"/>
    <w:uiPriority w:val="99"/>
    <w:rsid w:val="00D83341"/>
    <w:rPr>
      <w:rFonts w:ascii="Times New Roman" w:hAnsi="Times New Roman"/>
      <w:b/>
      <w:sz w:val="24"/>
    </w:rPr>
  </w:style>
  <w:style w:type="character" w:customStyle="1" w:styleId="WW8Num2z2">
    <w:name w:val="WW8Num2z2"/>
    <w:uiPriority w:val="99"/>
    <w:rsid w:val="00D83341"/>
    <w:rPr>
      <w:b/>
    </w:rPr>
  </w:style>
  <w:style w:type="character" w:customStyle="1" w:styleId="WW8Num7z0">
    <w:name w:val="WW8Num7z0"/>
    <w:uiPriority w:val="99"/>
    <w:rsid w:val="00D83341"/>
    <w:rPr>
      <w:rFonts w:ascii="Wingdings" w:hAnsi="Wingdings"/>
    </w:rPr>
  </w:style>
  <w:style w:type="character" w:customStyle="1" w:styleId="WW8Num9z0">
    <w:name w:val="WW8Num9z0"/>
    <w:uiPriority w:val="99"/>
    <w:rsid w:val="00D83341"/>
    <w:rPr>
      <w:rFonts w:ascii="Symbol" w:hAnsi="Symbol"/>
    </w:rPr>
  </w:style>
  <w:style w:type="character" w:customStyle="1" w:styleId="WW8Num11z0">
    <w:name w:val="WW8Num11z0"/>
    <w:uiPriority w:val="99"/>
    <w:rsid w:val="00D83341"/>
    <w:rPr>
      <w:rFonts w:ascii="Symbol" w:hAnsi="Symbol"/>
    </w:rPr>
  </w:style>
  <w:style w:type="character" w:customStyle="1" w:styleId="WW8Num13z0">
    <w:name w:val="WW8Num13z0"/>
    <w:uiPriority w:val="99"/>
    <w:rsid w:val="00D83341"/>
    <w:rPr>
      <w:rFonts w:ascii="Symbol" w:hAnsi="Symbol"/>
    </w:rPr>
  </w:style>
  <w:style w:type="character" w:customStyle="1" w:styleId="WW8Num15z0">
    <w:name w:val="WW8Num15z0"/>
    <w:uiPriority w:val="99"/>
    <w:rsid w:val="00D83341"/>
    <w:rPr>
      <w:rFonts w:ascii="Symbol" w:hAnsi="Symbol"/>
    </w:rPr>
  </w:style>
  <w:style w:type="character" w:customStyle="1" w:styleId="WW8Num16z0">
    <w:name w:val="WW8Num16z0"/>
    <w:uiPriority w:val="99"/>
    <w:rsid w:val="00D83341"/>
    <w:rPr>
      <w:rFonts w:ascii="Wingdings" w:hAnsi="Wingdings"/>
    </w:rPr>
  </w:style>
  <w:style w:type="character" w:customStyle="1" w:styleId="WW8Num17z0">
    <w:name w:val="WW8Num17z0"/>
    <w:uiPriority w:val="99"/>
    <w:rsid w:val="00D83341"/>
    <w:rPr>
      <w:rFonts w:ascii="Symbol" w:hAnsi="Symbol"/>
    </w:rPr>
  </w:style>
  <w:style w:type="character" w:customStyle="1" w:styleId="WW8Num17z1">
    <w:name w:val="WW8Num17z1"/>
    <w:uiPriority w:val="99"/>
    <w:rsid w:val="00D83341"/>
    <w:rPr>
      <w:rFonts w:ascii="Courier New" w:hAnsi="Courier New"/>
    </w:rPr>
  </w:style>
  <w:style w:type="character" w:customStyle="1" w:styleId="WW8Num17z2">
    <w:name w:val="WW8Num17z2"/>
    <w:uiPriority w:val="99"/>
    <w:rsid w:val="00D83341"/>
    <w:rPr>
      <w:rFonts w:ascii="Wingdings" w:hAnsi="Wingdings"/>
    </w:rPr>
  </w:style>
  <w:style w:type="character" w:customStyle="1" w:styleId="WW8Num18z0">
    <w:name w:val="WW8Num18z0"/>
    <w:uiPriority w:val="99"/>
    <w:rsid w:val="00D83341"/>
    <w:rPr>
      <w:rFonts w:ascii="Wingdings" w:hAnsi="Wingdings"/>
    </w:rPr>
  </w:style>
  <w:style w:type="character" w:customStyle="1" w:styleId="WW8Num19z0">
    <w:name w:val="WW8Num19z0"/>
    <w:uiPriority w:val="99"/>
    <w:rsid w:val="00D83341"/>
    <w:rPr>
      <w:rFonts w:ascii="Times New Roman" w:hAnsi="Times New Roman"/>
      <w:b/>
      <w:sz w:val="24"/>
      <w:u w:val="none"/>
    </w:rPr>
  </w:style>
  <w:style w:type="character" w:customStyle="1" w:styleId="WW8Num20z0">
    <w:name w:val="WW8Num20z0"/>
    <w:uiPriority w:val="99"/>
    <w:rsid w:val="00D83341"/>
    <w:rPr>
      <w:rFonts w:ascii="Symbol" w:hAnsi="Symbol"/>
    </w:rPr>
  </w:style>
  <w:style w:type="character" w:customStyle="1" w:styleId="WW8Num21z0">
    <w:name w:val="WW8Num21z0"/>
    <w:uiPriority w:val="99"/>
    <w:rsid w:val="00D83341"/>
    <w:rPr>
      <w:rFonts w:ascii="Symbol" w:hAnsi="Symbol"/>
    </w:rPr>
  </w:style>
  <w:style w:type="character" w:customStyle="1" w:styleId="WW8Num22z0">
    <w:name w:val="WW8Num22z0"/>
    <w:uiPriority w:val="99"/>
    <w:rsid w:val="00D83341"/>
    <w:rPr>
      <w:rFonts w:ascii="Wingdings" w:hAnsi="Wingdings"/>
    </w:rPr>
  </w:style>
  <w:style w:type="character" w:customStyle="1" w:styleId="WW8Num23z0">
    <w:name w:val="WW8Num23z0"/>
    <w:uiPriority w:val="99"/>
    <w:rsid w:val="00D83341"/>
    <w:rPr>
      <w:rFonts w:ascii="Symbol" w:hAnsi="Symbol"/>
    </w:rPr>
  </w:style>
  <w:style w:type="character" w:customStyle="1" w:styleId="WW8Num25z0">
    <w:name w:val="WW8Num25z0"/>
    <w:uiPriority w:val="99"/>
    <w:rsid w:val="00D83341"/>
    <w:rPr>
      <w:rFonts w:ascii="Times New Roman" w:hAnsi="Times New Roman"/>
      <w:sz w:val="24"/>
      <w:u w:val="none"/>
    </w:rPr>
  </w:style>
  <w:style w:type="character" w:customStyle="1" w:styleId="WW8Num26z0">
    <w:name w:val="WW8Num26z0"/>
    <w:uiPriority w:val="99"/>
    <w:rsid w:val="00D83341"/>
    <w:rPr>
      <w:rFonts w:ascii="Symbol" w:hAnsi="Symbol"/>
    </w:rPr>
  </w:style>
  <w:style w:type="character" w:customStyle="1" w:styleId="WW8Num26z1">
    <w:name w:val="WW8Num26z1"/>
    <w:uiPriority w:val="99"/>
    <w:rsid w:val="00D83341"/>
    <w:rPr>
      <w:rFonts w:ascii="Courier New" w:hAnsi="Courier New"/>
    </w:rPr>
  </w:style>
  <w:style w:type="character" w:customStyle="1" w:styleId="WW8Num26z2">
    <w:name w:val="WW8Num26z2"/>
    <w:uiPriority w:val="99"/>
    <w:rsid w:val="00D83341"/>
    <w:rPr>
      <w:rFonts w:ascii="Wingdings" w:hAnsi="Wingdings"/>
    </w:rPr>
  </w:style>
  <w:style w:type="character" w:customStyle="1" w:styleId="WW8Num27z0">
    <w:name w:val="WW8Num27z0"/>
    <w:uiPriority w:val="99"/>
    <w:rsid w:val="00D83341"/>
    <w:rPr>
      <w:rFonts w:ascii="Wingdings" w:hAnsi="Wingdings"/>
    </w:rPr>
  </w:style>
  <w:style w:type="character" w:customStyle="1" w:styleId="WW8Num28z0">
    <w:name w:val="WW8Num28z0"/>
    <w:uiPriority w:val="99"/>
    <w:rsid w:val="00D83341"/>
    <w:rPr>
      <w:rFonts w:ascii="Symbol" w:hAnsi="Symbol"/>
    </w:rPr>
  </w:style>
  <w:style w:type="character" w:customStyle="1" w:styleId="WW8Num28z1">
    <w:name w:val="WW8Num28z1"/>
    <w:uiPriority w:val="99"/>
    <w:rsid w:val="00D83341"/>
    <w:rPr>
      <w:rFonts w:ascii="Courier New" w:hAnsi="Courier New"/>
    </w:rPr>
  </w:style>
  <w:style w:type="character" w:customStyle="1" w:styleId="WW8Num28z2">
    <w:name w:val="WW8Num28z2"/>
    <w:uiPriority w:val="99"/>
    <w:rsid w:val="00D83341"/>
    <w:rPr>
      <w:rFonts w:ascii="Wingdings" w:hAnsi="Wingdings"/>
    </w:rPr>
  </w:style>
  <w:style w:type="character" w:customStyle="1" w:styleId="WW8Num30z0">
    <w:name w:val="WW8Num30z0"/>
    <w:uiPriority w:val="99"/>
    <w:rsid w:val="00D83341"/>
    <w:rPr>
      <w:rFonts w:ascii="Times New Roman" w:hAnsi="Times New Roman"/>
      <w:sz w:val="24"/>
      <w:u w:val="none"/>
    </w:rPr>
  </w:style>
  <w:style w:type="character" w:customStyle="1" w:styleId="WW8Num31z0">
    <w:name w:val="WW8Num31z0"/>
    <w:uiPriority w:val="99"/>
    <w:rsid w:val="00D83341"/>
    <w:rPr>
      <w:rFonts w:ascii="Symbol" w:hAnsi="Symbol"/>
    </w:rPr>
  </w:style>
  <w:style w:type="character" w:customStyle="1" w:styleId="WW8Num33z0">
    <w:name w:val="WW8Num33z0"/>
    <w:uiPriority w:val="99"/>
    <w:rsid w:val="00D83341"/>
    <w:rPr>
      <w:rFonts w:ascii="Wingdings" w:hAnsi="Wingdings"/>
    </w:rPr>
  </w:style>
  <w:style w:type="character" w:customStyle="1" w:styleId="WW8Num35z0">
    <w:name w:val="WW8Num35z0"/>
    <w:uiPriority w:val="99"/>
    <w:rsid w:val="00D83341"/>
    <w:rPr>
      <w:rFonts w:ascii="Symbol" w:hAnsi="Symbol"/>
    </w:rPr>
  </w:style>
  <w:style w:type="character" w:customStyle="1" w:styleId="WW8Num36z0">
    <w:name w:val="WW8Num36z0"/>
    <w:uiPriority w:val="99"/>
    <w:rsid w:val="00D83341"/>
    <w:rPr>
      <w:rFonts w:ascii="Wingdings" w:hAnsi="Wingdings"/>
    </w:rPr>
  </w:style>
  <w:style w:type="character" w:customStyle="1" w:styleId="WW8Num37z0">
    <w:name w:val="WW8Num37z0"/>
    <w:uiPriority w:val="99"/>
    <w:rsid w:val="00D83341"/>
    <w:rPr>
      <w:rFonts w:ascii="Symbol" w:hAnsi="Symbol"/>
    </w:rPr>
  </w:style>
  <w:style w:type="character" w:customStyle="1" w:styleId="WW8Num38z0">
    <w:name w:val="WW8Num38z0"/>
    <w:uiPriority w:val="99"/>
    <w:rsid w:val="00D83341"/>
    <w:rPr>
      <w:rFonts w:ascii="Symbol" w:hAnsi="Symbol"/>
    </w:rPr>
  </w:style>
  <w:style w:type="character" w:customStyle="1" w:styleId="WW8Num39z0">
    <w:name w:val="WW8Num39z0"/>
    <w:uiPriority w:val="99"/>
    <w:rsid w:val="00D83341"/>
    <w:rPr>
      <w:rFonts w:ascii="Symbol" w:hAnsi="Symbol"/>
    </w:rPr>
  </w:style>
  <w:style w:type="character" w:customStyle="1" w:styleId="WW8Num42z0">
    <w:name w:val="WW8Num42z0"/>
    <w:uiPriority w:val="99"/>
    <w:rsid w:val="00D83341"/>
    <w:rPr>
      <w:rFonts w:ascii="Symbol" w:hAnsi="Symbol"/>
    </w:rPr>
  </w:style>
  <w:style w:type="character" w:customStyle="1" w:styleId="WW8Num43z0">
    <w:name w:val="WW8Num43z0"/>
    <w:uiPriority w:val="99"/>
    <w:rsid w:val="00D83341"/>
    <w:rPr>
      <w:rFonts w:ascii="Symbol" w:hAnsi="Symbol"/>
    </w:rPr>
  </w:style>
  <w:style w:type="character" w:customStyle="1" w:styleId="WW8Num44z0">
    <w:name w:val="WW8Num44z0"/>
    <w:uiPriority w:val="99"/>
    <w:rsid w:val="00D83341"/>
    <w:rPr>
      <w:rFonts w:ascii="Wingdings" w:hAnsi="Wingdings"/>
    </w:rPr>
  </w:style>
  <w:style w:type="character" w:customStyle="1" w:styleId="WW8Num45z0">
    <w:name w:val="WW8Num45z0"/>
    <w:uiPriority w:val="99"/>
    <w:rsid w:val="00D83341"/>
    <w:rPr>
      <w:rFonts w:ascii="Symbol" w:hAnsi="Symbol"/>
    </w:rPr>
  </w:style>
  <w:style w:type="character" w:customStyle="1" w:styleId="WW8Num47z0">
    <w:name w:val="WW8Num47z0"/>
    <w:uiPriority w:val="99"/>
    <w:rsid w:val="00D83341"/>
    <w:rPr>
      <w:rFonts w:ascii="Symbol" w:hAnsi="Symbol"/>
    </w:rPr>
  </w:style>
  <w:style w:type="character" w:customStyle="1" w:styleId="WW8Num47z1">
    <w:name w:val="WW8Num47z1"/>
    <w:uiPriority w:val="99"/>
    <w:rsid w:val="00D83341"/>
    <w:rPr>
      <w:rFonts w:ascii="Courier New" w:hAnsi="Courier New"/>
    </w:rPr>
  </w:style>
  <w:style w:type="character" w:customStyle="1" w:styleId="WW8Num47z2">
    <w:name w:val="WW8Num47z2"/>
    <w:uiPriority w:val="99"/>
    <w:rsid w:val="00D83341"/>
    <w:rPr>
      <w:rFonts w:ascii="Wingdings" w:hAnsi="Wingdings"/>
    </w:rPr>
  </w:style>
  <w:style w:type="character" w:customStyle="1" w:styleId="WW8Num48z0">
    <w:name w:val="WW8Num48z0"/>
    <w:uiPriority w:val="99"/>
    <w:rsid w:val="00D83341"/>
    <w:rPr>
      <w:rFonts w:ascii="Symbol" w:hAnsi="Symbol"/>
    </w:rPr>
  </w:style>
  <w:style w:type="character" w:customStyle="1" w:styleId="WW8Num50z0">
    <w:name w:val="WW8Num50z0"/>
    <w:uiPriority w:val="99"/>
    <w:rsid w:val="00D83341"/>
    <w:rPr>
      <w:rFonts w:ascii="Symbol" w:hAnsi="Symbol"/>
    </w:rPr>
  </w:style>
  <w:style w:type="character" w:customStyle="1" w:styleId="WW8Num51z0">
    <w:name w:val="WW8Num51z0"/>
    <w:uiPriority w:val="99"/>
    <w:rsid w:val="00D83341"/>
    <w:rPr>
      <w:rFonts w:ascii="Times New Roman" w:hAnsi="Times New Roman"/>
      <w:b/>
      <w:sz w:val="28"/>
      <w:u w:val="none"/>
    </w:rPr>
  </w:style>
  <w:style w:type="character" w:customStyle="1" w:styleId="WW8Num53z0">
    <w:name w:val="WW8Num53z0"/>
    <w:uiPriority w:val="99"/>
    <w:rsid w:val="00D83341"/>
    <w:rPr>
      <w:rFonts w:ascii="Symbol" w:hAnsi="Symbol"/>
    </w:rPr>
  </w:style>
  <w:style w:type="character" w:customStyle="1" w:styleId="WW8Num54z0">
    <w:name w:val="WW8Num54z0"/>
    <w:uiPriority w:val="99"/>
    <w:rsid w:val="00D83341"/>
    <w:rPr>
      <w:rFonts w:ascii="Symbol" w:hAnsi="Symbol"/>
    </w:rPr>
  </w:style>
  <w:style w:type="character" w:customStyle="1" w:styleId="WW8Num56z0">
    <w:name w:val="WW8Num56z0"/>
    <w:uiPriority w:val="99"/>
    <w:rsid w:val="00D83341"/>
    <w:rPr>
      <w:rFonts w:ascii="Symbol" w:hAnsi="Symbol"/>
    </w:rPr>
  </w:style>
  <w:style w:type="character" w:customStyle="1" w:styleId="WW8Num57z0">
    <w:name w:val="WW8Num57z0"/>
    <w:uiPriority w:val="99"/>
    <w:rsid w:val="00D83341"/>
    <w:rPr>
      <w:rFonts w:ascii="Symbol" w:hAnsi="Symbol"/>
    </w:rPr>
  </w:style>
  <w:style w:type="character" w:customStyle="1" w:styleId="WW8Num57z1">
    <w:name w:val="WW8Num57z1"/>
    <w:uiPriority w:val="99"/>
    <w:rsid w:val="00D83341"/>
    <w:rPr>
      <w:rFonts w:ascii="Courier New" w:hAnsi="Courier New"/>
    </w:rPr>
  </w:style>
  <w:style w:type="character" w:customStyle="1" w:styleId="WW8Num57z2">
    <w:name w:val="WW8Num57z2"/>
    <w:uiPriority w:val="99"/>
    <w:rsid w:val="00D83341"/>
    <w:rPr>
      <w:rFonts w:ascii="Wingdings" w:hAnsi="Wingdings"/>
    </w:rPr>
  </w:style>
  <w:style w:type="character" w:customStyle="1" w:styleId="WW8Num58z0">
    <w:name w:val="WW8Num58z0"/>
    <w:uiPriority w:val="99"/>
    <w:rsid w:val="00D83341"/>
    <w:rPr>
      <w:rFonts w:ascii="Times New Roman" w:hAnsi="Times New Roman"/>
      <w:sz w:val="24"/>
      <w:u w:val="none"/>
    </w:rPr>
  </w:style>
  <w:style w:type="character" w:customStyle="1" w:styleId="WW8Num60z0">
    <w:name w:val="WW8Num60z0"/>
    <w:uiPriority w:val="99"/>
    <w:rsid w:val="00D83341"/>
    <w:rPr>
      <w:rFonts w:ascii="Symbol" w:hAnsi="Symbol"/>
    </w:rPr>
  </w:style>
  <w:style w:type="character" w:customStyle="1" w:styleId="WW8Num61z0">
    <w:name w:val="WW8Num61z0"/>
    <w:uiPriority w:val="99"/>
    <w:rsid w:val="00D83341"/>
    <w:rPr>
      <w:rFonts w:ascii="Symbol" w:hAnsi="Symbol"/>
    </w:rPr>
  </w:style>
  <w:style w:type="character" w:customStyle="1" w:styleId="WW8Num63z0">
    <w:name w:val="WW8Num63z0"/>
    <w:uiPriority w:val="99"/>
    <w:rsid w:val="00D83341"/>
    <w:rPr>
      <w:rFonts w:ascii="Symbol" w:hAnsi="Symbol"/>
    </w:rPr>
  </w:style>
  <w:style w:type="character" w:customStyle="1" w:styleId="WW8Num67z0">
    <w:name w:val="WW8Num67z0"/>
    <w:uiPriority w:val="99"/>
    <w:rsid w:val="00D83341"/>
    <w:rPr>
      <w:rFonts w:ascii="Times New Roman" w:hAnsi="Times New Roman"/>
      <w:b/>
      <w:sz w:val="24"/>
      <w:u w:val="none"/>
    </w:rPr>
  </w:style>
  <w:style w:type="character" w:customStyle="1" w:styleId="WW8Num69z0">
    <w:name w:val="WW8Num69z0"/>
    <w:uiPriority w:val="99"/>
    <w:rsid w:val="00D83341"/>
    <w:rPr>
      <w:rFonts w:ascii="Times New Roman" w:hAnsi="Times New Roman"/>
      <w:sz w:val="24"/>
      <w:u w:val="none"/>
    </w:rPr>
  </w:style>
  <w:style w:type="character" w:customStyle="1" w:styleId="WW8Num70z0">
    <w:name w:val="WW8Num70z0"/>
    <w:uiPriority w:val="99"/>
    <w:rsid w:val="00D83341"/>
    <w:rPr>
      <w:rFonts w:ascii="Times New Roman" w:hAnsi="Times New Roman"/>
      <w:sz w:val="24"/>
      <w:u w:val="none"/>
    </w:rPr>
  </w:style>
  <w:style w:type="character" w:customStyle="1" w:styleId="WW8Num72z0">
    <w:name w:val="WW8Num72z0"/>
    <w:uiPriority w:val="99"/>
    <w:rsid w:val="00D83341"/>
    <w:rPr>
      <w:rFonts w:ascii="Symbol" w:hAnsi="Symbol"/>
    </w:rPr>
  </w:style>
  <w:style w:type="character" w:customStyle="1" w:styleId="WW8Num73z0">
    <w:name w:val="WW8Num73z0"/>
    <w:uiPriority w:val="99"/>
    <w:rsid w:val="00D83341"/>
    <w:rPr>
      <w:rFonts w:ascii="Symbol" w:hAnsi="Symbol"/>
    </w:rPr>
  </w:style>
  <w:style w:type="character" w:customStyle="1" w:styleId="WW8Num74z0">
    <w:name w:val="WW8Num74z0"/>
    <w:uiPriority w:val="99"/>
    <w:rsid w:val="00D83341"/>
    <w:rPr>
      <w:rFonts w:ascii="Symbol" w:hAnsi="Symbol"/>
    </w:rPr>
  </w:style>
  <w:style w:type="character" w:customStyle="1" w:styleId="WW8Num75z0">
    <w:name w:val="WW8Num75z0"/>
    <w:uiPriority w:val="99"/>
    <w:rsid w:val="00D83341"/>
    <w:rPr>
      <w:rFonts w:ascii="Symbol" w:hAnsi="Symbol"/>
    </w:rPr>
  </w:style>
  <w:style w:type="character" w:customStyle="1" w:styleId="WW8Num76z0">
    <w:name w:val="WW8Num76z0"/>
    <w:uiPriority w:val="99"/>
    <w:rsid w:val="00D83341"/>
    <w:rPr>
      <w:rFonts w:ascii="Symbol" w:hAnsi="Symbol"/>
    </w:rPr>
  </w:style>
  <w:style w:type="character" w:customStyle="1" w:styleId="WW8Num76z1">
    <w:name w:val="WW8Num76z1"/>
    <w:uiPriority w:val="99"/>
    <w:rsid w:val="00D83341"/>
    <w:rPr>
      <w:rFonts w:ascii="Courier New" w:hAnsi="Courier New"/>
    </w:rPr>
  </w:style>
  <w:style w:type="character" w:customStyle="1" w:styleId="WW8Num76z2">
    <w:name w:val="WW8Num76z2"/>
    <w:uiPriority w:val="99"/>
    <w:rsid w:val="00D83341"/>
    <w:rPr>
      <w:rFonts w:ascii="Wingdings" w:hAnsi="Wingdings"/>
    </w:rPr>
  </w:style>
  <w:style w:type="character" w:customStyle="1" w:styleId="WW8Num77z0">
    <w:name w:val="WW8Num77z0"/>
    <w:uiPriority w:val="99"/>
    <w:rsid w:val="00D83341"/>
    <w:rPr>
      <w:rFonts w:ascii="Wingdings" w:hAnsi="Wingdings"/>
    </w:rPr>
  </w:style>
  <w:style w:type="character" w:customStyle="1" w:styleId="WW8Num79z0">
    <w:name w:val="WW8Num79z0"/>
    <w:uiPriority w:val="99"/>
    <w:rsid w:val="00D83341"/>
    <w:rPr>
      <w:rFonts w:ascii="Times New Roman" w:hAnsi="Times New Roman"/>
      <w:b/>
      <w:sz w:val="24"/>
      <w:u w:val="none"/>
    </w:rPr>
  </w:style>
  <w:style w:type="character" w:customStyle="1" w:styleId="WW8Num80z0">
    <w:name w:val="WW8Num80z0"/>
    <w:uiPriority w:val="99"/>
    <w:rsid w:val="00D83341"/>
    <w:rPr>
      <w:rFonts w:ascii="Symbol" w:hAnsi="Symbol"/>
    </w:rPr>
  </w:style>
  <w:style w:type="character" w:customStyle="1" w:styleId="WW8Num81z0">
    <w:name w:val="WW8Num81z0"/>
    <w:uiPriority w:val="99"/>
    <w:rsid w:val="00D83341"/>
    <w:rPr>
      <w:b/>
      <w:sz w:val="28"/>
    </w:rPr>
  </w:style>
  <w:style w:type="character" w:customStyle="1" w:styleId="WW8Num82z0">
    <w:name w:val="WW8Num82z0"/>
    <w:uiPriority w:val="99"/>
    <w:rsid w:val="00D83341"/>
    <w:rPr>
      <w:rFonts w:ascii="Symbol" w:hAnsi="Symbol"/>
    </w:rPr>
  </w:style>
  <w:style w:type="character" w:customStyle="1" w:styleId="WW8Num84z0">
    <w:name w:val="WW8Num84z0"/>
    <w:uiPriority w:val="99"/>
    <w:rsid w:val="00D83341"/>
    <w:rPr>
      <w:rFonts w:ascii="Symbol" w:hAnsi="Symbol"/>
    </w:rPr>
  </w:style>
  <w:style w:type="character" w:customStyle="1" w:styleId="WW8Num90z0">
    <w:name w:val="WW8Num90z0"/>
    <w:uiPriority w:val="99"/>
    <w:rsid w:val="00D83341"/>
    <w:rPr>
      <w:rFonts w:ascii="Symbol" w:hAnsi="Symbol"/>
    </w:rPr>
  </w:style>
  <w:style w:type="character" w:customStyle="1" w:styleId="WW8Num91z0">
    <w:name w:val="WW8Num91z0"/>
    <w:uiPriority w:val="99"/>
    <w:rsid w:val="00D83341"/>
    <w:rPr>
      <w:rFonts w:ascii="Times New Roman" w:hAnsi="Times New Roman"/>
      <w:b/>
      <w:sz w:val="24"/>
      <w:u w:val="none"/>
    </w:rPr>
  </w:style>
  <w:style w:type="character" w:customStyle="1" w:styleId="WW8Num92z0">
    <w:name w:val="WW8Num92z0"/>
    <w:uiPriority w:val="99"/>
    <w:rsid w:val="00D83341"/>
    <w:rPr>
      <w:rFonts w:ascii="Symbol" w:hAnsi="Symbol"/>
    </w:rPr>
  </w:style>
  <w:style w:type="character" w:customStyle="1" w:styleId="WW8Num95z0">
    <w:name w:val="WW8Num95z0"/>
    <w:uiPriority w:val="99"/>
    <w:rsid w:val="00D83341"/>
    <w:rPr>
      <w:rFonts w:ascii="Times New Roman" w:hAnsi="Times New Roman"/>
      <w:b/>
      <w:sz w:val="28"/>
      <w:u w:val="none"/>
    </w:rPr>
  </w:style>
  <w:style w:type="character" w:customStyle="1" w:styleId="WW8Num96z0">
    <w:name w:val="WW8Num96z0"/>
    <w:uiPriority w:val="99"/>
    <w:rsid w:val="00D83341"/>
    <w:rPr>
      <w:rFonts w:ascii="Symbol" w:hAnsi="Symbol"/>
    </w:rPr>
  </w:style>
  <w:style w:type="character" w:customStyle="1" w:styleId="WW8Num97z0">
    <w:name w:val="WW8Num97z0"/>
    <w:uiPriority w:val="99"/>
    <w:rsid w:val="00D83341"/>
    <w:rPr>
      <w:rFonts w:ascii="Symbol" w:hAnsi="Symbol"/>
    </w:rPr>
  </w:style>
  <w:style w:type="character" w:customStyle="1" w:styleId="WW8Num98z0">
    <w:name w:val="WW8Num98z0"/>
    <w:uiPriority w:val="99"/>
    <w:rsid w:val="00D83341"/>
    <w:rPr>
      <w:rFonts w:ascii="Symbol" w:hAnsi="Symbol"/>
    </w:rPr>
  </w:style>
  <w:style w:type="character" w:customStyle="1" w:styleId="WW8Num98z1">
    <w:name w:val="WW8Num98z1"/>
    <w:uiPriority w:val="99"/>
    <w:rsid w:val="00D83341"/>
    <w:rPr>
      <w:rFonts w:ascii="Courier New" w:hAnsi="Courier New"/>
    </w:rPr>
  </w:style>
  <w:style w:type="character" w:customStyle="1" w:styleId="WW8Num98z2">
    <w:name w:val="WW8Num98z2"/>
    <w:uiPriority w:val="99"/>
    <w:rsid w:val="00D83341"/>
    <w:rPr>
      <w:rFonts w:ascii="Wingdings" w:hAnsi="Wingdings"/>
    </w:rPr>
  </w:style>
  <w:style w:type="character" w:customStyle="1" w:styleId="WW8Num99z0">
    <w:name w:val="WW8Num99z0"/>
    <w:uiPriority w:val="99"/>
    <w:rsid w:val="00D83341"/>
    <w:rPr>
      <w:rFonts w:ascii="Symbol" w:hAnsi="Symbol"/>
    </w:rPr>
  </w:style>
  <w:style w:type="character" w:customStyle="1" w:styleId="WW8Num101z0">
    <w:name w:val="WW8Num101z0"/>
    <w:uiPriority w:val="99"/>
    <w:rsid w:val="00D83341"/>
    <w:rPr>
      <w:rFonts w:ascii="Symbol" w:hAnsi="Symbol"/>
    </w:rPr>
  </w:style>
  <w:style w:type="character" w:customStyle="1" w:styleId="WW8Num102z0">
    <w:name w:val="WW8Num102z0"/>
    <w:uiPriority w:val="99"/>
    <w:rsid w:val="00D83341"/>
    <w:rPr>
      <w:b/>
      <w:sz w:val="28"/>
      <w:u w:val="single"/>
    </w:rPr>
  </w:style>
  <w:style w:type="character" w:customStyle="1" w:styleId="WW8Num103z1">
    <w:name w:val="WW8Num103z1"/>
    <w:uiPriority w:val="99"/>
    <w:rsid w:val="00D83341"/>
    <w:rPr>
      <w:rFonts w:ascii="Times New Roman" w:hAnsi="Times New Roman"/>
    </w:rPr>
  </w:style>
  <w:style w:type="character" w:customStyle="1" w:styleId="WW8Num106z0">
    <w:name w:val="WW8Num106z0"/>
    <w:uiPriority w:val="99"/>
    <w:rsid w:val="00D83341"/>
    <w:rPr>
      <w:rFonts w:ascii="Wingdings" w:hAnsi="Wingdings"/>
    </w:rPr>
  </w:style>
  <w:style w:type="character" w:customStyle="1" w:styleId="WW8Num108z0">
    <w:name w:val="WW8Num108z0"/>
    <w:uiPriority w:val="99"/>
    <w:rsid w:val="00D83341"/>
    <w:rPr>
      <w:rFonts w:ascii="Times New Roman" w:hAnsi="Times New Roman"/>
      <w:b/>
      <w:sz w:val="24"/>
      <w:u w:val="none"/>
    </w:rPr>
  </w:style>
  <w:style w:type="character" w:customStyle="1" w:styleId="WW8Num109z0">
    <w:name w:val="WW8Num109z0"/>
    <w:uiPriority w:val="99"/>
    <w:rsid w:val="00D83341"/>
    <w:rPr>
      <w:rFonts w:ascii="Times New Roman" w:hAnsi="Times New Roman"/>
      <w:b/>
      <w:sz w:val="24"/>
      <w:u w:val="none"/>
    </w:rPr>
  </w:style>
  <w:style w:type="character" w:customStyle="1" w:styleId="WW8Num110z0">
    <w:name w:val="WW8Num110z0"/>
    <w:uiPriority w:val="99"/>
    <w:rsid w:val="00D83341"/>
    <w:rPr>
      <w:rFonts w:ascii="Symbol" w:hAnsi="Symbol"/>
    </w:rPr>
  </w:style>
  <w:style w:type="character" w:customStyle="1" w:styleId="WW8Num112z0">
    <w:name w:val="WW8Num112z0"/>
    <w:uiPriority w:val="99"/>
    <w:rsid w:val="00D83341"/>
    <w:rPr>
      <w:rFonts w:ascii="Symbol" w:hAnsi="Symbol"/>
    </w:rPr>
  </w:style>
  <w:style w:type="character" w:customStyle="1" w:styleId="WW8Num113z0">
    <w:name w:val="WW8Num113z0"/>
    <w:uiPriority w:val="99"/>
    <w:rsid w:val="00D83341"/>
    <w:rPr>
      <w:rFonts w:ascii="Symbol" w:hAnsi="Symbol"/>
      <w:color w:val="auto"/>
    </w:rPr>
  </w:style>
  <w:style w:type="character" w:customStyle="1" w:styleId="WW8Num113z1">
    <w:name w:val="WW8Num113z1"/>
    <w:uiPriority w:val="99"/>
    <w:rsid w:val="00D83341"/>
    <w:rPr>
      <w:rFonts w:ascii="Courier New" w:hAnsi="Courier New"/>
    </w:rPr>
  </w:style>
  <w:style w:type="character" w:customStyle="1" w:styleId="WW8Num113z2">
    <w:name w:val="WW8Num113z2"/>
    <w:uiPriority w:val="99"/>
    <w:rsid w:val="00D83341"/>
    <w:rPr>
      <w:rFonts w:ascii="Wingdings" w:hAnsi="Wingdings"/>
    </w:rPr>
  </w:style>
  <w:style w:type="character" w:customStyle="1" w:styleId="WW8Num113z3">
    <w:name w:val="WW8Num113z3"/>
    <w:uiPriority w:val="99"/>
    <w:rsid w:val="00D83341"/>
    <w:rPr>
      <w:rFonts w:ascii="Symbol" w:hAnsi="Symbol"/>
    </w:rPr>
  </w:style>
  <w:style w:type="character" w:customStyle="1" w:styleId="WW8Num114z0">
    <w:name w:val="WW8Num114z0"/>
    <w:uiPriority w:val="99"/>
    <w:rsid w:val="00D83341"/>
    <w:rPr>
      <w:b/>
      <w:u w:val="single"/>
    </w:rPr>
  </w:style>
  <w:style w:type="character" w:customStyle="1" w:styleId="WW8Num115z0">
    <w:name w:val="WW8Num115z0"/>
    <w:uiPriority w:val="99"/>
    <w:rsid w:val="00D83341"/>
    <w:rPr>
      <w:rFonts w:ascii="Symbol" w:hAnsi="Symbol"/>
    </w:rPr>
  </w:style>
  <w:style w:type="character" w:customStyle="1" w:styleId="WW8Num116z0">
    <w:name w:val="WW8Num116z0"/>
    <w:uiPriority w:val="99"/>
    <w:rsid w:val="00D83341"/>
    <w:rPr>
      <w:rFonts w:ascii="Symbol" w:hAnsi="Symbol"/>
    </w:rPr>
  </w:style>
  <w:style w:type="character" w:customStyle="1" w:styleId="WW8Num117z0">
    <w:name w:val="WW8Num117z0"/>
    <w:uiPriority w:val="99"/>
    <w:rsid w:val="00D83341"/>
    <w:rPr>
      <w:rFonts w:ascii="Wingdings" w:hAnsi="Wingdings"/>
    </w:rPr>
  </w:style>
  <w:style w:type="character" w:customStyle="1" w:styleId="WW8Num120z0">
    <w:name w:val="WW8Num120z0"/>
    <w:uiPriority w:val="99"/>
    <w:rsid w:val="00D83341"/>
    <w:rPr>
      <w:rFonts w:ascii="Symbol" w:hAnsi="Symbol"/>
    </w:rPr>
  </w:style>
  <w:style w:type="character" w:customStyle="1" w:styleId="WW8Num121z0">
    <w:name w:val="WW8Num121z0"/>
    <w:uiPriority w:val="99"/>
    <w:rsid w:val="00D83341"/>
    <w:rPr>
      <w:rFonts w:ascii="Symbol" w:hAnsi="Symbol"/>
      <w:color w:val="auto"/>
    </w:rPr>
  </w:style>
  <w:style w:type="character" w:customStyle="1" w:styleId="WW8Num121z1">
    <w:name w:val="WW8Num121z1"/>
    <w:uiPriority w:val="99"/>
    <w:rsid w:val="00D83341"/>
    <w:rPr>
      <w:rFonts w:ascii="Courier New" w:hAnsi="Courier New"/>
    </w:rPr>
  </w:style>
  <w:style w:type="character" w:customStyle="1" w:styleId="WW8Num121z2">
    <w:name w:val="WW8Num121z2"/>
    <w:uiPriority w:val="99"/>
    <w:rsid w:val="00D83341"/>
    <w:rPr>
      <w:rFonts w:ascii="Wingdings" w:hAnsi="Wingdings"/>
    </w:rPr>
  </w:style>
  <w:style w:type="character" w:customStyle="1" w:styleId="WW8Num121z3">
    <w:name w:val="WW8Num121z3"/>
    <w:uiPriority w:val="99"/>
    <w:rsid w:val="00D83341"/>
    <w:rPr>
      <w:rFonts w:ascii="Symbol" w:hAnsi="Symbol"/>
    </w:rPr>
  </w:style>
  <w:style w:type="character" w:customStyle="1" w:styleId="WW8Num124z0">
    <w:name w:val="WW8Num124z0"/>
    <w:uiPriority w:val="99"/>
    <w:rsid w:val="00D83341"/>
    <w:rPr>
      <w:rFonts w:ascii="Wingdings" w:hAnsi="Wingdings"/>
    </w:rPr>
  </w:style>
  <w:style w:type="character" w:customStyle="1" w:styleId="WW8Num125z0">
    <w:name w:val="WW8Num125z0"/>
    <w:uiPriority w:val="99"/>
    <w:rsid w:val="00D83341"/>
    <w:rPr>
      <w:rFonts w:ascii="Times New Roman" w:hAnsi="Times New Roman"/>
      <w:sz w:val="24"/>
      <w:u w:val="none"/>
    </w:rPr>
  </w:style>
  <w:style w:type="character" w:customStyle="1" w:styleId="WW8Num126z0">
    <w:name w:val="WW8Num126z0"/>
    <w:uiPriority w:val="99"/>
    <w:rsid w:val="00D83341"/>
    <w:rPr>
      <w:rFonts w:ascii="Times New Roman" w:hAnsi="Times New Roman"/>
    </w:rPr>
  </w:style>
  <w:style w:type="character" w:customStyle="1" w:styleId="WW8Num126z1">
    <w:name w:val="WW8Num126z1"/>
    <w:uiPriority w:val="99"/>
    <w:rsid w:val="00D83341"/>
    <w:rPr>
      <w:rFonts w:ascii="Courier New" w:hAnsi="Courier New"/>
    </w:rPr>
  </w:style>
  <w:style w:type="character" w:customStyle="1" w:styleId="WW8Num126z2">
    <w:name w:val="WW8Num126z2"/>
    <w:uiPriority w:val="99"/>
    <w:rsid w:val="00D83341"/>
    <w:rPr>
      <w:rFonts w:ascii="Wingdings" w:hAnsi="Wingdings"/>
    </w:rPr>
  </w:style>
  <w:style w:type="character" w:customStyle="1" w:styleId="WW8Num126z3">
    <w:name w:val="WW8Num126z3"/>
    <w:uiPriority w:val="99"/>
    <w:rsid w:val="00D83341"/>
    <w:rPr>
      <w:rFonts w:ascii="Symbol" w:hAnsi="Symbol"/>
    </w:rPr>
  </w:style>
  <w:style w:type="character" w:customStyle="1" w:styleId="WW8Num127z0">
    <w:name w:val="WW8Num127z0"/>
    <w:uiPriority w:val="99"/>
    <w:rsid w:val="00D83341"/>
    <w:rPr>
      <w:rFonts w:ascii="Symbol" w:hAnsi="Symbol"/>
    </w:rPr>
  </w:style>
  <w:style w:type="character" w:customStyle="1" w:styleId="WW8Num130z0">
    <w:name w:val="WW8Num130z0"/>
    <w:uiPriority w:val="99"/>
    <w:rsid w:val="00D83341"/>
    <w:rPr>
      <w:rFonts w:ascii="Symbol" w:hAnsi="Symbol"/>
    </w:rPr>
  </w:style>
  <w:style w:type="character" w:customStyle="1" w:styleId="WW8Num131z0">
    <w:name w:val="WW8Num131z0"/>
    <w:uiPriority w:val="99"/>
    <w:rsid w:val="00D83341"/>
    <w:rPr>
      <w:rFonts w:ascii="Symbol" w:hAnsi="Symbol"/>
    </w:rPr>
  </w:style>
  <w:style w:type="character" w:customStyle="1" w:styleId="WW8Num132z0">
    <w:name w:val="WW8Num132z0"/>
    <w:uiPriority w:val="99"/>
    <w:rsid w:val="00D83341"/>
    <w:rPr>
      <w:rFonts w:ascii="Symbol" w:hAnsi="Symbol"/>
    </w:rPr>
  </w:style>
  <w:style w:type="character" w:customStyle="1" w:styleId="WW8Num133z0">
    <w:name w:val="WW8Num133z0"/>
    <w:uiPriority w:val="99"/>
    <w:rsid w:val="00D83341"/>
    <w:rPr>
      <w:rFonts w:ascii="Wingdings" w:hAnsi="Wingdings"/>
    </w:rPr>
  </w:style>
  <w:style w:type="character" w:customStyle="1" w:styleId="WW8Num135z0">
    <w:name w:val="WW8Num135z0"/>
    <w:uiPriority w:val="99"/>
    <w:rsid w:val="00D83341"/>
    <w:rPr>
      <w:rFonts w:ascii="Symbol" w:hAnsi="Symbol"/>
    </w:rPr>
  </w:style>
  <w:style w:type="character" w:customStyle="1" w:styleId="WW8Num136z0">
    <w:name w:val="WW8Num136z0"/>
    <w:uiPriority w:val="99"/>
    <w:rsid w:val="00D83341"/>
    <w:rPr>
      <w:rFonts w:ascii="Symbol" w:hAnsi="Symbol"/>
      <w:color w:val="auto"/>
    </w:rPr>
  </w:style>
  <w:style w:type="character" w:customStyle="1" w:styleId="WW8Num136z1">
    <w:name w:val="WW8Num136z1"/>
    <w:uiPriority w:val="99"/>
    <w:rsid w:val="00D83341"/>
    <w:rPr>
      <w:rFonts w:ascii="Courier New" w:hAnsi="Courier New"/>
    </w:rPr>
  </w:style>
  <w:style w:type="character" w:customStyle="1" w:styleId="WW8Num136z2">
    <w:name w:val="WW8Num136z2"/>
    <w:uiPriority w:val="99"/>
    <w:rsid w:val="00D83341"/>
    <w:rPr>
      <w:rFonts w:ascii="Wingdings" w:hAnsi="Wingdings"/>
    </w:rPr>
  </w:style>
  <w:style w:type="character" w:customStyle="1" w:styleId="WW8Num136z3">
    <w:name w:val="WW8Num136z3"/>
    <w:uiPriority w:val="99"/>
    <w:rsid w:val="00D83341"/>
    <w:rPr>
      <w:rFonts w:ascii="Symbol" w:hAnsi="Symbol"/>
    </w:rPr>
  </w:style>
  <w:style w:type="character" w:customStyle="1" w:styleId="WW8Num137z0">
    <w:name w:val="WW8Num137z0"/>
    <w:uiPriority w:val="99"/>
    <w:rsid w:val="00D83341"/>
    <w:rPr>
      <w:rFonts w:ascii="Wingdings" w:hAnsi="Wingdings"/>
    </w:rPr>
  </w:style>
  <w:style w:type="character" w:customStyle="1" w:styleId="WW8Num140z0">
    <w:name w:val="WW8Num140z0"/>
    <w:uiPriority w:val="99"/>
    <w:rsid w:val="00D83341"/>
    <w:rPr>
      <w:rFonts w:ascii="Symbol" w:hAnsi="Symbol"/>
    </w:rPr>
  </w:style>
  <w:style w:type="character" w:customStyle="1" w:styleId="WW8Num142z0">
    <w:name w:val="WW8Num142z0"/>
    <w:uiPriority w:val="99"/>
    <w:rsid w:val="00D83341"/>
    <w:rPr>
      <w:rFonts w:ascii="Times New Roman" w:hAnsi="Times New Roman"/>
      <w:b/>
      <w:sz w:val="24"/>
      <w:u w:val="none"/>
    </w:rPr>
  </w:style>
  <w:style w:type="character" w:customStyle="1" w:styleId="WW8Num144z0">
    <w:name w:val="WW8Num144z0"/>
    <w:uiPriority w:val="99"/>
    <w:rsid w:val="00D83341"/>
    <w:rPr>
      <w:rFonts w:ascii="Times New Roman" w:hAnsi="Times New Roman"/>
    </w:rPr>
  </w:style>
  <w:style w:type="character" w:customStyle="1" w:styleId="WW8Num145z0">
    <w:name w:val="WW8Num145z0"/>
    <w:uiPriority w:val="99"/>
    <w:rsid w:val="00D83341"/>
    <w:rPr>
      <w:rFonts w:ascii="Symbol" w:hAnsi="Symbol"/>
    </w:rPr>
  </w:style>
  <w:style w:type="character" w:customStyle="1" w:styleId="WW8Num146z0">
    <w:name w:val="WW8Num146z0"/>
    <w:uiPriority w:val="99"/>
    <w:rsid w:val="00D83341"/>
    <w:rPr>
      <w:rFonts w:ascii="Symbol" w:hAnsi="Symbol"/>
    </w:rPr>
  </w:style>
  <w:style w:type="character" w:customStyle="1" w:styleId="WW8Num149z0">
    <w:name w:val="WW8Num149z0"/>
    <w:uiPriority w:val="99"/>
    <w:rsid w:val="00D83341"/>
    <w:rPr>
      <w:rFonts w:ascii="Wingdings" w:hAnsi="Wingdings"/>
    </w:rPr>
  </w:style>
  <w:style w:type="character" w:customStyle="1" w:styleId="WW8Num151z0">
    <w:name w:val="WW8Num151z0"/>
    <w:uiPriority w:val="99"/>
    <w:rsid w:val="00D83341"/>
    <w:rPr>
      <w:rFonts w:ascii="Symbol" w:hAnsi="Symbol"/>
    </w:rPr>
  </w:style>
  <w:style w:type="character" w:customStyle="1" w:styleId="WW8Num152z0">
    <w:name w:val="WW8Num152z0"/>
    <w:uiPriority w:val="99"/>
    <w:rsid w:val="00D83341"/>
    <w:rPr>
      <w:rFonts w:ascii="Symbol" w:hAnsi="Symbol"/>
    </w:rPr>
  </w:style>
  <w:style w:type="character" w:customStyle="1" w:styleId="WW8Num153z0">
    <w:name w:val="WW8Num153z0"/>
    <w:uiPriority w:val="99"/>
    <w:rsid w:val="00D83341"/>
    <w:rPr>
      <w:rFonts w:ascii="Symbol" w:hAnsi="Symbol"/>
    </w:rPr>
  </w:style>
  <w:style w:type="character" w:customStyle="1" w:styleId="WW8Num155z0">
    <w:name w:val="WW8Num155z0"/>
    <w:uiPriority w:val="99"/>
    <w:rsid w:val="00D83341"/>
    <w:rPr>
      <w:rFonts w:ascii="Symbol" w:hAnsi="Symbol"/>
    </w:rPr>
  </w:style>
  <w:style w:type="character" w:customStyle="1" w:styleId="WW8Num156z0">
    <w:name w:val="WW8Num156z0"/>
    <w:uiPriority w:val="99"/>
    <w:rsid w:val="00D83341"/>
    <w:rPr>
      <w:rFonts w:ascii="Symbol" w:hAnsi="Symbol"/>
    </w:rPr>
  </w:style>
  <w:style w:type="character" w:customStyle="1" w:styleId="WW8Num158z0">
    <w:name w:val="WW8Num158z0"/>
    <w:uiPriority w:val="99"/>
    <w:rsid w:val="00D83341"/>
    <w:rPr>
      <w:rFonts w:ascii="Symbol" w:hAnsi="Symbol"/>
    </w:rPr>
  </w:style>
  <w:style w:type="character" w:customStyle="1" w:styleId="WW8Num158z1">
    <w:name w:val="WW8Num158z1"/>
    <w:uiPriority w:val="99"/>
    <w:rsid w:val="00D83341"/>
    <w:rPr>
      <w:rFonts w:ascii="Courier New" w:hAnsi="Courier New"/>
    </w:rPr>
  </w:style>
  <w:style w:type="character" w:customStyle="1" w:styleId="WW8Num158z2">
    <w:name w:val="WW8Num158z2"/>
    <w:uiPriority w:val="99"/>
    <w:rsid w:val="00D83341"/>
    <w:rPr>
      <w:rFonts w:ascii="Wingdings" w:hAnsi="Wingdings"/>
    </w:rPr>
  </w:style>
  <w:style w:type="character" w:customStyle="1" w:styleId="WW8Num159z0">
    <w:name w:val="WW8Num159z0"/>
    <w:uiPriority w:val="99"/>
    <w:rsid w:val="00D83341"/>
    <w:rPr>
      <w:rFonts w:ascii="Symbol" w:hAnsi="Symbol"/>
    </w:rPr>
  </w:style>
  <w:style w:type="character" w:customStyle="1" w:styleId="WW8Num161z0">
    <w:name w:val="WW8Num161z0"/>
    <w:uiPriority w:val="99"/>
    <w:rsid w:val="00D83341"/>
    <w:rPr>
      <w:rFonts w:ascii="Wingdings" w:hAnsi="Wingdings"/>
    </w:rPr>
  </w:style>
  <w:style w:type="character" w:customStyle="1" w:styleId="WW8Num162z0">
    <w:name w:val="WW8Num162z0"/>
    <w:uiPriority w:val="99"/>
    <w:rsid w:val="00D83341"/>
    <w:rPr>
      <w:rFonts w:ascii="Times New Roman" w:hAnsi="Times New Roman"/>
      <w:b/>
      <w:sz w:val="24"/>
      <w:u w:val="none"/>
    </w:rPr>
  </w:style>
  <w:style w:type="character" w:customStyle="1" w:styleId="WW8Num163z0">
    <w:name w:val="WW8Num163z0"/>
    <w:uiPriority w:val="99"/>
    <w:rsid w:val="00D83341"/>
    <w:rPr>
      <w:rFonts w:ascii="Wingdings" w:hAnsi="Wingdings"/>
    </w:rPr>
  </w:style>
  <w:style w:type="character" w:customStyle="1" w:styleId="WW8Num164z0">
    <w:name w:val="WW8Num164z0"/>
    <w:uiPriority w:val="99"/>
    <w:rsid w:val="00D83341"/>
    <w:rPr>
      <w:rFonts w:ascii="Symbol" w:hAnsi="Symbol"/>
    </w:rPr>
  </w:style>
  <w:style w:type="character" w:customStyle="1" w:styleId="WW8Num166z0">
    <w:name w:val="WW8Num166z0"/>
    <w:uiPriority w:val="99"/>
    <w:rsid w:val="00D83341"/>
    <w:rPr>
      <w:rFonts w:ascii="Symbol" w:hAnsi="Symbol"/>
    </w:rPr>
  </w:style>
  <w:style w:type="character" w:customStyle="1" w:styleId="WW8Num168z0">
    <w:name w:val="WW8Num168z0"/>
    <w:uiPriority w:val="99"/>
    <w:rsid w:val="00D83341"/>
    <w:rPr>
      <w:rFonts w:ascii="Symbol" w:hAnsi="Symbol"/>
    </w:rPr>
  </w:style>
  <w:style w:type="character" w:customStyle="1" w:styleId="WW8Num168z1">
    <w:name w:val="WW8Num168z1"/>
    <w:uiPriority w:val="99"/>
    <w:rsid w:val="00D83341"/>
    <w:rPr>
      <w:rFonts w:ascii="Courier New" w:hAnsi="Courier New"/>
    </w:rPr>
  </w:style>
  <w:style w:type="character" w:customStyle="1" w:styleId="WW8Num168z2">
    <w:name w:val="WW8Num168z2"/>
    <w:uiPriority w:val="99"/>
    <w:rsid w:val="00D83341"/>
    <w:rPr>
      <w:rFonts w:ascii="Wingdings" w:hAnsi="Wingdings"/>
    </w:rPr>
  </w:style>
  <w:style w:type="character" w:customStyle="1" w:styleId="WW8Num169z0">
    <w:name w:val="WW8Num169z0"/>
    <w:uiPriority w:val="99"/>
    <w:rsid w:val="00D83341"/>
    <w:rPr>
      <w:rFonts w:ascii="Symbol" w:hAnsi="Symbol"/>
    </w:rPr>
  </w:style>
  <w:style w:type="character" w:customStyle="1" w:styleId="WW8Num172z0">
    <w:name w:val="WW8Num172z0"/>
    <w:uiPriority w:val="99"/>
    <w:rsid w:val="00D83341"/>
    <w:rPr>
      <w:rFonts w:ascii="Symbol" w:hAnsi="Symbol"/>
    </w:rPr>
  </w:style>
  <w:style w:type="character" w:customStyle="1" w:styleId="WW8Num173z0">
    <w:name w:val="WW8Num173z0"/>
    <w:uiPriority w:val="99"/>
    <w:rsid w:val="00D83341"/>
    <w:rPr>
      <w:b/>
      <w:sz w:val="28"/>
      <w:u w:val="single"/>
    </w:rPr>
  </w:style>
  <w:style w:type="character" w:customStyle="1" w:styleId="WW8Num173z1">
    <w:name w:val="WW8Num173z1"/>
    <w:uiPriority w:val="99"/>
    <w:rsid w:val="00D83341"/>
    <w:rPr>
      <w:b/>
    </w:rPr>
  </w:style>
  <w:style w:type="character" w:customStyle="1" w:styleId="WW8Num175z0">
    <w:name w:val="WW8Num175z0"/>
    <w:uiPriority w:val="99"/>
    <w:rsid w:val="00D83341"/>
    <w:rPr>
      <w:rFonts w:ascii="Symbol" w:hAnsi="Symbol"/>
    </w:rPr>
  </w:style>
  <w:style w:type="character" w:customStyle="1" w:styleId="WW8Num176z0">
    <w:name w:val="WW8Num176z0"/>
    <w:uiPriority w:val="99"/>
    <w:rsid w:val="00D83341"/>
    <w:rPr>
      <w:rFonts w:ascii="Wingdings" w:hAnsi="Wingdings"/>
    </w:rPr>
  </w:style>
  <w:style w:type="character" w:customStyle="1" w:styleId="WW8Num177z0">
    <w:name w:val="WW8Num177z0"/>
    <w:uiPriority w:val="99"/>
    <w:rsid w:val="00D83341"/>
    <w:rPr>
      <w:rFonts w:ascii="Times New Roman" w:hAnsi="Times New Roman"/>
      <w:sz w:val="24"/>
      <w:u w:val="none"/>
    </w:rPr>
  </w:style>
  <w:style w:type="character" w:customStyle="1" w:styleId="WW8Num178z0">
    <w:name w:val="WW8Num178z0"/>
    <w:uiPriority w:val="99"/>
    <w:rsid w:val="00D83341"/>
    <w:rPr>
      <w:rFonts w:ascii="Wingdings" w:hAnsi="Wingdings"/>
    </w:rPr>
  </w:style>
  <w:style w:type="character" w:customStyle="1" w:styleId="WW8Num180z0">
    <w:name w:val="WW8Num180z0"/>
    <w:uiPriority w:val="99"/>
    <w:rsid w:val="00D83341"/>
    <w:rPr>
      <w:rFonts w:ascii="Symbol" w:hAnsi="Symbol"/>
    </w:rPr>
  </w:style>
  <w:style w:type="character" w:customStyle="1" w:styleId="WW8Num182z0">
    <w:name w:val="WW8Num182z0"/>
    <w:uiPriority w:val="99"/>
    <w:rsid w:val="00D83341"/>
    <w:rPr>
      <w:rFonts w:ascii="Symbol" w:hAnsi="Symbol"/>
    </w:rPr>
  </w:style>
  <w:style w:type="character" w:customStyle="1" w:styleId="WW8Num185z0">
    <w:name w:val="WW8Num185z0"/>
    <w:uiPriority w:val="99"/>
    <w:rsid w:val="00D83341"/>
    <w:rPr>
      <w:b/>
      <w:sz w:val="28"/>
      <w:u w:val="single"/>
    </w:rPr>
  </w:style>
  <w:style w:type="character" w:customStyle="1" w:styleId="WW8Num186z0">
    <w:name w:val="WW8Num186z0"/>
    <w:uiPriority w:val="99"/>
    <w:rsid w:val="00D83341"/>
    <w:rPr>
      <w:rFonts w:ascii="Times New Roman" w:hAnsi="Times New Roman"/>
      <w:b/>
      <w:sz w:val="24"/>
      <w:u w:val="none"/>
    </w:rPr>
  </w:style>
  <w:style w:type="character" w:customStyle="1" w:styleId="WW8Num189z0">
    <w:name w:val="WW8Num189z0"/>
    <w:uiPriority w:val="99"/>
    <w:rsid w:val="00D83341"/>
    <w:rPr>
      <w:rFonts w:ascii="Symbol" w:hAnsi="Symbol"/>
    </w:rPr>
  </w:style>
  <w:style w:type="character" w:customStyle="1" w:styleId="WW8Num190z0">
    <w:name w:val="WW8Num190z0"/>
    <w:uiPriority w:val="99"/>
    <w:rsid w:val="00D83341"/>
    <w:rPr>
      <w:rFonts w:ascii="Symbol" w:hAnsi="Symbol"/>
    </w:rPr>
  </w:style>
  <w:style w:type="character" w:customStyle="1" w:styleId="WW8Num191z0">
    <w:name w:val="WW8Num191z0"/>
    <w:uiPriority w:val="99"/>
    <w:rsid w:val="00D83341"/>
    <w:rPr>
      <w:rFonts w:ascii="Times New Roman" w:hAnsi="Times New Roman"/>
      <w:sz w:val="24"/>
      <w:u w:val="none"/>
    </w:rPr>
  </w:style>
  <w:style w:type="character" w:customStyle="1" w:styleId="WW8Num192z0">
    <w:name w:val="WW8Num192z0"/>
    <w:uiPriority w:val="99"/>
    <w:rsid w:val="00D83341"/>
    <w:rPr>
      <w:rFonts w:ascii="Wingdings" w:hAnsi="Wingdings"/>
    </w:rPr>
  </w:style>
  <w:style w:type="character" w:customStyle="1" w:styleId="WW8Num193z0">
    <w:name w:val="WW8Num193z0"/>
    <w:uiPriority w:val="99"/>
    <w:rsid w:val="00D83341"/>
    <w:rPr>
      <w:rFonts w:ascii="Symbol" w:hAnsi="Symbol"/>
    </w:rPr>
  </w:style>
  <w:style w:type="character" w:customStyle="1" w:styleId="WW8Num194z0">
    <w:name w:val="WW8Num194z0"/>
    <w:uiPriority w:val="99"/>
    <w:rsid w:val="00D83341"/>
    <w:rPr>
      <w:rFonts w:ascii="Symbol" w:hAnsi="Symbol"/>
    </w:rPr>
  </w:style>
  <w:style w:type="character" w:customStyle="1" w:styleId="WW8Num195z0">
    <w:name w:val="WW8Num195z0"/>
    <w:uiPriority w:val="99"/>
    <w:rsid w:val="00D83341"/>
    <w:rPr>
      <w:rFonts w:ascii="Symbol" w:hAnsi="Symbol"/>
    </w:rPr>
  </w:style>
  <w:style w:type="character" w:customStyle="1" w:styleId="WW8Num196z0">
    <w:name w:val="WW8Num196z0"/>
    <w:uiPriority w:val="99"/>
    <w:rsid w:val="00D83341"/>
    <w:rPr>
      <w:rFonts w:ascii="Times New Roman" w:hAnsi="Times New Roman"/>
      <w:b/>
      <w:sz w:val="28"/>
      <w:u w:val="none"/>
    </w:rPr>
  </w:style>
  <w:style w:type="character" w:customStyle="1" w:styleId="WW8Num197z0">
    <w:name w:val="WW8Num197z0"/>
    <w:uiPriority w:val="99"/>
    <w:rsid w:val="00D83341"/>
    <w:rPr>
      <w:rFonts w:ascii="Wingdings" w:hAnsi="Wingdings"/>
    </w:rPr>
  </w:style>
  <w:style w:type="character" w:customStyle="1" w:styleId="WW8Num198z0">
    <w:name w:val="WW8Num198z0"/>
    <w:uiPriority w:val="99"/>
    <w:rsid w:val="00D83341"/>
    <w:rPr>
      <w:rFonts w:ascii="Wingdings" w:hAnsi="Wingdings"/>
    </w:rPr>
  </w:style>
  <w:style w:type="character" w:customStyle="1" w:styleId="WW8Num199z0">
    <w:name w:val="WW8Num199z0"/>
    <w:uiPriority w:val="99"/>
    <w:rsid w:val="00D83341"/>
    <w:rPr>
      <w:rFonts w:ascii="Times New Roman" w:hAnsi="Times New Roman"/>
      <w:sz w:val="24"/>
      <w:u w:val="none"/>
    </w:rPr>
  </w:style>
  <w:style w:type="character" w:customStyle="1" w:styleId="WW8Num200z0">
    <w:name w:val="WW8Num200z0"/>
    <w:uiPriority w:val="99"/>
    <w:rsid w:val="00D83341"/>
    <w:rPr>
      <w:rFonts w:ascii="Arial" w:hAnsi="Arial"/>
    </w:rPr>
  </w:style>
  <w:style w:type="character" w:customStyle="1" w:styleId="WW8Num200z1">
    <w:name w:val="WW8Num200z1"/>
    <w:uiPriority w:val="99"/>
    <w:rsid w:val="00D83341"/>
    <w:rPr>
      <w:rFonts w:ascii="Courier New" w:hAnsi="Courier New"/>
    </w:rPr>
  </w:style>
  <w:style w:type="character" w:customStyle="1" w:styleId="WW8Num200z2">
    <w:name w:val="WW8Num200z2"/>
    <w:uiPriority w:val="99"/>
    <w:rsid w:val="00D83341"/>
    <w:rPr>
      <w:rFonts w:ascii="Wingdings" w:hAnsi="Wingdings"/>
    </w:rPr>
  </w:style>
  <w:style w:type="character" w:customStyle="1" w:styleId="WW8Num200z3">
    <w:name w:val="WW8Num200z3"/>
    <w:uiPriority w:val="99"/>
    <w:rsid w:val="00D83341"/>
    <w:rPr>
      <w:rFonts w:ascii="Symbol" w:hAnsi="Symbol"/>
    </w:rPr>
  </w:style>
  <w:style w:type="character" w:customStyle="1" w:styleId="WW8Num201z0">
    <w:name w:val="WW8Num201z0"/>
    <w:uiPriority w:val="99"/>
    <w:rsid w:val="00D83341"/>
    <w:rPr>
      <w:rFonts w:ascii="Wingdings" w:hAnsi="Wingdings"/>
    </w:rPr>
  </w:style>
  <w:style w:type="character" w:customStyle="1" w:styleId="WW8Num204z0">
    <w:name w:val="WW8Num204z0"/>
    <w:uiPriority w:val="99"/>
    <w:rsid w:val="00D83341"/>
    <w:rPr>
      <w:rFonts w:ascii="Times New Roman" w:hAnsi="Times New Roman"/>
      <w:sz w:val="24"/>
      <w:u w:val="none"/>
    </w:rPr>
  </w:style>
  <w:style w:type="character" w:customStyle="1" w:styleId="WW8Num205z0">
    <w:name w:val="WW8Num205z0"/>
    <w:uiPriority w:val="99"/>
    <w:rsid w:val="00D83341"/>
    <w:rPr>
      <w:rFonts w:ascii="Symbol" w:hAnsi="Symbol"/>
    </w:rPr>
  </w:style>
  <w:style w:type="character" w:customStyle="1" w:styleId="WW8Num206z0">
    <w:name w:val="WW8Num206z0"/>
    <w:uiPriority w:val="99"/>
    <w:rsid w:val="00D83341"/>
    <w:rPr>
      <w:rFonts w:ascii="Times New Roman" w:hAnsi="Times New Roman"/>
    </w:rPr>
  </w:style>
  <w:style w:type="character" w:customStyle="1" w:styleId="WW8Num206z1">
    <w:name w:val="WW8Num206z1"/>
    <w:uiPriority w:val="99"/>
    <w:rsid w:val="00D83341"/>
    <w:rPr>
      <w:rFonts w:ascii="Courier New" w:hAnsi="Courier New"/>
    </w:rPr>
  </w:style>
  <w:style w:type="character" w:customStyle="1" w:styleId="WW8Num206z2">
    <w:name w:val="WW8Num206z2"/>
    <w:uiPriority w:val="99"/>
    <w:rsid w:val="00D83341"/>
    <w:rPr>
      <w:rFonts w:ascii="Wingdings" w:hAnsi="Wingdings"/>
    </w:rPr>
  </w:style>
  <w:style w:type="character" w:customStyle="1" w:styleId="WW8Num206z3">
    <w:name w:val="WW8Num206z3"/>
    <w:uiPriority w:val="99"/>
    <w:rsid w:val="00D83341"/>
    <w:rPr>
      <w:rFonts w:ascii="Symbol" w:hAnsi="Symbol"/>
    </w:rPr>
  </w:style>
  <w:style w:type="character" w:customStyle="1" w:styleId="WW8Num207z0">
    <w:name w:val="WW8Num207z0"/>
    <w:uiPriority w:val="99"/>
    <w:rsid w:val="00D83341"/>
    <w:rPr>
      <w:rFonts w:ascii="Symbol" w:hAnsi="Symbol"/>
    </w:rPr>
  </w:style>
  <w:style w:type="character" w:customStyle="1" w:styleId="WW8Num208z0">
    <w:name w:val="WW8Num208z0"/>
    <w:uiPriority w:val="99"/>
    <w:rsid w:val="00D83341"/>
    <w:rPr>
      <w:rFonts w:ascii="Symbol" w:hAnsi="Symbol"/>
    </w:rPr>
  </w:style>
  <w:style w:type="character" w:customStyle="1" w:styleId="WW8Num209z0">
    <w:name w:val="WW8Num209z0"/>
    <w:uiPriority w:val="99"/>
    <w:rsid w:val="00D83341"/>
    <w:rPr>
      <w:rFonts w:ascii="Symbol" w:hAnsi="Symbol"/>
    </w:rPr>
  </w:style>
  <w:style w:type="character" w:customStyle="1" w:styleId="WW8Num210z0">
    <w:name w:val="WW8Num210z0"/>
    <w:uiPriority w:val="99"/>
    <w:rsid w:val="00D83341"/>
    <w:rPr>
      <w:rFonts w:ascii="Symbol" w:hAnsi="Symbol"/>
    </w:rPr>
  </w:style>
  <w:style w:type="character" w:customStyle="1" w:styleId="WW8Num211z0">
    <w:name w:val="WW8Num211z0"/>
    <w:uiPriority w:val="99"/>
    <w:rsid w:val="00D83341"/>
    <w:rPr>
      <w:rFonts w:ascii="Symbol" w:hAnsi="Symbol"/>
    </w:rPr>
  </w:style>
  <w:style w:type="character" w:customStyle="1" w:styleId="WW8Num212z0">
    <w:name w:val="WW8Num212z0"/>
    <w:uiPriority w:val="99"/>
    <w:rsid w:val="00D83341"/>
    <w:rPr>
      <w:rFonts w:ascii="Times New Roman" w:hAnsi="Times New Roman"/>
      <w:sz w:val="24"/>
      <w:u w:val="none"/>
    </w:rPr>
  </w:style>
  <w:style w:type="character" w:customStyle="1" w:styleId="WW8Num213z0">
    <w:name w:val="WW8Num213z0"/>
    <w:uiPriority w:val="99"/>
    <w:rsid w:val="00D83341"/>
    <w:rPr>
      <w:rFonts w:ascii="Wingdings" w:hAnsi="Wingdings"/>
    </w:rPr>
  </w:style>
  <w:style w:type="character" w:customStyle="1" w:styleId="WW8Num215z0">
    <w:name w:val="WW8Num215z0"/>
    <w:uiPriority w:val="99"/>
    <w:rsid w:val="00D83341"/>
    <w:rPr>
      <w:rFonts w:ascii="Symbol" w:hAnsi="Symbol"/>
    </w:rPr>
  </w:style>
  <w:style w:type="character" w:customStyle="1" w:styleId="WW8Num216z0">
    <w:name w:val="WW8Num216z0"/>
    <w:uiPriority w:val="99"/>
    <w:rsid w:val="00D83341"/>
    <w:rPr>
      <w:rFonts w:ascii="Symbol" w:hAnsi="Symbol"/>
    </w:rPr>
  </w:style>
  <w:style w:type="character" w:customStyle="1" w:styleId="WW8Num220z0">
    <w:name w:val="WW8Num220z0"/>
    <w:uiPriority w:val="99"/>
    <w:rsid w:val="00D83341"/>
    <w:rPr>
      <w:rFonts w:ascii="Symbol" w:hAnsi="Symbol"/>
    </w:rPr>
  </w:style>
  <w:style w:type="character" w:customStyle="1" w:styleId="WW8Num222z0">
    <w:name w:val="WW8Num222z0"/>
    <w:uiPriority w:val="99"/>
    <w:rsid w:val="00D83341"/>
    <w:rPr>
      <w:sz w:val="24"/>
      <w:u w:val="single"/>
    </w:rPr>
  </w:style>
  <w:style w:type="character" w:customStyle="1" w:styleId="WW8Num223z0">
    <w:name w:val="WW8Num223z0"/>
    <w:uiPriority w:val="99"/>
    <w:rsid w:val="00D83341"/>
    <w:rPr>
      <w:rFonts w:ascii="Times New Roman" w:hAnsi="Times New Roman"/>
      <w:b/>
      <w:sz w:val="24"/>
      <w:u w:val="none"/>
    </w:rPr>
  </w:style>
  <w:style w:type="character" w:customStyle="1" w:styleId="WW8Num224z0">
    <w:name w:val="WW8Num224z0"/>
    <w:uiPriority w:val="99"/>
    <w:rsid w:val="00D83341"/>
    <w:rPr>
      <w:rFonts w:ascii="Times New Roman" w:hAnsi="Times New Roman"/>
      <w:sz w:val="24"/>
      <w:u w:val="none"/>
    </w:rPr>
  </w:style>
  <w:style w:type="character" w:customStyle="1" w:styleId="WW8Num225z0">
    <w:name w:val="WW8Num225z0"/>
    <w:uiPriority w:val="99"/>
    <w:rsid w:val="00D83341"/>
    <w:rPr>
      <w:rFonts w:ascii="Wingdings" w:hAnsi="Wingdings"/>
    </w:rPr>
  </w:style>
  <w:style w:type="character" w:customStyle="1" w:styleId="WW8Num226z0">
    <w:name w:val="WW8Num226z0"/>
    <w:uiPriority w:val="99"/>
    <w:rsid w:val="00D83341"/>
    <w:rPr>
      <w:rFonts w:ascii="Wingdings" w:hAnsi="Wingdings"/>
    </w:rPr>
  </w:style>
  <w:style w:type="character" w:customStyle="1" w:styleId="WW8Num227z0">
    <w:name w:val="WW8Num227z0"/>
    <w:uiPriority w:val="99"/>
    <w:rsid w:val="00D83341"/>
    <w:rPr>
      <w:rFonts w:ascii="Times New Roman" w:hAnsi="Times New Roman"/>
      <w:sz w:val="24"/>
      <w:u w:val="none"/>
    </w:rPr>
  </w:style>
  <w:style w:type="character" w:customStyle="1" w:styleId="WW8Num228z0">
    <w:name w:val="WW8Num228z0"/>
    <w:uiPriority w:val="99"/>
    <w:rsid w:val="00D83341"/>
    <w:rPr>
      <w:rFonts w:ascii="Wingdings" w:hAnsi="Wingdings"/>
    </w:rPr>
  </w:style>
  <w:style w:type="character" w:customStyle="1" w:styleId="WW8Num229z0">
    <w:name w:val="WW8Num229z0"/>
    <w:uiPriority w:val="99"/>
    <w:rsid w:val="00D83341"/>
    <w:rPr>
      <w:rFonts w:ascii="Symbol" w:hAnsi="Symbol"/>
    </w:rPr>
  </w:style>
  <w:style w:type="character" w:customStyle="1" w:styleId="WW8Num231z0">
    <w:name w:val="WW8Num231z0"/>
    <w:uiPriority w:val="99"/>
    <w:rsid w:val="00D83341"/>
    <w:rPr>
      <w:rFonts w:ascii="Times New Roman" w:hAnsi="Times New Roman"/>
      <w:b/>
      <w:sz w:val="24"/>
      <w:u w:val="none"/>
    </w:rPr>
  </w:style>
  <w:style w:type="character" w:customStyle="1" w:styleId="WW8Num233z0">
    <w:name w:val="WW8Num233z0"/>
    <w:uiPriority w:val="99"/>
    <w:rsid w:val="00D83341"/>
    <w:rPr>
      <w:rFonts w:ascii="Times New Roman" w:hAnsi="Times New Roman"/>
      <w:sz w:val="24"/>
      <w:u w:val="none"/>
    </w:rPr>
  </w:style>
  <w:style w:type="character" w:customStyle="1" w:styleId="WW8Num234z0">
    <w:name w:val="WW8Num234z0"/>
    <w:uiPriority w:val="99"/>
    <w:rsid w:val="00D83341"/>
    <w:rPr>
      <w:rFonts w:ascii="Symbol" w:hAnsi="Symbol"/>
    </w:rPr>
  </w:style>
  <w:style w:type="character" w:customStyle="1" w:styleId="WW8Num235z0">
    <w:name w:val="WW8Num235z0"/>
    <w:uiPriority w:val="99"/>
    <w:rsid w:val="00D83341"/>
    <w:rPr>
      <w:rFonts w:ascii="Symbol" w:hAnsi="Symbol"/>
    </w:rPr>
  </w:style>
  <w:style w:type="character" w:customStyle="1" w:styleId="WW8Num236z0">
    <w:name w:val="WW8Num236z0"/>
    <w:uiPriority w:val="99"/>
    <w:rsid w:val="00D83341"/>
    <w:rPr>
      <w:rFonts w:ascii="Symbol" w:hAnsi="Symbol"/>
    </w:rPr>
  </w:style>
  <w:style w:type="character" w:customStyle="1" w:styleId="WW8Num237z0">
    <w:name w:val="WW8Num237z0"/>
    <w:uiPriority w:val="99"/>
    <w:rsid w:val="00D83341"/>
    <w:rPr>
      <w:rFonts w:ascii="Times New Roman" w:hAnsi="Times New Roman"/>
      <w:sz w:val="24"/>
      <w:u w:val="none"/>
    </w:rPr>
  </w:style>
  <w:style w:type="character" w:customStyle="1" w:styleId="WW8Num238z0">
    <w:name w:val="WW8Num238z0"/>
    <w:uiPriority w:val="99"/>
    <w:rsid w:val="00D83341"/>
    <w:rPr>
      <w:sz w:val="36"/>
      <w:u w:val="single"/>
    </w:rPr>
  </w:style>
  <w:style w:type="character" w:customStyle="1" w:styleId="WW8Num239z0">
    <w:name w:val="WW8Num239z0"/>
    <w:uiPriority w:val="99"/>
    <w:rsid w:val="00D83341"/>
    <w:rPr>
      <w:rFonts w:ascii="Wingdings" w:hAnsi="Wingdings"/>
    </w:rPr>
  </w:style>
  <w:style w:type="character" w:customStyle="1" w:styleId="WW8Num240z0">
    <w:name w:val="WW8Num240z0"/>
    <w:uiPriority w:val="99"/>
    <w:rsid w:val="00D83341"/>
    <w:rPr>
      <w:rFonts w:ascii="Times New Roman" w:hAnsi="Times New Roman"/>
      <w:sz w:val="24"/>
      <w:u w:val="none"/>
    </w:rPr>
  </w:style>
  <w:style w:type="character" w:customStyle="1" w:styleId="WW8Num242z0">
    <w:name w:val="WW8Num242z0"/>
    <w:uiPriority w:val="99"/>
    <w:rsid w:val="00D83341"/>
    <w:rPr>
      <w:rFonts w:ascii="Symbol" w:hAnsi="Symbol"/>
    </w:rPr>
  </w:style>
  <w:style w:type="character" w:customStyle="1" w:styleId="WW8Num245z0">
    <w:name w:val="WW8Num245z0"/>
    <w:uiPriority w:val="99"/>
    <w:rsid w:val="00D83341"/>
    <w:rPr>
      <w:rFonts w:ascii="Symbol" w:hAnsi="Symbol"/>
    </w:rPr>
  </w:style>
  <w:style w:type="character" w:customStyle="1" w:styleId="WW8Num246z0">
    <w:name w:val="WW8Num246z0"/>
    <w:uiPriority w:val="99"/>
    <w:rsid w:val="00D83341"/>
    <w:rPr>
      <w:rFonts w:ascii="Symbol" w:hAnsi="Symbol"/>
    </w:rPr>
  </w:style>
  <w:style w:type="character" w:customStyle="1" w:styleId="WW8Num248z0">
    <w:name w:val="WW8Num248z0"/>
    <w:uiPriority w:val="99"/>
    <w:rsid w:val="00D83341"/>
    <w:rPr>
      <w:rFonts w:ascii="Symbol" w:hAnsi="Symbol"/>
    </w:rPr>
  </w:style>
  <w:style w:type="character" w:customStyle="1" w:styleId="WW8Num251z0">
    <w:name w:val="WW8Num251z0"/>
    <w:uiPriority w:val="99"/>
    <w:rsid w:val="00D83341"/>
    <w:rPr>
      <w:rFonts w:ascii="Symbol" w:hAnsi="Symbol"/>
    </w:rPr>
  </w:style>
  <w:style w:type="character" w:customStyle="1" w:styleId="WW8Num252z0">
    <w:name w:val="WW8Num252z0"/>
    <w:uiPriority w:val="99"/>
    <w:rsid w:val="00D83341"/>
    <w:rPr>
      <w:rFonts w:ascii="Symbol" w:hAnsi="Symbol"/>
    </w:rPr>
  </w:style>
  <w:style w:type="character" w:customStyle="1" w:styleId="WW8Num253z0">
    <w:name w:val="WW8Num253z0"/>
    <w:uiPriority w:val="99"/>
    <w:rsid w:val="00D83341"/>
    <w:rPr>
      <w:rFonts w:ascii="Times New Roman" w:hAnsi="Times New Roman"/>
    </w:rPr>
  </w:style>
  <w:style w:type="character" w:customStyle="1" w:styleId="WW8Num253z1">
    <w:name w:val="WW8Num253z1"/>
    <w:uiPriority w:val="99"/>
    <w:rsid w:val="00D83341"/>
    <w:rPr>
      <w:rFonts w:ascii="Courier New" w:hAnsi="Courier New"/>
    </w:rPr>
  </w:style>
  <w:style w:type="character" w:customStyle="1" w:styleId="WW8Num253z2">
    <w:name w:val="WW8Num253z2"/>
    <w:uiPriority w:val="99"/>
    <w:rsid w:val="00D83341"/>
    <w:rPr>
      <w:rFonts w:ascii="Wingdings" w:hAnsi="Wingdings"/>
    </w:rPr>
  </w:style>
  <w:style w:type="character" w:customStyle="1" w:styleId="WW8Num253z3">
    <w:name w:val="WW8Num253z3"/>
    <w:uiPriority w:val="99"/>
    <w:rsid w:val="00D83341"/>
    <w:rPr>
      <w:rFonts w:ascii="Symbol" w:hAnsi="Symbol"/>
    </w:rPr>
  </w:style>
  <w:style w:type="character" w:customStyle="1" w:styleId="WW8Num255z0">
    <w:name w:val="WW8Num255z0"/>
    <w:uiPriority w:val="99"/>
    <w:rsid w:val="00D83341"/>
    <w:rPr>
      <w:rFonts w:ascii="Times New Roman" w:hAnsi="Times New Roman"/>
      <w:b/>
      <w:sz w:val="28"/>
      <w:u w:val="none"/>
    </w:rPr>
  </w:style>
  <w:style w:type="character" w:customStyle="1" w:styleId="WW8Num258z0">
    <w:name w:val="WW8Num258z0"/>
    <w:uiPriority w:val="99"/>
    <w:rsid w:val="00D83341"/>
    <w:rPr>
      <w:rFonts w:ascii="Wingdings" w:hAnsi="Wingdings"/>
    </w:rPr>
  </w:style>
  <w:style w:type="character" w:customStyle="1" w:styleId="WW8Num259z0">
    <w:name w:val="WW8Num259z0"/>
    <w:uiPriority w:val="99"/>
    <w:rsid w:val="00D83341"/>
    <w:rPr>
      <w:rFonts w:ascii="Symbol" w:hAnsi="Symbol"/>
    </w:rPr>
  </w:style>
  <w:style w:type="character" w:customStyle="1" w:styleId="WW8Num260z0">
    <w:name w:val="WW8Num260z0"/>
    <w:uiPriority w:val="99"/>
    <w:rsid w:val="00D83341"/>
    <w:rPr>
      <w:rFonts w:ascii="Symbol" w:hAnsi="Symbol"/>
    </w:rPr>
  </w:style>
  <w:style w:type="character" w:customStyle="1" w:styleId="WW8Num261z0">
    <w:name w:val="WW8Num261z0"/>
    <w:uiPriority w:val="99"/>
    <w:rsid w:val="00D83341"/>
    <w:rPr>
      <w:rFonts w:ascii="Symbol" w:hAnsi="Symbol"/>
    </w:rPr>
  </w:style>
  <w:style w:type="character" w:customStyle="1" w:styleId="WW8Num262z0">
    <w:name w:val="WW8Num262z0"/>
    <w:uiPriority w:val="99"/>
    <w:rsid w:val="00D83341"/>
    <w:rPr>
      <w:rFonts w:ascii="Symbol" w:hAnsi="Symbol"/>
    </w:rPr>
  </w:style>
  <w:style w:type="character" w:customStyle="1" w:styleId="WW8Num264z0">
    <w:name w:val="WW8Num264z0"/>
    <w:uiPriority w:val="99"/>
    <w:rsid w:val="00D83341"/>
    <w:rPr>
      <w:rFonts w:ascii="Wingdings" w:hAnsi="Wingdings"/>
    </w:rPr>
  </w:style>
  <w:style w:type="character" w:customStyle="1" w:styleId="WW8Num265z1">
    <w:name w:val="WW8Num265z1"/>
    <w:uiPriority w:val="99"/>
    <w:rsid w:val="00D83341"/>
    <w:rPr>
      <w:rFonts w:ascii="Times New Roman" w:hAnsi="Times New Roman"/>
    </w:rPr>
  </w:style>
  <w:style w:type="character" w:customStyle="1" w:styleId="WW8Num266z0">
    <w:name w:val="WW8Num266z0"/>
    <w:uiPriority w:val="99"/>
    <w:rsid w:val="00D83341"/>
    <w:rPr>
      <w:rFonts w:ascii="Symbol" w:hAnsi="Symbol"/>
    </w:rPr>
  </w:style>
  <w:style w:type="character" w:customStyle="1" w:styleId="WW8Num267z0">
    <w:name w:val="WW8Num267z0"/>
    <w:uiPriority w:val="99"/>
    <w:rsid w:val="00D83341"/>
    <w:rPr>
      <w:rFonts w:ascii="Symbol" w:hAnsi="Symbol"/>
    </w:rPr>
  </w:style>
  <w:style w:type="character" w:customStyle="1" w:styleId="WW8Num268z0">
    <w:name w:val="WW8Num268z0"/>
    <w:uiPriority w:val="99"/>
    <w:rsid w:val="00D83341"/>
    <w:rPr>
      <w:rFonts w:ascii="Wingdings" w:hAnsi="Wingdings"/>
    </w:rPr>
  </w:style>
  <w:style w:type="character" w:customStyle="1" w:styleId="WW8Num269z0">
    <w:name w:val="WW8Num269z0"/>
    <w:uiPriority w:val="99"/>
    <w:rsid w:val="00D83341"/>
    <w:rPr>
      <w:rFonts w:ascii="Symbol" w:hAnsi="Symbol"/>
    </w:rPr>
  </w:style>
  <w:style w:type="character" w:customStyle="1" w:styleId="WW8Num271z0">
    <w:name w:val="WW8Num271z0"/>
    <w:uiPriority w:val="99"/>
    <w:rsid w:val="00D83341"/>
    <w:rPr>
      <w:rFonts w:ascii="Wingdings" w:hAnsi="Wingdings"/>
    </w:rPr>
  </w:style>
  <w:style w:type="character" w:customStyle="1" w:styleId="WW8Num272z0">
    <w:name w:val="WW8Num272z0"/>
    <w:uiPriority w:val="99"/>
    <w:rsid w:val="00D83341"/>
    <w:rPr>
      <w:rFonts w:ascii="Times New Roman" w:hAnsi="Times New Roman"/>
      <w:sz w:val="24"/>
      <w:u w:val="none"/>
    </w:rPr>
  </w:style>
  <w:style w:type="character" w:customStyle="1" w:styleId="WW8Num273z0">
    <w:name w:val="WW8Num273z0"/>
    <w:uiPriority w:val="99"/>
    <w:rsid w:val="00D83341"/>
    <w:rPr>
      <w:rFonts w:ascii="Wingdings" w:hAnsi="Wingdings"/>
    </w:rPr>
  </w:style>
  <w:style w:type="character" w:customStyle="1" w:styleId="WW8Num274z0">
    <w:name w:val="WW8Num274z0"/>
    <w:uiPriority w:val="99"/>
    <w:rsid w:val="00D83341"/>
    <w:rPr>
      <w:rFonts w:ascii="Times New Roman" w:hAnsi="Times New Roman"/>
      <w:sz w:val="24"/>
      <w:u w:val="none"/>
    </w:rPr>
  </w:style>
  <w:style w:type="character" w:customStyle="1" w:styleId="WW8Num275z0">
    <w:name w:val="WW8Num275z0"/>
    <w:uiPriority w:val="99"/>
    <w:rsid w:val="00D83341"/>
    <w:rPr>
      <w:rFonts w:ascii="Times New Roman" w:hAnsi="Times New Roman"/>
      <w:b/>
      <w:sz w:val="28"/>
      <w:u w:val="none"/>
    </w:rPr>
  </w:style>
  <w:style w:type="character" w:customStyle="1" w:styleId="WW8Num277z0">
    <w:name w:val="WW8Num277z0"/>
    <w:uiPriority w:val="99"/>
    <w:rsid w:val="00D83341"/>
    <w:rPr>
      <w:rFonts w:ascii="Symbol" w:hAnsi="Symbol"/>
    </w:rPr>
  </w:style>
  <w:style w:type="character" w:customStyle="1" w:styleId="WW8Num280z0">
    <w:name w:val="WW8Num280z0"/>
    <w:uiPriority w:val="99"/>
    <w:rsid w:val="00D83341"/>
    <w:rPr>
      <w:rFonts w:ascii="Symbol" w:hAnsi="Symbol"/>
    </w:rPr>
  </w:style>
  <w:style w:type="character" w:customStyle="1" w:styleId="WW8Num281z0">
    <w:name w:val="WW8Num281z0"/>
    <w:uiPriority w:val="99"/>
    <w:rsid w:val="00D83341"/>
    <w:rPr>
      <w:rFonts w:ascii="Symbol" w:hAnsi="Symbol"/>
    </w:rPr>
  </w:style>
  <w:style w:type="character" w:customStyle="1" w:styleId="WW8Num282z0">
    <w:name w:val="WW8Num282z0"/>
    <w:uiPriority w:val="99"/>
    <w:rsid w:val="00D83341"/>
    <w:rPr>
      <w:rFonts w:ascii="Symbol" w:hAnsi="Symbol"/>
    </w:rPr>
  </w:style>
  <w:style w:type="character" w:customStyle="1" w:styleId="WW8Num283z0">
    <w:name w:val="WW8Num283z0"/>
    <w:uiPriority w:val="99"/>
    <w:rsid w:val="00D83341"/>
    <w:rPr>
      <w:rFonts w:ascii="Symbol" w:hAnsi="Symbol"/>
    </w:rPr>
  </w:style>
  <w:style w:type="character" w:customStyle="1" w:styleId="WW8Num285z0">
    <w:name w:val="WW8Num285z0"/>
    <w:uiPriority w:val="99"/>
    <w:rsid w:val="00D83341"/>
    <w:rPr>
      <w:rFonts w:ascii="Symbol" w:hAnsi="Symbol"/>
    </w:rPr>
  </w:style>
  <w:style w:type="character" w:customStyle="1" w:styleId="WW8Num286z0">
    <w:name w:val="WW8Num286z0"/>
    <w:uiPriority w:val="99"/>
    <w:rsid w:val="00D83341"/>
    <w:rPr>
      <w:b/>
      <w:u w:val="single"/>
    </w:rPr>
  </w:style>
  <w:style w:type="character" w:customStyle="1" w:styleId="WW8Num289z0">
    <w:name w:val="WW8Num289z0"/>
    <w:uiPriority w:val="99"/>
    <w:rsid w:val="00D83341"/>
    <w:rPr>
      <w:rFonts w:ascii="Times New Roman" w:hAnsi="Times New Roman"/>
      <w:b/>
      <w:sz w:val="24"/>
      <w:u w:val="none"/>
    </w:rPr>
  </w:style>
  <w:style w:type="character" w:customStyle="1" w:styleId="WW8Num290z0">
    <w:name w:val="WW8Num290z0"/>
    <w:uiPriority w:val="99"/>
    <w:rsid w:val="00D83341"/>
    <w:rPr>
      <w:rFonts w:ascii="Times New Roman" w:hAnsi="Times New Roman"/>
    </w:rPr>
  </w:style>
  <w:style w:type="character" w:customStyle="1" w:styleId="WW8Num290z1">
    <w:name w:val="WW8Num290z1"/>
    <w:uiPriority w:val="99"/>
    <w:rsid w:val="00D83341"/>
    <w:rPr>
      <w:rFonts w:ascii="Courier New" w:hAnsi="Courier New"/>
    </w:rPr>
  </w:style>
  <w:style w:type="character" w:customStyle="1" w:styleId="WW8Num290z2">
    <w:name w:val="WW8Num290z2"/>
    <w:uiPriority w:val="99"/>
    <w:rsid w:val="00D83341"/>
    <w:rPr>
      <w:rFonts w:ascii="Wingdings" w:hAnsi="Wingdings"/>
    </w:rPr>
  </w:style>
  <w:style w:type="character" w:customStyle="1" w:styleId="WW8Num290z3">
    <w:name w:val="WW8Num290z3"/>
    <w:uiPriority w:val="99"/>
    <w:rsid w:val="00D83341"/>
    <w:rPr>
      <w:rFonts w:ascii="Symbol" w:hAnsi="Symbol"/>
    </w:rPr>
  </w:style>
  <w:style w:type="character" w:customStyle="1" w:styleId="WW8Num291z0">
    <w:name w:val="WW8Num291z0"/>
    <w:uiPriority w:val="99"/>
    <w:rsid w:val="00D83341"/>
    <w:rPr>
      <w:rFonts w:ascii="Symbol" w:hAnsi="Symbol"/>
    </w:rPr>
  </w:style>
  <w:style w:type="character" w:customStyle="1" w:styleId="WW8Num292z0">
    <w:name w:val="WW8Num292z0"/>
    <w:uiPriority w:val="99"/>
    <w:rsid w:val="00D83341"/>
    <w:rPr>
      <w:rFonts w:ascii="Symbol" w:hAnsi="Symbol"/>
    </w:rPr>
  </w:style>
  <w:style w:type="character" w:customStyle="1" w:styleId="WW8Num294z0">
    <w:name w:val="WW8Num294z0"/>
    <w:uiPriority w:val="99"/>
    <w:rsid w:val="00D83341"/>
    <w:rPr>
      <w:rFonts w:ascii="Symbol" w:hAnsi="Symbol"/>
    </w:rPr>
  </w:style>
  <w:style w:type="character" w:customStyle="1" w:styleId="WW8Num297z0">
    <w:name w:val="WW8Num297z0"/>
    <w:uiPriority w:val="99"/>
    <w:rsid w:val="00D83341"/>
    <w:rPr>
      <w:rFonts w:ascii="Wingdings" w:hAnsi="Wingdings"/>
    </w:rPr>
  </w:style>
  <w:style w:type="character" w:customStyle="1" w:styleId="WW8Num301z0">
    <w:name w:val="WW8Num301z0"/>
    <w:uiPriority w:val="99"/>
    <w:rsid w:val="00D83341"/>
    <w:rPr>
      <w:rFonts w:ascii="Symbol" w:hAnsi="Symbol"/>
    </w:rPr>
  </w:style>
  <w:style w:type="character" w:customStyle="1" w:styleId="WW8Num303z0">
    <w:name w:val="WW8Num303z0"/>
    <w:uiPriority w:val="99"/>
    <w:rsid w:val="00D83341"/>
    <w:rPr>
      <w:rFonts w:ascii="Symbol" w:hAnsi="Symbol"/>
    </w:rPr>
  </w:style>
  <w:style w:type="character" w:customStyle="1" w:styleId="WW8Num306z0">
    <w:name w:val="WW8Num306z0"/>
    <w:uiPriority w:val="99"/>
    <w:rsid w:val="00D83341"/>
    <w:rPr>
      <w:rFonts w:ascii="Symbol" w:hAnsi="Symbol"/>
    </w:rPr>
  </w:style>
  <w:style w:type="character" w:customStyle="1" w:styleId="WW8Num306z1">
    <w:name w:val="WW8Num306z1"/>
    <w:uiPriority w:val="99"/>
    <w:rsid w:val="00D83341"/>
    <w:rPr>
      <w:rFonts w:ascii="Courier New" w:hAnsi="Courier New"/>
    </w:rPr>
  </w:style>
  <w:style w:type="character" w:customStyle="1" w:styleId="WW8Num306z2">
    <w:name w:val="WW8Num306z2"/>
    <w:uiPriority w:val="99"/>
    <w:rsid w:val="00D83341"/>
    <w:rPr>
      <w:rFonts w:ascii="Wingdings" w:hAnsi="Wingdings"/>
    </w:rPr>
  </w:style>
  <w:style w:type="character" w:customStyle="1" w:styleId="WW8Num307z0">
    <w:name w:val="WW8Num307z0"/>
    <w:uiPriority w:val="99"/>
    <w:rsid w:val="00D83341"/>
    <w:rPr>
      <w:rFonts w:ascii="Symbol" w:hAnsi="Symbol"/>
    </w:rPr>
  </w:style>
  <w:style w:type="character" w:customStyle="1" w:styleId="WW8Num308z0">
    <w:name w:val="WW8Num308z0"/>
    <w:uiPriority w:val="99"/>
    <w:rsid w:val="00D83341"/>
    <w:rPr>
      <w:b/>
      <w:sz w:val="28"/>
    </w:rPr>
  </w:style>
  <w:style w:type="character" w:customStyle="1" w:styleId="WW8Num309z0">
    <w:name w:val="WW8Num309z0"/>
    <w:uiPriority w:val="99"/>
    <w:rsid w:val="00D83341"/>
    <w:rPr>
      <w:rFonts w:ascii="Wingdings" w:hAnsi="Wingdings"/>
    </w:rPr>
  </w:style>
  <w:style w:type="character" w:customStyle="1" w:styleId="WW8Num311z0">
    <w:name w:val="WW8Num311z0"/>
    <w:uiPriority w:val="99"/>
    <w:rsid w:val="00D83341"/>
    <w:rPr>
      <w:rFonts w:ascii="Symbol" w:hAnsi="Symbol"/>
    </w:rPr>
  </w:style>
  <w:style w:type="character" w:customStyle="1" w:styleId="WW8Num312z0">
    <w:name w:val="WW8Num312z0"/>
    <w:uiPriority w:val="99"/>
    <w:rsid w:val="00D83341"/>
    <w:rPr>
      <w:rFonts w:ascii="Times New Roman" w:hAnsi="Times New Roman"/>
      <w:sz w:val="24"/>
      <w:u w:val="none"/>
    </w:rPr>
  </w:style>
  <w:style w:type="character" w:customStyle="1" w:styleId="WW8Num313z0">
    <w:name w:val="WW8Num313z0"/>
    <w:uiPriority w:val="99"/>
    <w:rsid w:val="00D83341"/>
    <w:rPr>
      <w:rFonts w:ascii="Times New Roman" w:hAnsi="Times New Roman"/>
    </w:rPr>
  </w:style>
  <w:style w:type="character" w:customStyle="1" w:styleId="WW8Num315z0">
    <w:name w:val="WW8Num315z0"/>
    <w:uiPriority w:val="99"/>
    <w:rsid w:val="00D83341"/>
    <w:rPr>
      <w:rFonts w:ascii="Symbol" w:hAnsi="Symbol"/>
    </w:rPr>
  </w:style>
  <w:style w:type="character" w:customStyle="1" w:styleId="WW8Num316z0">
    <w:name w:val="WW8Num316z0"/>
    <w:uiPriority w:val="99"/>
    <w:rsid w:val="00D83341"/>
    <w:rPr>
      <w:rFonts w:ascii="Symbol" w:hAnsi="Symbol"/>
    </w:rPr>
  </w:style>
  <w:style w:type="character" w:customStyle="1" w:styleId="WW8Num318z0">
    <w:name w:val="WW8Num318z0"/>
    <w:uiPriority w:val="99"/>
    <w:rsid w:val="00D83341"/>
    <w:rPr>
      <w:rFonts w:ascii="Wingdings" w:hAnsi="Wingdings"/>
    </w:rPr>
  </w:style>
  <w:style w:type="character" w:customStyle="1" w:styleId="WW8Num319z0">
    <w:name w:val="WW8Num319z0"/>
    <w:uiPriority w:val="99"/>
    <w:rsid w:val="00D83341"/>
    <w:rPr>
      <w:rFonts w:ascii="Wingdings" w:hAnsi="Wingdings"/>
    </w:rPr>
  </w:style>
  <w:style w:type="character" w:customStyle="1" w:styleId="WW8Num320z0">
    <w:name w:val="WW8Num320z0"/>
    <w:uiPriority w:val="99"/>
    <w:rsid w:val="00D83341"/>
    <w:rPr>
      <w:rFonts w:ascii="Wingdings" w:hAnsi="Wingdings"/>
    </w:rPr>
  </w:style>
  <w:style w:type="character" w:customStyle="1" w:styleId="WW8Num322z0">
    <w:name w:val="WW8Num322z0"/>
    <w:uiPriority w:val="99"/>
    <w:rsid w:val="00D83341"/>
    <w:rPr>
      <w:rFonts w:ascii="Symbol" w:hAnsi="Symbol"/>
    </w:rPr>
  </w:style>
  <w:style w:type="character" w:customStyle="1" w:styleId="WW8Num323z0">
    <w:name w:val="WW8Num323z0"/>
    <w:uiPriority w:val="99"/>
    <w:rsid w:val="00D83341"/>
    <w:rPr>
      <w:b/>
      <w:sz w:val="28"/>
      <w:u w:val="single"/>
    </w:rPr>
  </w:style>
  <w:style w:type="character" w:customStyle="1" w:styleId="WW8Num324z0">
    <w:name w:val="WW8Num324z0"/>
    <w:uiPriority w:val="99"/>
    <w:rsid w:val="00D83341"/>
    <w:rPr>
      <w:rFonts w:ascii="Times New Roman" w:hAnsi="Times New Roman"/>
      <w:b/>
      <w:sz w:val="24"/>
      <w:u w:val="none"/>
    </w:rPr>
  </w:style>
  <w:style w:type="character" w:customStyle="1" w:styleId="WW8Num326z0">
    <w:name w:val="WW8Num326z0"/>
    <w:uiPriority w:val="99"/>
    <w:rsid w:val="00D83341"/>
    <w:rPr>
      <w:rFonts w:ascii="Symbol" w:hAnsi="Symbol"/>
    </w:rPr>
  </w:style>
  <w:style w:type="character" w:customStyle="1" w:styleId="WW8Num327z0">
    <w:name w:val="WW8Num327z0"/>
    <w:uiPriority w:val="99"/>
    <w:rsid w:val="00D83341"/>
    <w:rPr>
      <w:rFonts w:ascii="Times New Roman" w:hAnsi="Times New Roman"/>
      <w:sz w:val="24"/>
      <w:u w:val="none"/>
    </w:rPr>
  </w:style>
  <w:style w:type="character" w:customStyle="1" w:styleId="WW8Num329z0">
    <w:name w:val="WW8Num329z0"/>
    <w:uiPriority w:val="99"/>
    <w:rsid w:val="00D83341"/>
    <w:rPr>
      <w:rFonts w:ascii="Wingdings" w:hAnsi="Wingdings"/>
    </w:rPr>
  </w:style>
  <w:style w:type="character" w:customStyle="1" w:styleId="WW8Num332z0">
    <w:name w:val="WW8Num332z0"/>
    <w:uiPriority w:val="99"/>
    <w:rsid w:val="00D83341"/>
    <w:rPr>
      <w:rFonts w:ascii="Symbol" w:hAnsi="Symbol"/>
      <w:color w:val="auto"/>
    </w:rPr>
  </w:style>
  <w:style w:type="character" w:customStyle="1" w:styleId="WW8Num332z1">
    <w:name w:val="WW8Num332z1"/>
    <w:uiPriority w:val="99"/>
    <w:rsid w:val="00D83341"/>
    <w:rPr>
      <w:rFonts w:ascii="Courier New" w:hAnsi="Courier New"/>
    </w:rPr>
  </w:style>
  <w:style w:type="character" w:customStyle="1" w:styleId="WW8Num332z2">
    <w:name w:val="WW8Num332z2"/>
    <w:uiPriority w:val="99"/>
    <w:rsid w:val="00D83341"/>
    <w:rPr>
      <w:rFonts w:ascii="Wingdings" w:hAnsi="Wingdings"/>
    </w:rPr>
  </w:style>
  <w:style w:type="character" w:customStyle="1" w:styleId="WW8Num332z3">
    <w:name w:val="WW8Num332z3"/>
    <w:uiPriority w:val="99"/>
    <w:rsid w:val="00D83341"/>
    <w:rPr>
      <w:rFonts w:ascii="Symbol" w:hAnsi="Symbol"/>
    </w:rPr>
  </w:style>
  <w:style w:type="character" w:customStyle="1" w:styleId="WW8Num335z0">
    <w:name w:val="WW8Num335z0"/>
    <w:uiPriority w:val="99"/>
    <w:rsid w:val="00D83341"/>
    <w:rPr>
      <w:rFonts w:ascii="Times New Roman" w:hAnsi="Times New Roman"/>
      <w:sz w:val="24"/>
      <w:u w:val="none"/>
    </w:rPr>
  </w:style>
  <w:style w:type="character" w:customStyle="1" w:styleId="WW8Num337z0">
    <w:name w:val="WW8Num337z0"/>
    <w:uiPriority w:val="99"/>
    <w:rsid w:val="00D83341"/>
    <w:rPr>
      <w:sz w:val="20"/>
    </w:rPr>
  </w:style>
  <w:style w:type="character" w:customStyle="1" w:styleId="WW8Num338z0">
    <w:name w:val="WW8Num338z0"/>
    <w:uiPriority w:val="99"/>
    <w:rsid w:val="00D83341"/>
    <w:rPr>
      <w:rFonts w:ascii="Wingdings" w:hAnsi="Wingdings"/>
    </w:rPr>
  </w:style>
  <w:style w:type="character" w:customStyle="1" w:styleId="WW8Num340z0">
    <w:name w:val="WW8Num340z0"/>
    <w:uiPriority w:val="99"/>
    <w:rsid w:val="00D83341"/>
    <w:rPr>
      <w:rFonts w:ascii="Symbol" w:hAnsi="Symbol"/>
    </w:rPr>
  </w:style>
  <w:style w:type="character" w:customStyle="1" w:styleId="WW8Num341z0">
    <w:name w:val="WW8Num341z0"/>
    <w:uiPriority w:val="99"/>
    <w:rsid w:val="00D83341"/>
    <w:rPr>
      <w:rFonts w:ascii="Symbol" w:hAnsi="Symbol"/>
    </w:rPr>
  </w:style>
  <w:style w:type="character" w:customStyle="1" w:styleId="WW8Num342z0">
    <w:name w:val="WW8Num342z0"/>
    <w:uiPriority w:val="99"/>
    <w:rsid w:val="00D83341"/>
    <w:rPr>
      <w:rFonts w:ascii="Times New Roman" w:hAnsi="Times New Roman"/>
      <w:sz w:val="24"/>
      <w:u w:val="none"/>
    </w:rPr>
  </w:style>
  <w:style w:type="character" w:customStyle="1" w:styleId="WW8Num343z0">
    <w:name w:val="WW8Num343z0"/>
    <w:uiPriority w:val="99"/>
    <w:rsid w:val="00D83341"/>
    <w:rPr>
      <w:rFonts w:ascii="Symbol" w:hAnsi="Symbol"/>
    </w:rPr>
  </w:style>
  <w:style w:type="character" w:customStyle="1" w:styleId="WW8Num344z0">
    <w:name w:val="WW8Num344z0"/>
    <w:uiPriority w:val="99"/>
    <w:rsid w:val="00D83341"/>
    <w:rPr>
      <w:rFonts w:ascii="Times New Roman" w:hAnsi="Times New Roman"/>
      <w:sz w:val="24"/>
      <w:u w:val="none"/>
    </w:rPr>
  </w:style>
  <w:style w:type="character" w:customStyle="1" w:styleId="WW8Num345z0">
    <w:name w:val="WW8Num345z0"/>
    <w:uiPriority w:val="99"/>
    <w:rsid w:val="00D83341"/>
    <w:rPr>
      <w:rFonts w:ascii="Times New Roman" w:hAnsi="Times New Roman"/>
      <w:b/>
      <w:sz w:val="24"/>
      <w:u w:val="none"/>
    </w:rPr>
  </w:style>
  <w:style w:type="character" w:customStyle="1" w:styleId="WW8Num347z0">
    <w:name w:val="WW8Num347z0"/>
    <w:uiPriority w:val="99"/>
    <w:rsid w:val="00D83341"/>
    <w:rPr>
      <w:rFonts w:ascii="Symbol" w:hAnsi="Symbol"/>
    </w:rPr>
  </w:style>
  <w:style w:type="character" w:customStyle="1" w:styleId="WW8Num348z0">
    <w:name w:val="WW8Num348z0"/>
    <w:uiPriority w:val="99"/>
    <w:rsid w:val="00D83341"/>
    <w:rPr>
      <w:rFonts w:ascii="Symbol" w:hAnsi="Symbol"/>
    </w:rPr>
  </w:style>
  <w:style w:type="character" w:customStyle="1" w:styleId="WW8Num349z0">
    <w:name w:val="WW8Num349z0"/>
    <w:uiPriority w:val="99"/>
    <w:rsid w:val="00D83341"/>
    <w:rPr>
      <w:rFonts w:ascii="Symbol" w:hAnsi="Symbol"/>
    </w:rPr>
  </w:style>
  <w:style w:type="character" w:customStyle="1" w:styleId="WW8Num350z0">
    <w:name w:val="WW8Num350z0"/>
    <w:uiPriority w:val="99"/>
    <w:rsid w:val="00D83341"/>
    <w:rPr>
      <w:rFonts w:ascii="Symbol" w:hAnsi="Symbol"/>
    </w:rPr>
  </w:style>
  <w:style w:type="character" w:customStyle="1" w:styleId="WW8Num351z0">
    <w:name w:val="WW8Num351z0"/>
    <w:uiPriority w:val="99"/>
    <w:rsid w:val="00D83341"/>
    <w:rPr>
      <w:rFonts w:ascii="Symbol" w:hAnsi="Symbol"/>
    </w:rPr>
  </w:style>
  <w:style w:type="character" w:customStyle="1" w:styleId="WW8Num352z0">
    <w:name w:val="WW8Num352z0"/>
    <w:uiPriority w:val="99"/>
    <w:rsid w:val="00D83341"/>
    <w:rPr>
      <w:rFonts w:ascii="Symbol" w:hAnsi="Symbol"/>
    </w:rPr>
  </w:style>
  <w:style w:type="character" w:customStyle="1" w:styleId="WW8Num353z0">
    <w:name w:val="WW8Num353z0"/>
    <w:uiPriority w:val="99"/>
    <w:rsid w:val="00D83341"/>
    <w:rPr>
      <w:rFonts w:ascii="Symbol" w:hAnsi="Symbol"/>
    </w:rPr>
  </w:style>
  <w:style w:type="character" w:customStyle="1" w:styleId="WW8Num354z0">
    <w:name w:val="WW8Num354z0"/>
    <w:uiPriority w:val="99"/>
    <w:rsid w:val="00D83341"/>
    <w:rPr>
      <w:rFonts w:ascii="Times New Roman" w:hAnsi="Times New Roman"/>
    </w:rPr>
  </w:style>
  <w:style w:type="character" w:customStyle="1" w:styleId="WW8Num355z0">
    <w:name w:val="WW8Num355z0"/>
    <w:uiPriority w:val="99"/>
    <w:rsid w:val="00D83341"/>
    <w:rPr>
      <w:b/>
      <w:sz w:val="28"/>
      <w:u w:val="single"/>
    </w:rPr>
  </w:style>
  <w:style w:type="character" w:customStyle="1" w:styleId="WW8Num355z1">
    <w:name w:val="WW8Num355z1"/>
    <w:uiPriority w:val="99"/>
    <w:rsid w:val="00D83341"/>
    <w:rPr>
      <w:b/>
    </w:rPr>
  </w:style>
  <w:style w:type="character" w:customStyle="1" w:styleId="WW8Num357z0">
    <w:name w:val="WW8Num357z0"/>
    <w:uiPriority w:val="99"/>
    <w:rsid w:val="00D83341"/>
    <w:rPr>
      <w:rFonts w:ascii="Symbol" w:hAnsi="Symbol"/>
    </w:rPr>
  </w:style>
  <w:style w:type="character" w:customStyle="1" w:styleId="WW8Num358z0">
    <w:name w:val="WW8Num358z0"/>
    <w:uiPriority w:val="99"/>
    <w:rsid w:val="00D83341"/>
    <w:rPr>
      <w:rFonts w:ascii="Wingdings" w:hAnsi="Wingdings"/>
    </w:rPr>
  </w:style>
  <w:style w:type="character" w:customStyle="1" w:styleId="WW8Num359z0">
    <w:name w:val="WW8Num359z0"/>
    <w:uiPriority w:val="99"/>
    <w:rsid w:val="00D83341"/>
    <w:rPr>
      <w:rFonts w:ascii="Symbol" w:hAnsi="Symbol"/>
    </w:rPr>
  </w:style>
  <w:style w:type="character" w:customStyle="1" w:styleId="WW8Num360z0">
    <w:name w:val="WW8Num360z0"/>
    <w:uiPriority w:val="99"/>
    <w:rsid w:val="00D83341"/>
    <w:rPr>
      <w:rFonts w:ascii="Symbol" w:hAnsi="Symbol"/>
    </w:rPr>
  </w:style>
  <w:style w:type="character" w:customStyle="1" w:styleId="WW8Num362z0">
    <w:name w:val="WW8Num362z0"/>
    <w:uiPriority w:val="99"/>
    <w:rsid w:val="00D83341"/>
    <w:rPr>
      <w:rFonts w:ascii="Symbol" w:hAnsi="Symbol"/>
    </w:rPr>
  </w:style>
  <w:style w:type="character" w:customStyle="1" w:styleId="WW8Num363z0">
    <w:name w:val="WW8Num363z0"/>
    <w:uiPriority w:val="99"/>
    <w:rsid w:val="00D83341"/>
    <w:rPr>
      <w:rFonts w:ascii="Symbol" w:hAnsi="Symbol"/>
      <w:color w:val="auto"/>
    </w:rPr>
  </w:style>
  <w:style w:type="character" w:customStyle="1" w:styleId="WW8Num364z0">
    <w:name w:val="WW8Num364z0"/>
    <w:uiPriority w:val="99"/>
    <w:rsid w:val="00D83341"/>
    <w:rPr>
      <w:rFonts w:ascii="Symbol" w:hAnsi="Symbol"/>
    </w:rPr>
  </w:style>
  <w:style w:type="character" w:customStyle="1" w:styleId="WW8Num367z0">
    <w:name w:val="WW8Num367z0"/>
    <w:uiPriority w:val="99"/>
    <w:rsid w:val="00D83341"/>
    <w:rPr>
      <w:rFonts w:ascii="Times New Roman" w:hAnsi="Times New Roman"/>
      <w:sz w:val="24"/>
      <w:u w:val="none"/>
      <w:vertAlign w:val="superscript"/>
    </w:rPr>
  </w:style>
  <w:style w:type="character" w:customStyle="1" w:styleId="WW8Num368z0">
    <w:name w:val="WW8Num368z0"/>
    <w:uiPriority w:val="99"/>
    <w:rsid w:val="00D83341"/>
    <w:rPr>
      <w:rFonts w:ascii="Symbol" w:hAnsi="Symbol"/>
    </w:rPr>
  </w:style>
  <w:style w:type="character" w:customStyle="1" w:styleId="WW8Num369z0">
    <w:name w:val="WW8Num369z0"/>
    <w:uiPriority w:val="99"/>
    <w:rsid w:val="00D83341"/>
    <w:rPr>
      <w:rFonts w:ascii="Times New Roman" w:hAnsi="Times New Roman"/>
      <w:sz w:val="24"/>
      <w:u w:val="none"/>
    </w:rPr>
  </w:style>
  <w:style w:type="character" w:customStyle="1" w:styleId="WW8Num371z0">
    <w:name w:val="WW8Num371z0"/>
    <w:uiPriority w:val="99"/>
    <w:rsid w:val="00D83341"/>
    <w:rPr>
      <w:rFonts w:ascii="Times New Roman" w:hAnsi="Times New Roman"/>
      <w:b/>
      <w:sz w:val="24"/>
      <w:u w:val="none"/>
    </w:rPr>
  </w:style>
  <w:style w:type="character" w:customStyle="1" w:styleId="WW8Num372z0">
    <w:name w:val="WW8Num372z0"/>
    <w:uiPriority w:val="99"/>
    <w:rsid w:val="00D83341"/>
    <w:rPr>
      <w:rFonts w:ascii="Times New Roman" w:hAnsi="Times New Roman"/>
      <w:sz w:val="24"/>
      <w:u w:val="none"/>
    </w:rPr>
  </w:style>
  <w:style w:type="character" w:customStyle="1" w:styleId="WW8Num373z0">
    <w:name w:val="WW8Num373z0"/>
    <w:uiPriority w:val="99"/>
    <w:rsid w:val="00D83341"/>
    <w:rPr>
      <w:rFonts w:ascii="Times New Roman" w:hAnsi="Times New Roman"/>
      <w:sz w:val="24"/>
      <w:u w:val="none"/>
    </w:rPr>
  </w:style>
  <w:style w:type="character" w:customStyle="1" w:styleId="WW8Num374z0">
    <w:name w:val="WW8Num374z0"/>
    <w:uiPriority w:val="99"/>
    <w:rsid w:val="00D83341"/>
    <w:rPr>
      <w:rFonts w:ascii="Times New Roman" w:hAnsi="Times New Roman"/>
      <w:sz w:val="24"/>
      <w:u w:val="none"/>
    </w:rPr>
  </w:style>
  <w:style w:type="character" w:customStyle="1" w:styleId="WW8Num375z0">
    <w:name w:val="WW8Num375z0"/>
    <w:uiPriority w:val="99"/>
    <w:rsid w:val="00D83341"/>
    <w:rPr>
      <w:rFonts w:ascii="Symbol" w:hAnsi="Symbol"/>
    </w:rPr>
  </w:style>
  <w:style w:type="character" w:customStyle="1" w:styleId="WW8Num379z0">
    <w:name w:val="WW8Num379z0"/>
    <w:uiPriority w:val="99"/>
    <w:rsid w:val="00D83341"/>
    <w:rPr>
      <w:rFonts w:ascii="Symbol" w:hAnsi="Symbol"/>
    </w:rPr>
  </w:style>
  <w:style w:type="character" w:customStyle="1" w:styleId="WW8Num381z0">
    <w:name w:val="WW8Num381z0"/>
    <w:uiPriority w:val="99"/>
    <w:rsid w:val="00D83341"/>
    <w:rPr>
      <w:rFonts w:ascii="Symbol" w:hAnsi="Symbol"/>
    </w:rPr>
  </w:style>
  <w:style w:type="character" w:customStyle="1" w:styleId="WW8Num382z0">
    <w:name w:val="WW8Num382z0"/>
    <w:uiPriority w:val="99"/>
    <w:rsid w:val="00D83341"/>
    <w:rPr>
      <w:rFonts w:ascii="Wingdings" w:hAnsi="Wingdings"/>
    </w:rPr>
  </w:style>
  <w:style w:type="character" w:customStyle="1" w:styleId="WW8Num384z0">
    <w:name w:val="WW8Num384z0"/>
    <w:uiPriority w:val="99"/>
    <w:rsid w:val="00D83341"/>
    <w:rPr>
      <w:rFonts w:ascii="Symbol" w:hAnsi="Symbol"/>
    </w:rPr>
  </w:style>
  <w:style w:type="character" w:customStyle="1" w:styleId="WW8Num384z1">
    <w:name w:val="WW8Num384z1"/>
    <w:uiPriority w:val="99"/>
    <w:rsid w:val="00D83341"/>
    <w:rPr>
      <w:rFonts w:ascii="Courier New" w:hAnsi="Courier New"/>
    </w:rPr>
  </w:style>
  <w:style w:type="character" w:customStyle="1" w:styleId="WW8Num384z2">
    <w:name w:val="WW8Num384z2"/>
    <w:uiPriority w:val="99"/>
    <w:rsid w:val="00D83341"/>
    <w:rPr>
      <w:rFonts w:ascii="Wingdings" w:hAnsi="Wingdings"/>
    </w:rPr>
  </w:style>
  <w:style w:type="character" w:customStyle="1" w:styleId="WW8Num385z0">
    <w:name w:val="WW8Num385z0"/>
    <w:uiPriority w:val="99"/>
    <w:rsid w:val="00D83341"/>
    <w:rPr>
      <w:rFonts w:ascii="Wingdings" w:hAnsi="Wingdings"/>
    </w:rPr>
  </w:style>
  <w:style w:type="character" w:customStyle="1" w:styleId="WW8Num386z0">
    <w:name w:val="WW8Num386z0"/>
    <w:uiPriority w:val="99"/>
    <w:rsid w:val="00D83341"/>
    <w:rPr>
      <w:rFonts w:ascii="Symbol" w:hAnsi="Symbol"/>
    </w:rPr>
  </w:style>
  <w:style w:type="character" w:customStyle="1" w:styleId="WW8Num388z0">
    <w:name w:val="WW8Num388z0"/>
    <w:uiPriority w:val="99"/>
    <w:rsid w:val="00D83341"/>
    <w:rPr>
      <w:rFonts w:ascii="Symbol" w:hAnsi="Symbol"/>
    </w:rPr>
  </w:style>
  <w:style w:type="character" w:customStyle="1" w:styleId="WW8Num389z0">
    <w:name w:val="WW8Num389z0"/>
    <w:uiPriority w:val="99"/>
    <w:rsid w:val="00D83341"/>
    <w:rPr>
      <w:color w:val="auto"/>
    </w:rPr>
  </w:style>
  <w:style w:type="character" w:customStyle="1" w:styleId="WW8Num390z0">
    <w:name w:val="WW8Num390z0"/>
    <w:uiPriority w:val="99"/>
    <w:rsid w:val="00D83341"/>
    <w:rPr>
      <w:rFonts w:ascii="Times New Roman" w:hAnsi="Times New Roman"/>
      <w:b/>
      <w:sz w:val="24"/>
      <w:u w:val="none"/>
    </w:rPr>
  </w:style>
  <w:style w:type="character" w:customStyle="1" w:styleId="WW8Num391z0">
    <w:name w:val="WW8Num391z0"/>
    <w:uiPriority w:val="99"/>
    <w:rsid w:val="00D83341"/>
    <w:rPr>
      <w:rFonts w:ascii="Times New Roman" w:hAnsi="Times New Roman"/>
      <w:b/>
      <w:sz w:val="24"/>
      <w:u w:val="none"/>
    </w:rPr>
  </w:style>
  <w:style w:type="character" w:customStyle="1" w:styleId="WW8Num392z0">
    <w:name w:val="WW8Num392z0"/>
    <w:uiPriority w:val="99"/>
    <w:rsid w:val="00D83341"/>
    <w:rPr>
      <w:rFonts w:ascii="Symbol" w:hAnsi="Symbol"/>
    </w:rPr>
  </w:style>
  <w:style w:type="character" w:customStyle="1" w:styleId="WW8Num393z0">
    <w:name w:val="WW8Num393z0"/>
    <w:uiPriority w:val="99"/>
    <w:rsid w:val="00D83341"/>
    <w:rPr>
      <w:rFonts w:ascii="Times New Roman" w:hAnsi="Times New Roman"/>
    </w:rPr>
  </w:style>
  <w:style w:type="character" w:customStyle="1" w:styleId="WW8Num394z0">
    <w:name w:val="WW8Num394z0"/>
    <w:uiPriority w:val="99"/>
    <w:rsid w:val="00D83341"/>
    <w:rPr>
      <w:rFonts w:ascii="Symbol" w:hAnsi="Symbol"/>
    </w:rPr>
  </w:style>
  <w:style w:type="character" w:customStyle="1" w:styleId="WW8Num396z0">
    <w:name w:val="WW8Num396z0"/>
    <w:uiPriority w:val="99"/>
    <w:rsid w:val="00D83341"/>
    <w:rPr>
      <w:rFonts w:ascii="Wingdings" w:hAnsi="Wingdings"/>
    </w:rPr>
  </w:style>
  <w:style w:type="character" w:customStyle="1" w:styleId="WW8Num397z0">
    <w:name w:val="WW8Num397z0"/>
    <w:uiPriority w:val="99"/>
    <w:rsid w:val="00D83341"/>
    <w:rPr>
      <w:rFonts w:ascii="Symbol" w:hAnsi="Symbol"/>
    </w:rPr>
  </w:style>
  <w:style w:type="character" w:customStyle="1" w:styleId="WW8Num397z1">
    <w:name w:val="WW8Num397z1"/>
    <w:uiPriority w:val="99"/>
    <w:rsid w:val="00D83341"/>
    <w:rPr>
      <w:rFonts w:ascii="Courier New" w:hAnsi="Courier New"/>
    </w:rPr>
  </w:style>
  <w:style w:type="character" w:customStyle="1" w:styleId="WW8Num397z2">
    <w:name w:val="WW8Num397z2"/>
    <w:uiPriority w:val="99"/>
    <w:rsid w:val="00D83341"/>
    <w:rPr>
      <w:rFonts w:ascii="Wingdings" w:hAnsi="Wingdings"/>
    </w:rPr>
  </w:style>
  <w:style w:type="character" w:customStyle="1" w:styleId="WW8Num398z0">
    <w:name w:val="WW8Num398z0"/>
    <w:uiPriority w:val="99"/>
    <w:rsid w:val="00D83341"/>
    <w:rPr>
      <w:rFonts w:ascii="Symbol" w:hAnsi="Symbol"/>
    </w:rPr>
  </w:style>
  <w:style w:type="character" w:customStyle="1" w:styleId="WW8Num399z0">
    <w:name w:val="WW8Num399z0"/>
    <w:uiPriority w:val="99"/>
    <w:rsid w:val="00D83341"/>
    <w:rPr>
      <w:rFonts w:ascii="Wingdings" w:hAnsi="Wingdings"/>
      <w:sz w:val="16"/>
    </w:rPr>
  </w:style>
  <w:style w:type="character" w:customStyle="1" w:styleId="WW8Num401z0">
    <w:name w:val="WW8Num401z0"/>
    <w:uiPriority w:val="99"/>
    <w:rsid w:val="00D83341"/>
    <w:rPr>
      <w:rFonts w:ascii="Symbol" w:hAnsi="Symbol"/>
    </w:rPr>
  </w:style>
  <w:style w:type="character" w:customStyle="1" w:styleId="WW8Num402z0">
    <w:name w:val="WW8Num402z0"/>
    <w:uiPriority w:val="99"/>
    <w:rsid w:val="00D83341"/>
    <w:rPr>
      <w:rFonts w:ascii="Symbol" w:hAnsi="Symbol"/>
    </w:rPr>
  </w:style>
  <w:style w:type="character" w:customStyle="1" w:styleId="WW8Num403z0">
    <w:name w:val="WW8Num403z0"/>
    <w:uiPriority w:val="99"/>
    <w:rsid w:val="00D83341"/>
    <w:rPr>
      <w:rFonts w:ascii="Wingdings" w:hAnsi="Wingdings"/>
    </w:rPr>
  </w:style>
  <w:style w:type="character" w:customStyle="1" w:styleId="WW8Num404z0">
    <w:name w:val="WW8Num404z0"/>
    <w:uiPriority w:val="99"/>
    <w:rsid w:val="00D83341"/>
    <w:rPr>
      <w:rFonts w:ascii="Symbol" w:hAnsi="Symbol"/>
    </w:rPr>
  </w:style>
  <w:style w:type="character" w:customStyle="1" w:styleId="WW8Num405z0">
    <w:name w:val="WW8Num405z0"/>
    <w:uiPriority w:val="99"/>
    <w:rsid w:val="00D83341"/>
    <w:rPr>
      <w:rFonts w:ascii="Wingdings" w:hAnsi="Wingdings"/>
    </w:rPr>
  </w:style>
  <w:style w:type="character" w:customStyle="1" w:styleId="WW8Num407z0">
    <w:name w:val="WW8Num407z0"/>
    <w:uiPriority w:val="99"/>
    <w:rsid w:val="00D83341"/>
    <w:rPr>
      <w:rFonts w:ascii="Symbol" w:hAnsi="Symbol"/>
    </w:rPr>
  </w:style>
  <w:style w:type="character" w:customStyle="1" w:styleId="WW8Num408z0">
    <w:name w:val="WW8Num408z0"/>
    <w:uiPriority w:val="99"/>
    <w:rsid w:val="00D83341"/>
    <w:rPr>
      <w:rFonts w:ascii="Symbol" w:hAnsi="Symbol"/>
    </w:rPr>
  </w:style>
  <w:style w:type="character" w:customStyle="1" w:styleId="WW8Num409z0">
    <w:name w:val="WW8Num409z0"/>
    <w:uiPriority w:val="99"/>
    <w:rsid w:val="00D83341"/>
    <w:rPr>
      <w:rFonts w:ascii="Symbol" w:hAnsi="Symbol"/>
    </w:rPr>
  </w:style>
  <w:style w:type="character" w:customStyle="1" w:styleId="WW8Num411z0">
    <w:name w:val="WW8Num411z0"/>
    <w:uiPriority w:val="99"/>
    <w:rsid w:val="00D83341"/>
    <w:rPr>
      <w:b/>
      <w:sz w:val="28"/>
      <w:u w:val="single"/>
    </w:rPr>
  </w:style>
  <w:style w:type="character" w:customStyle="1" w:styleId="WW8Num412z0">
    <w:name w:val="WW8Num412z0"/>
    <w:uiPriority w:val="99"/>
    <w:rsid w:val="00D83341"/>
    <w:rPr>
      <w:rFonts w:ascii="Symbol" w:hAnsi="Symbol"/>
    </w:rPr>
  </w:style>
  <w:style w:type="character" w:customStyle="1" w:styleId="WW8Num413z0">
    <w:name w:val="WW8Num413z0"/>
    <w:uiPriority w:val="99"/>
    <w:rsid w:val="00D83341"/>
    <w:rPr>
      <w:rFonts w:ascii="Symbol" w:hAnsi="Symbol"/>
    </w:rPr>
  </w:style>
  <w:style w:type="character" w:customStyle="1" w:styleId="WW8Num414z0">
    <w:name w:val="WW8Num414z0"/>
    <w:uiPriority w:val="99"/>
    <w:rsid w:val="00D83341"/>
    <w:rPr>
      <w:rFonts w:ascii="Symbol" w:hAnsi="Symbol"/>
    </w:rPr>
  </w:style>
  <w:style w:type="character" w:customStyle="1" w:styleId="WW8Num415z0">
    <w:name w:val="WW8Num415z0"/>
    <w:uiPriority w:val="99"/>
    <w:rsid w:val="00D83341"/>
    <w:rPr>
      <w:rFonts w:ascii="Symbol" w:hAnsi="Symbol"/>
    </w:rPr>
  </w:style>
  <w:style w:type="character" w:customStyle="1" w:styleId="WW8Num417z0">
    <w:name w:val="WW8Num417z0"/>
    <w:uiPriority w:val="99"/>
    <w:rsid w:val="00D83341"/>
    <w:rPr>
      <w:rFonts w:ascii="Times New Roman" w:hAnsi="Times New Roman"/>
      <w:sz w:val="24"/>
      <w:u w:val="none"/>
    </w:rPr>
  </w:style>
  <w:style w:type="character" w:customStyle="1" w:styleId="WW8Num418z0">
    <w:name w:val="WW8Num418z0"/>
    <w:uiPriority w:val="99"/>
    <w:rsid w:val="00D83341"/>
    <w:rPr>
      <w:rFonts w:ascii="Symbol" w:hAnsi="Symbol"/>
    </w:rPr>
  </w:style>
  <w:style w:type="character" w:customStyle="1" w:styleId="WW8Num419z0">
    <w:name w:val="WW8Num419z0"/>
    <w:uiPriority w:val="99"/>
    <w:rsid w:val="00D83341"/>
    <w:rPr>
      <w:rFonts w:ascii="Times New Roman" w:hAnsi="Times New Roman"/>
      <w:b/>
      <w:sz w:val="28"/>
      <w:u w:val="none"/>
    </w:rPr>
  </w:style>
  <w:style w:type="character" w:customStyle="1" w:styleId="WW8Num420z1">
    <w:name w:val="WW8Num420z1"/>
    <w:uiPriority w:val="99"/>
    <w:rsid w:val="00D83341"/>
    <w:rPr>
      <w:rFonts w:ascii="Times New Roman" w:hAnsi="Times New Roman"/>
    </w:rPr>
  </w:style>
  <w:style w:type="character" w:customStyle="1" w:styleId="WW8Num421z0">
    <w:name w:val="WW8Num421z0"/>
    <w:uiPriority w:val="99"/>
    <w:rsid w:val="00D83341"/>
    <w:rPr>
      <w:rFonts w:ascii="Symbol" w:hAnsi="Symbol"/>
    </w:rPr>
  </w:style>
  <w:style w:type="character" w:customStyle="1" w:styleId="WW8Num427z0">
    <w:name w:val="WW8Num427z0"/>
    <w:uiPriority w:val="99"/>
    <w:rsid w:val="00D83341"/>
    <w:rPr>
      <w:rFonts w:ascii="Symbol" w:hAnsi="Symbol"/>
    </w:rPr>
  </w:style>
  <w:style w:type="character" w:customStyle="1" w:styleId="WW8Num428z0">
    <w:name w:val="WW8Num428z0"/>
    <w:uiPriority w:val="99"/>
    <w:rsid w:val="00D83341"/>
    <w:rPr>
      <w:rFonts w:ascii="Wingdings" w:hAnsi="Wingdings"/>
    </w:rPr>
  </w:style>
  <w:style w:type="character" w:customStyle="1" w:styleId="WW8Num429z0">
    <w:name w:val="WW8Num429z0"/>
    <w:uiPriority w:val="99"/>
    <w:rsid w:val="00D83341"/>
    <w:rPr>
      <w:rFonts w:ascii="Wingdings" w:hAnsi="Wingdings"/>
    </w:rPr>
  </w:style>
  <w:style w:type="character" w:customStyle="1" w:styleId="WW8Num430z0">
    <w:name w:val="WW8Num430z0"/>
    <w:uiPriority w:val="99"/>
    <w:rsid w:val="00D83341"/>
    <w:rPr>
      <w:rFonts w:ascii="Symbol" w:hAnsi="Symbol"/>
    </w:rPr>
  </w:style>
  <w:style w:type="character" w:customStyle="1" w:styleId="WW8Num432z0">
    <w:name w:val="WW8Num432z0"/>
    <w:uiPriority w:val="99"/>
    <w:rsid w:val="00D83341"/>
    <w:rPr>
      <w:rFonts w:ascii="Wingdings" w:hAnsi="Wingdings"/>
    </w:rPr>
  </w:style>
  <w:style w:type="character" w:customStyle="1" w:styleId="WW8Num434z0">
    <w:name w:val="WW8Num434z0"/>
    <w:uiPriority w:val="99"/>
    <w:rsid w:val="00D83341"/>
    <w:rPr>
      <w:rFonts w:ascii="Wingdings" w:hAnsi="Wingdings"/>
    </w:rPr>
  </w:style>
  <w:style w:type="character" w:customStyle="1" w:styleId="WW8Num435z0">
    <w:name w:val="WW8Num435z0"/>
    <w:uiPriority w:val="99"/>
    <w:rsid w:val="00D83341"/>
    <w:rPr>
      <w:rFonts w:ascii="Times New Roman" w:hAnsi="Times New Roman"/>
      <w:b/>
      <w:sz w:val="24"/>
      <w:u w:val="none"/>
    </w:rPr>
  </w:style>
  <w:style w:type="character" w:customStyle="1" w:styleId="WW8Num436z0">
    <w:name w:val="WW8Num436z0"/>
    <w:uiPriority w:val="99"/>
    <w:rsid w:val="00D83341"/>
    <w:rPr>
      <w:rFonts w:ascii="Symbol" w:hAnsi="Symbol"/>
    </w:rPr>
  </w:style>
  <w:style w:type="character" w:customStyle="1" w:styleId="WW8Num437z0">
    <w:name w:val="WW8Num437z0"/>
    <w:uiPriority w:val="99"/>
    <w:rsid w:val="00D83341"/>
    <w:rPr>
      <w:rFonts w:ascii="Wingdings" w:hAnsi="Wingdings"/>
    </w:rPr>
  </w:style>
  <w:style w:type="character" w:customStyle="1" w:styleId="WW8Num438z0">
    <w:name w:val="WW8Num438z0"/>
    <w:uiPriority w:val="99"/>
    <w:rsid w:val="00D83341"/>
    <w:rPr>
      <w:rFonts w:ascii="Wingdings" w:hAnsi="Wingdings"/>
    </w:rPr>
  </w:style>
  <w:style w:type="character" w:customStyle="1" w:styleId="WW8Num439z0">
    <w:name w:val="WW8Num439z0"/>
    <w:uiPriority w:val="99"/>
    <w:rsid w:val="00D83341"/>
    <w:rPr>
      <w:rFonts w:ascii="Times New Roman" w:hAnsi="Times New Roman"/>
      <w:sz w:val="24"/>
      <w:u w:val="none"/>
    </w:rPr>
  </w:style>
  <w:style w:type="character" w:customStyle="1" w:styleId="WW8Num441z0">
    <w:name w:val="WW8Num441z0"/>
    <w:uiPriority w:val="99"/>
    <w:rsid w:val="00D83341"/>
    <w:rPr>
      <w:rFonts w:ascii="Symbol" w:hAnsi="Symbol"/>
    </w:rPr>
  </w:style>
  <w:style w:type="character" w:customStyle="1" w:styleId="WW8Num442z0">
    <w:name w:val="WW8Num442z0"/>
    <w:uiPriority w:val="99"/>
    <w:rsid w:val="00D83341"/>
    <w:rPr>
      <w:rFonts w:ascii="Wingdings" w:hAnsi="Wingdings"/>
    </w:rPr>
  </w:style>
  <w:style w:type="character" w:customStyle="1" w:styleId="WW8Num443z0">
    <w:name w:val="WW8Num443z0"/>
    <w:uiPriority w:val="99"/>
    <w:rsid w:val="00D83341"/>
    <w:rPr>
      <w:rFonts w:ascii="Symbol" w:hAnsi="Symbol"/>
    </w:rPr>
  </w:style>
  <w:style w:type="character" w:customStyle="1" w:styleId="WW8Num444z0">
    <w:name w:val="WW8Num444z0"/>
    <w:uiPriority w:val="99"/>
    <w:rsid w:val="00D83341"/>
    <w:rPr>
      <w:rFonts w:ascii="Times New Roman" w:hAnsi="Times New Roman"/>
      <w:b/>
      <w:sz w:val="28"/>
      <w:u w:val="none"/>
    </w:rPr>
  </w:style>
  <w:style w:type="character" w:customStyle="1" w:styleId="WW8Num445z0">
    <w:name w:val="WW8Num445z0"/>
    <w:uiPriority w:val="99"/>
    <w:rsid w:val="00D83341"/>
    <w:rPr>
      <w:rFonts w:ascii="Symbol" w:hAnsi="Symbol"/>
    </w:rPr>
  </w:style>
  <w:style w:type="character" w:customStyle="1" w:styleId="WW8Num447z0">
    <w:name w:val="WW8Num447z0"/>
    <w:uiPriority w:val="99"/>
    <w:rsid w:val="00D83341"/>
    <w:rPr>
      <w:rFonts w:ascii="Symbol" w:hAnsi="Symbol"/>
    </w:rPr>
  </w:style>
  <w:style w:type="character" w:customStyle="1" w:styleId="WW8Num448z0">
    <w:name w:val="WW8Num448z0"/>
    <w:uiPriority w:val="99"/>
    <w:rsid w:val="00D83341"/>
    <w:rPr>
      <w:rFonts w:ascii="Symbol" w:hAnsi="Symbol"/>
    </w:rPr>
  </w:style>
  <w:style w:type="character" w:customStyle="1" w:styleId="WW8Num450z0">
    <w:name w:val="WW8Num450z0"/>
    <w:uiPriority w:val="99"/>
    <w:rsid w:val="00D83341"/>
    <w:rPr>
      <w:rFonts w:ascii="Times New Roman" w:hAnsi="Times New Roman"/>
      <w:b/>
      <w:sz w:val="24"/>
      <w:u w:val="none"/>
    </w:rPr>
  </w:style>
  <w:style w:type="character" w:customStyle="1" w:styleId="WW8Num451z0">
    <w:name w:val="WW8Num451z0"/>
    <w:uiPriority w:val="99"/>
    <w:rsid w:val="00D83341"/>
    <w:rPr>
      <w:rFonts w:ascii="Symbol" w:hAnsi="Symbol"/>
    </w:rPr>
  </w:style>
  <w:style w:type="character" w:customStyle="1" w:styleId="WW8Num452z0">
    <w:name w:val="WW8Num452z0"/>
    <w:uiPriority w:val="99"/>
    <w:rsid w:val="00D83341"/>
    <w:rPr>
      <w:rFonts w:ascii="Wingdings" w:hAnsi="Wingdings"/>
    </w:rPr>
  </w:style>
  <w:style w:type="character" w:customStyle="1" w:styleId="WW8Num453z0">
    <w:name w:val="WW8Num453z0"/>
    <w:uiPriority w:val="99"/>
    <w:rsid w:val="00D83341"/>
    <w:rPr>
      <w:rFonts w:ascii="Wingdings" w:hAnsi="Wingdings"/>
    </w:rPr>
  </w:style>
  <w:style w:type="character" w:customStyle="1" w:styleId="WW8Num454z0">
    <w:name w:val="WW8Num454z0"/>
    <w:uiPriority w:val="99"/>
    <w:rsid w:val="00D83341"/>
    <w:rPr>
      <w:rFonts w:ascii="Times New Roman" w:hAnsi="Times New Roman"/>
      <w:b/>
      <w:sz w:val="24"/>
      <w:u w:val="none"/>
    </w:rPr>
  </w:style>
  <w:style w:type="character" w:customStyle="1" w:styleId="WW8Num456z0">
    <w:name w:val="WW8Num456z0"/>
    <w:uiPriority w:val="99"/>
    <w:rsid w:val="00D83341"/>
    <w:rPr>
      <w:rFonts w:ascii="Symbol" w:hAnsi="Symbol"/>
    </w:rPr>
  </w:style>
  <w:style w:type="character" w:customStyle="1" w:styleId="WW8Num457z0">
    <w:name w:val="WW8Num457z0"/>
    <w:uiPriority w:val="99"/>
    <w:rsid w:val="00D83341"/>
    <w:rPr>
      <w:rFonts w:ascii="Symbol" w:hAnsi="Symbol"/>
    </w:rPr>
  </w:style>
  <w:style w:type="character" w:customStyle="1" w:styleId="WW8Num458z0">
    <w:name w:val="WW8Num458z0"/>
    <w:uiPriority w:val="99"/>
    <w:rsid w:val="00D83341"/>
    <w:rPr>
      <w:rFonts w:ascii="Wingdings" w:hAnsi="Wingdings"/>
    </w:rPr>
  </w:style>
  <w:style w:type="character" w:customStyle="1" w:styleId="WW8Num459z0">
    <w:name w:val="WW8Num459z0"/>
    <w:uiPriority w:val="99"/>
    <w:rsid w:val="00D83341"/>
    <w:rPr>
      <w:rFonts w:ascii="Symbol" w:hAnsi="Symbol"/>
    </w:rPr>
  </w:style>
  <w:style w:type="character" w:customStyle="1" w:styleId="WW8Num460z0">
    <w:name w:val="WW8Num460z0"/>
    <w:uiPriority w:val="99"/>
    <w:rsid w:val="00D83341"/>
    <w:rPr>
      <w:rFonts w:ascii="Wingdings" w:hAnsi="Wingdings"/>
    </w:rPr>
  </w:style>
  <w:style w:type="character" w:customStyle="1" w:styleId="WW8Num462z0">
    <w:name w:val="WW8Num462z0"/>
    <w:uiPriority w:val="99"/>
    <w:rsid w:val="00D83341"/>
    <w:rPr>
      <w:rFonts w:ascii="Symbol" w:hAnsi="Symbol"/>
    </w:rPr>
  </w:style>
  <w:style w:type="character" w:customStyle="1" w:styleId="WW8Num463z0">
    <w:name w:val="WW8Num463z0"/>
    <w:uiPriority w:val="99"/>
    <w:rsid w:val="00D83341"/>
    <w:rPr>
      <w:rFonts w:ascii="Wingdings" w:hAnsi="Wingdings"/>
    </w:rPr>
  </w:style>
  <w:style w:type="character" w:customStyle="1" w:styleId="WW8Num464z0">
    <w:name w:val="WW8Num464z0"/>
    <w:uiPriority w:val="99"/>
    <w:rsid w:val="00D83341"/>
    <w:rPr>
      <w:rFonts w:ascii="Times New Roman" w:hAnsi="Times New Roman"/>
      <w:sz w:val="24"/>
      <w:u w:val="none"/>
    </w:rPr>
  </w:style>
  <w:style w:type="character" w:customStyle="1" w:styleId="WW8Num466z0">
    <w:name w:val="WW8Num466z0"/>
    <w:uiPriority w:val="99"/>
    <w:rsid w:val="00D83341"/>
    <w:rPr>
      <w:rFonts w:ascii="Wingdings" w:hAnsi="Wingdings"/>
    </w:rPr>
  </w:style>
  <w:style w:type="character" w:customStyle="1" w:styleId="WW8Num467z0">
    <w:name w:val="WW8Num467z0"/>
    <w:uiPriority w:val="99"/>
    <w:rsid w:val="00D83341"/>
    <w:rPr>
      <w:rFonts w:ascii="Symbol" w:hAnsi="Symbol"/>
    </w:rPr>
  </w:style>
  <w:style w:type="character" w:customStyle="1" w:styleId="WW8Num468z0">
    <w:name w:val="WW8Num468z0"/>
    <w:uiPriority w:val="99"/>
    <w:rsid w:val="00D83341"/>
    <w:rPr>
      <w:rFonts w:ascii="Times New Roman" w:hAnsi="Times New Roman"/>
    </w:rPr>
  </w:style>
  <w:style w:type="character" w:customStyle="1" w:styleId="WW8Num468z1">
    <w:name w:val="WW8Num468z1"/>
    <w:uiPriority w:val="99"/>
    <w:rsid w:val="00D83341"/>
    <w:rPr>
      <w:rFonts w:ascii="Courier New" w:hAnsi="Courier New"/>
    </w:rPr>
  </w:style>
  <w:style w:type="character" w:customStyle="1" w:styleId="WW8Num468z2">
    <w:name w:val="WW8Num468z2"/>
    <w:uiPriority w:val="99"/>
    <w:rsid w:val="00D83341"/>
    <w:rPr>
      <w:rFonts w:ascii="Wingdings" w:hAnsi="Wingdings"/>
    </w:rPr>
  </w:style>
  <w:style w:type="character" w:customStyle="1" w:styleId="WW8Num468z3">
    <w:name w:val="WW8Num468z3"/>
    <w:uiPriority w:val="99"/>
    <w:rsid w:val="00D83341"/>
    <w:rPr>
      <w:rFonts w:ascii="Symbol" w:hAnsi="Symbol"/>
    </w:rPr>
  </w:style>
  <w:style w:type="character" w:customStyle="1" w:styleId="WW8Num470z0">
    <w:name w:val="WW8Num470z0"/>
    <w:uiPriority w:val="99"/>
    <w:rsid w:val="00D83341"/>
    <w:rPr>
      <w:rFonts w:ascii="Symbol" w:hAnsi="Symbol"/>
    </w:rPr>
  </w:style>
  <w:style w:type="character" w:customStyle="1" w:styleId="WW8Num472z0">
    <w:name w:val="WW8Num472z0"/>
    <w:uiPriority w:val="99"/>
    <w:rsid w:val="00D83341"/>
    <w:rPr>
      <w:rFonts w:ascii="Symbol" w:hAnsi="Symbol"/>
    </w:rPr>
  </w:style>
  <w:style w:type="character" w:customStyle="1" w:styleId="WW8Num473z0">
    <w:name w:val="WW8Num473z0"/>
    <w:uiPriority w:val="99"/>
    <w:rsid w:val="00D83341"/>
    <w:rPr>
      <w:rFonts w:ascii="Symbol" w:hAnsi="Symbol"/>
    </w:rPr>
  </w:style>
  <w:style w:type="character" w:customStyle="1" w:styleId="WW8Num474z0">
    <w:name w:val="WW8Num474z0"/>
    <w:uiPriority w:val="99"/>
    <w:rsid w:val="00D83341"/>
    <w:rPr>
      <w:rFonts w:ascii="Times New Roman" w:hAnsi="Times New Roman"/>
      <w:b/>
      <w:sz w:val="24"/>
      <w:u w:val="none"/>
    </w:rPr>
  </w:style>
  <w:style w:type="character" w:customStyle="1" w:styleId="WW8Num475z0">
    <w:name w:val="WW8Num475z0"/>
    <w:uiPriority w:val="99"/>
    <w:rsid w:val="00D83341"/>
    <w:rPr>
      <w:rFonts w:ascii="Wingdings" w:hAnsi="Wingdings"/>
    </w:rPr>
  </w:style>
  <w:style w:type="character" w:customStyle="1" w:styleId="WW8Num476z0">
    <w:name w:val="WW8Num476z0"/>
    <w:uiPriority w:val="99"/>
    <w:rsid w:val="00D83341"/>
    <w:rPr>
      <w:rFonts w:ascii="Symbol" w:hAnsi="Symbol"/>
    </w:rPr>
  </w:style>
  <w:style w:type="character" w:customStyle="1" w:styleId="WW8Num477z0">
    <w:name w:val="WW8Num477z0"/>
    <w:uiPriority w:val="99"/>
    <w:rsid w:val="00D83341"/>
    <w:rPr>
      <w:rFonts w:ascii="Symbol" w:hAnsi="Symbol"/>
    </w:rPr>
  </w:style>
  <w:style w:type="character" w:customStyle="1" w:styleId="WW8Num479z0">
    <w:name w:val="WW8Num479z0"/>
    <w:uiPriority w:val="99"/>
    <w:rsid w:val="00D83341"/>
    <w:rPr>
      <w:rFonts w:ascii="Symbol" w:hAnsi="Symbol"/>
    </w:rPr>
  </w:style>
  <w:style w:type="character" w:customStyle="1" w:styleId="WW8Num480z0">
    <w:name w:val="WW8Num480z0"/>
    <w:uiPriority w:val="99"/>
    <w:rsid w:val="00D83341"/>
    <w:rPr>
      <w:rFonts w:ascii="Symbol" w:hAnsi="Symbol"/>
    </w:rPr>
  </w:style>
  <w:style w:type="character" w:customStyle="1" w:styleId="WW8Num483z0">
    <w:name w:val="WW8Num483z0"/>
    <w:uiPriority w:val="99"/>
    <w:rsid w:val="00D83341"/>
    <w:rPr>
      <w:rFonts w:ascii="Symbol" w:hAnsi="Symbol"/>
    </w:rPr>
  </w:style>
  <w:style w:type="character" w:customStyle="1" w:styleId="WW8Num485z0">
    <w:name w:val="WW8Num485z0"/>
    <w:uiPriority w:val="99"/>
    <w:rsid w:val="00D83341"/>
    <w:rPr>
      <w:rFonts w:ascii="Symbol" w:hAnsi="Symbol"/>
    </w:rPr>
  </w:style>
  <w:style w:type="character" w:customStyle="1" w:styleId="WW8Num486z0">
    <w:name w:val="WW8Num486z0"/>
    <w:uiPriority w:val="99"/>
    <w:rsid w:val="00D83341"/>
    <w:rPr>
      <w:rFonts w:ascii="Wingdings" w:hAnsi="Wingdings"/>
    </w:rPr>
  </w:style>
  <w:style w:type="character" w:customStyle="1" w:styleId="WW8Num487z0">
    <w:name w:val="WW8Num487z0"/>
    <w:uiPriority w:val="99"/>
    <w:rsid w:val="00D83341"/>
    <w:rPr>
      <w:rFonts w:ascii="Wingdings" w:hAnsi="Wingdings"/>
    </w:rPr>
  </w:style>
  <w:style w:type="character" w:customStyle="1" w:styleId="WW8Num488z0">
    <w:name w:val="WW8Num488z0"/>
    <w:uiPriority w:val="99"/>
    <w:rsid w:val="00D83341"/>
    <w:rPr>
      <w:rFonts w:ascii="Symbol" w:hAnsi="Symbol"/>
    </w:rPr>
  </w:style>
  <w:style w:type="character" w:customStyle="1" w:styleId="WW8Num490z0">
    <w:name w:val="WW8Num490z0"/>
    <w:uiPriority w:val="99"/>
    <w:rsid w:val="00D83341"/>
    <w:rPr>
      <w:rFonts w:ascii="Symbol" w:hAnsi="Symbol"/>
    </w:rPr>
  </w:style>
  <w:style w:type="character" w:customStyle="1" w:styleId="WW8Num492z0">
    <w:name w:val="WW8Num492z0"/>
    <w:uiPriority w:val="99"/>
    <w:rsid w:val="00D83341"/>
    <w:rPr>
      <w:rFonts w:ascii="Wingdings" w:hAnsi="Wingdings"/>
    </w:rPr>
  </w:style>
  <w:style w:type="character" w:customStyle="1" w:styleId="WW8Num493z0">
    <w:name w:val="WW8Num493z0"/>
    <w:uiPriority w:val="99"/>
    <w:rsid w:val="00D83341"/>
    <w:rPr>
      <w:rFonts w:ascii="Symbol" w:hAnsi="Symbol"/>
    </w:rPr>
  </w:style>
  <w:style w:type="character" w:customStyle="1" w:styleId="WW8Num493z1">
    <w:name w:val="WW8Num493z1"/>
    <w:uiPriority w:val="99"/>
    <w:rsid w:val="00D83341"/>
    <w:rPr>
      <w:rFonts w:ascii="Courier New" w:hAnsi="Courier New"/>
    </w:rPr>
  </w:style>
  <w:style w:type="character" w:customStyle="1" w:styleId="WW8Num493z2">
    <w:name w:val="WW8Num493z2"/>
    <w:uiPriority w:val="99"/>
    <w:rsid w:val="00D83341"/>
    <w:rPr>
      <w:rFonts w:ascii="Wingdings" w:hAnsi="Wingdings"/>
    </w:rPr>
  </w:style>
  <w:style w:type="character" w:customStyle="1" w:styleId="WW8Num494z0">
    <w:name w:val="WW8Num494z0"/>
    <w:uiPriority w:val="99"/>
    <w:rsid w:val="00D83341"/>
    <w:rPr>
      <w:rFonts w:ascii="Wingdings" w:hAnsi="Wingdings"/>
    </w:rPr>
  </w:style>
  <w:style w:type="character" w:customStyle="1" w:styleId="WW8Num497z0">
    <w:name w:val="WW8Num497z0"/>
    <w:uiPriority w:val="99"/>
    <w:rsid w:val="00D83341"/>
    <w:rPr>
      <w:rFonts w:ascii="Symbol" w:hAnsi="Symbol"/>
    </w:rPr>
  </w:style>
  <w:style w:type="character" w:customStyle="1" w:styleId="WW8Num498z0">
    <w:name w:val="WW8Num498z0"/>
    <w:uiPriority w:val="99"/>
    <w:rsid w:val="00D83341"/>
    <w:rPr>
      <w:rFonts w:ascii="Symbol" w:hAnsi="Symbol"/>
    </w:rPr>
  </w:style>
  <w:style w:type="character" w:customStyle="1" w:styleId="WW8Num499z0">
    <w:name w:val="WW8Num499z0"/>
    <w:uiPriority w:val="99"/>
    <w:rsid w:val="00D83341"/>
    <w:rPr>
      <w:rFonts w:ascii="Symbol" w:hAnsi="Symbol"/>
    </w:rPr>
  </w:style>
  <w:style w:type="character" w:customStyle="1" w:styleId="WW8Num501z0">
    <w:name w:val="WW8Num501z0"/>
    <w:uiPriority w:val="99"/>
    <w:rsid w:val="00D83341"/>
    <w:rPr>
      <w:rFonts w:ascii="Symbol" w:hAnsi="Symbol"/>
    </w:rPr>
  </w:style>
  <w:style w:type="character" w:customStyle="1" w:styleId="WW8Num502z0">
    <w:name w:val="WW8Num502z0"/>
    <w:uiPriority w:val="99"/>
    <w:rsid w:val="00D83341"/>
    <w:rPr>
      <w:rFonts w:ascii="Wingdings" w:hAnsi="Wingdings"/>
    </w:rPr>
  </w:style>
  <w:style w:type="character" w:customStyle="1" w:styleId="WW8Num503z0">
    <w:name w:val="WW8Num503z0"/>
    <w:uiPriority w:val="99"/>
    <w:rsid w:val="00D83341"/>
    <w:rPr>
      <w:rFonts w:ascii="Symbol" w:hAnsi="Symbol"/>
    </w:rPr>
  </w:style>
  <w:style w:type="character" w:customStyle="1" w:styleId="WW8Num504z0">
    <w:name w:val="WW8Num504z0"/>
    <w:uiPriority w:val="99"/>
    <w:rsid w:val="00D83341"/>
    <w:rPr>
      <w:rFonts w:ascii="Symbol" w:hAnsi="Symbol"/>
    </w:rPr>
  </w:style>
  <w:style w:type="character" w:customStyle="1" w:styleId="WW8Num504z1">
    <w:name w:val="WW8Num504z1"/>
    <w:uiPriority w:val="99"/>
    <w:rsid w:val="00D83341"/>
    <w:rPr>
      <w:rFonts w:ascii="Courier New" w:hAnsi="Courier New"/>
    </w:rPr>
  </w:style>
  <w:style w:type="character" w:customStyle="1" w:styleId="WW8Num504z2">
    <w:name w:val="WW8Num504z2"/>
    <w:uiPriority w:val="99"/>
    <w:rsid w:val="00D83341"/>
    <w:rPr>
      <w:rFonts w:ascii="Wingdings" w:hAnsi="Wingdings"/>
    </w:rPr>
  </w:style>
  <w:style w:type="character" w:customStyle="1" w:styleId="WW8Num505z0">
    <w:name w:val="WW8Num505z0"/>
    <w:uiPriority w:val="99"/>
    <w:rsid w:val="00D83341"/>
    <w:rPr>
      <w:rFonts w:ascii="Symbol" w:hAnsi="Symbol"/>
    </w:rPr>
  </w:style>
  <w:style w:type="character" w:customStyle="1" w:styleId="WW8Num506z0">
    <w:name w:val="WW8Num506z0"/>
    <w:uiPriority w:val="99"/>
    <w:rsid w:val="00D83341"/>
    <w:rPr>
      <w:rFonts w:ascii="Symbol" w:hAnsi="Symbol"/>
    </w:rPr>
  </w:style>
  <w:style w:type="character" w:customStyle="1" w:styleId="WW8Num506z1">
    <w:name w:val="WW8Num506z1"/>
    <w:uiPriority w:val="99"/>
    <w:rsid w:val="00D83341"/>
    <w:rPr>
      <w:rFonts w:ascii="Times New Roman" w:hAnsi="Times New Roman"/>
    </w:rPr>
  </w:style>
  <w:style w:type="character" w:customStyle="1" w:styleId="WW8Num506z2">
    <w:name w:val="WW8Num506z2"/>
    <w:uiPriority w:val="99"/>
    <w:rsid w:val="00D83341"/>
    <w:rPr>
      <w:rFonts w:ascii="Wingdings" w:hAnsi="Wingdings"/>
    </w:rPr>
  </w:style>
  <w:style w:type="character" w:customStyle="1" w:styleId="WW8Num506z4">
    <w:name w:val="WW8Num506z4"/>
    <w:uiPriority w:val="99"/>
    <w:rsid w:val="00D83341"/>
    <w:rPr>
      <w:rFonts w:ascii="Courier New" w:hAnsi="Courier New"/>
    </w:rPr>
  </w:style>
  <w:style w:type="character" w:customStyle="1" w:styleId="WW8Num508z0">
    <w:name w:val="WW8Num508z0"/>
    <w:uiPriority w:val="99"/>
    <w:rsid w:val="00D83341"/>
    <w:rPr>
      <w:rFonts w:ascii="Symbol" w:hAnsi="Symbol"/>
    </w:rPr>
  </w:style>
  <w:style w:type="character" w:customStyle="1" w:styleId="WW8Num509z0">
    <w:name w:val="WW8Num509z0"/>
    <w:uiPriority w:val="99"/>
    <w:rsid w:val="00D83341"/>
    <w:rPr>
      <w:rFonts w:ascii="Wingdings" w:hAnsi="Wingdings"/>
    </w:rPr>
  </w:style>
  <w:style w:type="character" w:customStyle="1" w:styleId="WW8Num511z0">
    <w:name w:val="WW8Num511z0"/>
    <w:uiPriority w:val="99"/>
    <w:rsid w:val="00D83341"/>
    <w:rPr>
      <w:rFonts w:ascii="Wingdings" w:hAnsi="Wingdings"/>
    </w:rPr>
  </w:style>
  <w:style w:type="character" w:customStyle="1" w:styleId="WW8Num512z0">
    <w:name w:val="WW8Num512z0"/>
    <w:uiPriority w:val="99"/>
    <w:rsid w:val="00D83341"/>
    <w:rPr>
      <w:rFonts w:ascii="Symbol" w:hAnsi="Symbol"/>
    </w:rPr>
  </w:style>
  <w:style w:type="character" w:customStyle="1" w:styleId="WW8Num513z0">
    <w:name w:val="WW8Num513z0"/>
    <w:uiPriority w:val="99"/>
    <w:rsid w:val="00D83341"/>
    <w:rPr>
      <w:rFonts w:ascii="Symbol" w:hAnsi="Symbol"/>
    </w:rPr>
  </w:style>
  <w:style w:type="character" w:customStyle="1" w:styleId="WW8Num516z0">
    <w:name w:val="WW8Num516z0"/>
    <w:uiPriority w:val="99"/>
    <w:rsid w:val="00D83341"/>
    <w:rPr>
      <w:rFonts w:ascii="Symbol" w:hAnsi="Symbol"/>
    </w:rPr>
  </w:style>
  <w:style w:type="character" w:customStyle="1" w:styleId="WW8Num517z0">
    <w:name w:val="WW8Num517z0"/>
    <w:uiPriority w:val="99"/>
    <w:rsid w:val="00D83341"/>
    <w:rPr>
      <w:rFonts w:ascii="Wingdings" w:hAnsi="Wingdings"/>
      <w:sz w:val="16"/>
    </w:rPr>
  </w:style>
  <w:style w:type="character" w:customStyle="1" w:styleId="WW8Num517z1">
    <w:name w:val="WW8Num517z1"/>
    <w:uiPriority w:val="99"/>
    <w:rsid w:val="00D83341"/>
    <w:rPr>
      <w:rFonts w:ascii="Courier New" w:hAnsi="Courier New"/>
    </w:rPr>
  </w:style>
  <w:style w:type="character" w:customStyle="1" w:styleId="WW8Num517z2">
    <w:name w:val="WW8Num517z2"/>
    <w:uiPriority w:val="99"/>
    <w:rsid w:val="00D83341"/>
    <w:rPr>
      <w:rFonts w:ascii="Wingdings" w:hAnsi="Wingdings"/>
    </w:rPr>
  </w:style>
  <w:style w:type="character" w:customStyle="1" w:styleId="WW8Num517z3">
    <w:name w:val="WW8Num517z3"/>
    <w:uiPriority w:val="99"/>
    <w:rsid w:val="00D83341"/>
    <w:rPr>
      <w:rFonts w:ascii="Symbol" w:hAnsi="Symbol"/>
    </w:rPr>
  </w:style>
  <w:style w:type="character" w:customStyle="1" w:styleId="WW8NumSt117z0">
    <w:name w:val="WW8NumSt117z0"/>
    <w:uiPriority w:val="99"/>
    <w:rsid w:val="00D83341"/>
    <w:rPr>
      <w:rFonts w:ascii="Symbol" w:hAnsi="Symbol"/>
    </w:rPr>
  </w:style>
  <w:style w:type="character" w:customStyle="1" w:styleId="WW8NumSt159z0">
    <w:name w:val="WW8NumSt159z0"/>
    <w:uiPriority w:val="99"/>
    <w:rsid w:val="00D83341"/>
    <w:rPr>
      <w:rFonts w:ascii="Symbol" w:hAnsi="Symbol"/>
    </w:rPr>
  </w:style>
  <w:style w:type="character" w:customStyle="1" w:styleId="WW8NumSt162z0">
    <w:name w:val="WW8NumSt162z0"/>
    <w:uiPriority w:val="99"/>
    <w:rsid w:val="00D83341"/>
    <w:rPr>
      <w:rFonts w:ascii="Symbol" w:hAnsi="Symbol"/>
    </w:rPr>
  </w:style>
  <w:style w:type="character" w:customStyle="1" w:styleId="WW8NumSt236z0">
    <w:name w:val="WW8NumSt236z0"/>
    <w:uiPriority w:val="99"/>
    <w:rsid w:val="00D83341"/>
    <w:rPr>
      <w:rFonts w:ascii="Symbol" w:hAnsi="Symbol"/>
    </w:rPr>
  </w:style>
  <w:style w:type="character" w:customStyle="1" w:styleId="WW8NumSt241z0">
    <w:name w:val="WW8NumSt241z0"/>
    <w:uiPriority w:val="99"/>
    <w:rsid w:val="00D83341"/>
    <w:rPr>
      <w:rFonts w:ascii="Times New Roman" w:hAnsi="Times New Roman"/>
      <w:sz w:val="24"/>
      <w:u w:val="none"/>
    </w:rPr>
  </w:style>
  <w:style w:type="character" w:customStyle="1" w:styleId="WW8NumSt244z0">
    <w:name w:val="WW8NumSt244z0"/>
    <w:uiPriority w:val="99"/>
    <w:rsid w:val="00D83341"/>
    <w:rPr>
      <w:rFonts w:ascii="Times New Roman" w:hAnsi="Times New Roman"/>
      <w:sz w:val="24"/>
      <w:u w:val="none"/>
    </w:rPr>
  </w:style>
  <w:style w:type="character" w:customStyle="1" w:styleId="WW8NumSt246z0">
    <w:name w:val="WW8NumSt246z0"/>
    <w:uiPriority w:val="99"/>
    <w:rsid w:val="00D83341"/>
    <w:rPr>
      <w:rFonts w:ascii="Times New Roman" w:hAnsi="Times New Roman"/>
      <w:sz w:val="24"/>
      <w:u w:val="none"/>
    </w:rPr>
  </w:style>
  <w:style w:type="character" w:customStyle="1" w:styleId="WW8NumSt257z0">
    <w:name w:val="WW8NumSt257z0"/>
    <w:uiPriority w:val="99"/>
    <w:rsid w:val="00D83341"/>
    <w:rPr>
      <w:rFonts w:ascii="Symbol" w:hAnsi="Symbol"/>
      <w:sz w:val="24"/>
      <w:u w:val="none"/>
    </w:rPr>
  </w:style>
  <w:style w:type="character" w:customStyle="1" w:styleId="WW8NumSt280z0">
    <w:name w:val="WW8NumSt280z0"/>
    <w:uiPriority w:val="99"/>
    <w:rsid w:val="00D83341"/>
    <w:rPr>
      <w:rFonts w:ascii="Symbol" w:hAnsi="Symbol"/>
    </w:rPr>
  </w:style>
  <w:style w:type="character" w:customStyle="1" w:styleId="WW8NumSt295z0">
    <w:name w:val="WW8NumSt295z0"/>
    <w:uiPriority w:val="99"/>
    <w:rsid w:val="00D83341"/>
    <w:rPr>
      <w:rFonts w:ascii="Symbol" w:hAnsi="Symbol"/>
      <w:sz w:val="24"/>
      <w:u w:val="none"/>
    </w:rPr>
  </w:style>
  <w:style w:type="character" w:customStyle="1" w:styleId="WW-Standardnpsmoodstavce111">
    <w:name w:val="WW-Standardní písmo odstavce111"/>
    <w:uiPriority w:val="99"/>
    <w:rsid w:val="00D83341"/>
  </w:style>
  <w:style w:type="character" w:styleId="PageNumber">
    <w:name w:val="page number"/>
    <w:basedOn w:val="DefaultParagraphFont"/>
    <w:uiPriority w:val="99"/>
    <w:rsid w:val="00D83341"/>
    <w:rPr>
      <w:rFonts w:cs="Times New Roman"/>
    </w:rPr>
  </w:style>
  <w:style w:type="character" w:styleId="Hyperlink">
    <w:name w:val="Hyperlink"/>
    <w:basedOn w:val="DefaultParagraphFont"/>
    <w:uiPriority w:val="99"/>
    <w:rsid w:val="00D83341"/>
    <w:rPr>
      <w:rFonts w:cs="Times New Roman"/>
      <w:color w:val="0000FF"/>
      <w:u w:val="single"/>
    </w:rPr>
  </w:style>
  <w:style w:type="character" w:customStyle="1" w:styleId="JozefBuriuan">
    <w:name w:val="Jozef Buriuan"/>
    <w:uiPriority w:val="99"/>
    <w:rsid w:val="00D83341"/>
    <w:rPr>
      <w:rFonts w:ascii="Arial" w:hAnsi="Arial"/>
      <w:color w:val="auto"/>
      <w:sz w:val="20"/>
    </w:rPr>
  </w:style>
  <w:style w:type="character" w:styleId="FollowedHyperlink">
    <w:name w:val="FollowedHyperlink"/>
    <w:basedOn w:val="DefaultParagraphFont"/>
    <w:uiPriority w:val="99"/>
    <w:rsid w:val="00D83341"/>
    <w:rPr>
      <w:rFonts w:cs="Times New Roman"/>
      <w:color w:val="800080"/>
      <w:u w:val="single"/>
    </w:rPr>
  </w:style>
  <w:style w:type="character" w:customStyle="1" w:styleId="clatext1">
    <w:name w:val="clatext1"/>
    <w:uiPriority w:val="99"/>
    <w:rsid w:val="00D83341"/>
    <w:rPr>
      <w:color w:val="000000"/>
      <w:sz w:val="24"/>
    </w:rPr>
  </w:style>
  <w:style w:type="character" w:customStyle="1" w:styleId="Odrky">
    <w:name w:val="Odrážky"/>
    <w:uiPriority w:val="99"/>
    <w:rsid w:val="00D83341"/>
    <w:rPr>
      <w:rFonts w:ascii="StarSymbol" w:eastAsia="StarSymbol" w:hAnsi="StarSymbol"/>
      <w:sz w:val="18"/>
    </w:rPr>
  </w:style>
  <w:style w:type="paragraph" w:customStyle="1" w:styleId="Nadpis">
    <w:name w:val="Nadpis"/>
    <w:basedOn w:val="Normal"/>
    <w:next w:val="BodyText"/>
    <w:uiPriority w:val="99"/>
    <w:rsid w:val="00D8334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D83341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E74CB"/>
    <w:rPr>
      <w:rFonts w:cs="Times New Roman"/>
      <w:sz w:val="24"/>
      <w:lang w:eastAsia="ar-SA" w:bidi="ar-SA"/>
    </w:rPr>
  </w:style>
  <w:style w:type="paragraph" w:styleId="List">
    <w:name w:val="List"/>
    <w:basedOn w:val="BodyText"/>
    <w:uiPriority w:val="99"/>
    <w:rsid w:val="00D83341"/>
    <w:rPr>
      <w:rFonts w:cs="Tahoma"/>
    </w:rPr>
  </w:style>
  <w:style w:type="paragraph" w:customStyle="1" w:styleId="Popisek">
    <w:name w:val="Popisek"/>
    <w:basedOn w:val="Normal"/>
    <w:uiPriority w:val="99"/>
    <w:rsid w:val="00D83341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al"/>
    <w:uiPriority w:val="99"/>
    <w:rsid w:val="00D83341"/>
    <w:pPr>
      <w:suppressLineNumbers/>
    </w:pPr>
    <w:rPr>
      <w:rFonts w:cs="Tahoma"/>
    </w:rPr>
  </w:style>
  <w:style w:type="paragraph" w:styleId="BodyTextIndent">
    <w:name w:val="Body Text Indent"/>
    <w:basedOn w:val="Normal"/>
    <w:link w:val="BodyTextIndentChar"/>
    <w:uiPriority w:val="99"/>
    <w:rsid w:val="00D83341"/>
    <w:pPr>
      <w:ind w:left="144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6460E"/>
    <w:rPr>
      <w:rFonts w:cs="Times New Roman"/>
      <w:sz w:val="24"/>
      <w:lang w:eastAsia="ar-SA" w:bidi="ar-SA"/>
    </w:rPr>
  </w:style>
  <w:style w:type="paragraph" w:customStyle="1" w:styleId="Zkladntext21">
    <w:name w:val="Základní text 21"/>
    <w:basedOn w:val="Normal"/>
    <w:uiPriority w:val="99"/>
    <w:rsid w:val="00D83341"/>
    <w:pPr>
      <w:autoSpaceDE w:val="0"/>
      <w:jc w:val="both"/>
    </w:pPr>
    <w:rPr>
      <w:color w:val="000000"/>
    </w:rPr>
  </w:style>
  <w:style w:type="paragraph" w:customStyle="1" w:styleId="ZkladntextIMP">
    <w:name w:val="Základní text_IMP"/>
    <w:basedOn w:val="Normal"/>
    <w:uiPriority w:val="99"/>
    <w:rsid w:val="00D83341"/>
    <w:pPr>
      <w:overflowPunct w:val="0"/>
      <w:autoSpaceDE w:val="0"/>
      <w:spacing w:line="276" w:lineRule="auto"/>
      <w:textAlignment w:val="baseline"/>
    </w:pPr>
    <w:rPr>
      <w:szCs w:val="20"/>
    </w:rPr>
  </w:style>
  <w:style w:type="paragraph" w:styleId="Header">
    <w:name w:val="header"/>
    <w:basedOn w:val="Normal"/>
    <w:link w:val="HeaderChar"/>
    <w:uiPriority w:val="99"/>
    <w:rsid w:val="00D8334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6460E"/>
    <w:rPr>
      <w:rFonts w:cs="Times New Roman"/>
      <w:sz w:val="24"/>
      <w:lang w:eastAsia="ar-SA" w:bidi="ar-SA"/>
    </w:rPr>
  </w:style>
  <w:style w:type="paragraph" w:customStyle="1" w:styleId="Zkladntext31">
    <w:name w:val="Základní text 31"/>
    <w:basedOn w:val="Normal"/>
    <w:uiPriority w:val="99"/>
    <w:rsid w:val="00D83341"/>
    <w:pPr>
      <w:jc w:val="both"/>
    </w:pPr>
    <w:rPr>
      <w:rFonts w:ascii="Arial" w:hAnsi="Arial"/>
      <w:sz w:val="22"/>
      <w:szCs w:val="20"/>
    </w:rPr>
  </w:style>
  <w:style w:type="paragraph" w:customStyle="1" w:styleId="font5">
    <w:name w:val="font5"/>
    <w:basedOn w:val="Normal"/>
    <w:uiPriority w:val="99"/>
    <w:rsid w:val="00D83341"/>
    <w:pPr>
      <w:spacing w:before="280" w:after="280"/>
    </w:pPr>
    <w:rPr>
      <w:rFonts w:ascii="Arial" w:hAnsi="Arial"/>
      <w:b/>
      <w:bCs/>
      <w:sz w:val="20"/>
      <w:szCs w:val="20"/>
    </w:rPr>
  </w:style>
  <w:style w:type="paragraph" w:customStyle="1" w:styleId="arial">
    <w:name w:val="arial"/>
    <w:basedOn w:val="Normal"/>
    <w:uiPriority w:val="99"/>
    <w:rsid w:val="00D83341"/>
    <w:rPr>
      <w:rFonts w:ascii="Arial" w:hAnsi="Arial"/>
      <w:spacing w:val="5"/>
      <w:sz w:val="20"/>
      <w:szCs w:val="20"/>
    </w:rPr>
  </w:style>
  <w:style w:type="paragraph" w:styleId="Footer">
    <w:name w:val="footer"/>
    <w:basedOn w:val="Normal"/>
    <w:link w:val="FooterChar"/>
    <w:uiPriority w:val="99"/>
    <w:rsid w:val="00D8334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6460E"/>
    <w:rPr>
      <w:rFonts w:cs="Times New Roman"/>
      <w:sz w:val="24"/>
      <w:lang w:eastAsia="ar-SA" w:bidi="ar-SA"/>
    </w:rPr>
  </w:style>
  <w:style w:type="paragraph" w:customStyle="1" w:styleId="Zkladntextodsazen21">
    <w:name w:val="Základní text odsazený 21"/>
    <w:basedOn w:val="Normal"/>
    <w:uiPriority w:val="99"/>
    <w:rsid w:val="00D83341"/>
    <w:pPr>
      <w:tabs>
        <w:tab w:val="left" w:pos="3780"/>
      </w:tabs>
      <w:ind w:left="3780"/>
    </w:pPr>
  </w:style>
  <w:style w:type="paragraph" w:customStyle="1" w:styleId="WW-Vchoz">
    <w:name w:val="WW-Výchozí"/>
    <w:uiPriority w:val="99"/>
    <w:rsid w:val="00D83341"/>
    <w:pPr>
      <w:widowControl w:val="0"/>
      <w:suppressAutoHyphens/>
      <w:autoSpaceDE w:val="0"/>
    </w:pPr>
    <w:rPr>
      <w:sz w:val="20"/>
      <w:szCs w:val="24"/>
      <w:lang w:eastAsia="ar-SA"/>
    </w:rPr>
  </w:style>
  <w:style w:type="paragraph" w:customStyle="1" w:styleId="Normlnprvn">
    <w:name w:val="Normální_první"/>
    <w:basedOn w:val="Normal"/>
    <w:uiPriority w:val="99"/>
    <w:rsid w:val="00D83341"/>
    <w:pPr>
      <w:spacing w:before="120"/>
    </w:pPr>
    <w:rPr>
      <w:szCs w:val="20"/>
    </w:rPr>
  </w:style>
  <w:style w:type="paragraph" w:customStyle="1" w:styleId="bnneodsazen">
    <w:name w:val="běžný neodsazený"/>
    <w:basedOn w:val="Normal"/>
    <w:uiPriority w:val="99"/>
    <w:rsid w:val="00D83341"/>
    <w:pPr>
      <w:overflowPunct w:val="0"/>
      <w:autoSpaceDE w:val="0"/>
      <w:spacing w:before="48" w:after="48"/>
      <w:jc w:val="both"/>
      <w:textAlignment w:val="baseline"/>
    </w:pPr>
    <w:rPr>
      <w:szCs w:val="20"/>
    </w:rPr>
  </w:style>
  <w:style w:type="paragraph" w:customStyle="1" w:styleId="Zkladntextodsazen31">
    <w:name w:val="Základní text odsazený 31"/>
    <w:basedOn w:val="Normal"/>
    <w:uiPriority w:val="99"/>
    <w:rsid w:val="00D83341"/>
    <w:pPr>
      <w:tabs>
        <w:tab w:val="left" w:pos="2700"/>
        <w:tab w:val="right" w:pos="6804"/>
      </w:tabs>
      <w:ind w:left="540" w:hanging="540"/>
      <w:jc w:val="both"/>
    </w:pPr>
    <w:rPr>
      <w:color w:val="FF00FF"/>
    </w:rPr>
  </w:style>
  <w:style w:type="paragraph" w:customStyle="1" w:styleId="Prosttext1">
    <w:name w:val="Prostý text1"/>
    <w:basedOn w:val="Normal"/>
    <w:uiPriority w:val="99"/>
    <w:rsid w:val="00D83341"/>
    <w:rPr>
      <w:rFonts w:ascii="Courier New" w:hAnsi="Courier New" w:cs="Courier New"/>
      <w:sz w:val="20"/>
      <w:szCs w:val="20"/>
    </w:rPr>
  </w:style>
  <w:style w:type="paragraph" w:customStyle="1" w:styleId="NormlnsWWW">
    <w:name w:val="Normální (síť WWW)"/>
    <w:basedOn w:val="Normal"/>
    <w:uiPriority w:val="99"/>
    <w:rsid w:val="00D83341"/>
    <w:pPr>
      <w:spacing w:before="280" w:after="280"/>
    </w:pPr>
    <w:rPr>
      <w:rFonts w:ascii="Arial Unicode MS" w:cs="Arial Unicode MS"/>
    </w:rPr>
  </w:style>
  <w:style w:type="paragraph" w:customStyle="1" w:styleId="dekzatabulkou">
    <w:name w:val="Řádek_za_tabulkou"/>
    <w:basedOn w:val="Normal"/>
    <w:uiPriority w:val="99"/>
    <w:rsid w:val="00D83341"/>
    <w:pPr>
      <w:keepNext/>
      <w:spacing w:before="120" w:after="120"/>
      <w:jc w:val="both"/>
    </w:pPr>
    <w:rPr>
      <w:rFonts w:ascii="Arial" w:hAnsi="Arial"/>
      <w:kern w:val="1"/>
      <w:sz w:val="20"/>
      <w:szCs w:val="20"/>
    </w:rPr>
  </w:style>
  <w:style w:type="paragraph" w:customStyle="1" w:styleId="slovanseznam1">
    <w:name w:val="Číslovaný seznam1"/>
    <w:basedOn w:val="Normal"/>
    <w:uiPriority w:val="99"/>
    <w:rsid w:val="00D83341"/>
    <w:rPr>
      <w:rFonts w:ascii="Arial" w:hAnsi="Arial"/>
      <w:sz w:val="20"/>
      <w:szCs w:val="20"/>
    </w:rPr>
  </w:style>
  <w:style w:type="paragraph" w:customStyle="1" w:styleId="Nadpis10">
    <w:name w:val="Nadpis 10"/>
    <w:basedOn w:val="Heading3"/>
    <w:next w:val="BodyText"/>
    <w:uiPriority w:val="99"/>
    <w:rsid w:val="00D83341"/>
    <w:pPr>
      <w:numPr>
        <w:ilvl w:val="0"/>
        <w:numId w:val="0"/>
      </w:numPr>
      <w:spacing w:before="120"/>
      <w:jc w:val="both"/>
    </w:pPr>
    <w:rPr>
      <w:rFonts w:ascii="Arial" w:hAnsi="Arial"/>
      <w:bCs w:val="0"/>
      <w:szCs w:val="20"/>
    </w:rPr>
  </w:style>
  <w:style w:type="paragraph" w:customStyle="1" w:styleId="Pododrka">
    <w:name w:val="Pododrážka"/>
    <w:basedOn w:val="Normal"/>
    <w:uiPriority w:val="99"/>
    <w:rsid w:val="00D83341"/>
    <w:pPr>
      <w:spacing w:before="120" w:line="240" w:lineRule="atLeast"/>
      <w:jc w:val="both"/>
    </w:pPr>
    <w:rPr>
      <w:rFonts w:ascii="Arial" w:hAnsi="Arial"/>
      <w:sz w:val="22"/>
      <w:szCs w:val="22"/>
    </w:rPr>
  </w:style>
  <w:style w:type="paragraph" w:customStyle="1" w:styleId="xl31">
    <w:name w:val="xl31"/>
    <w:basedOn w:val="Normal"/>
    <w:uiPriority w:val="99"/>
    <w:rsid w:val="00D8334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24">
    <w:name w:val="xl24"/>
    <w:basedOn w:val="Normal"/>
    <w:uiPriority w:val="99"/>
    <w:rsid w:val="00D833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25">
    <w:name w:val="xl25"/>
    <w:basedOn w:val="Normal"/>
    <w:uiPriority w:val="99"/>
    <w:rsid w:val="00D833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ElektroZaklTechUdaj">
    <w:name w:val="Elektro_ZaklTechUdaj"/>
    <w:basedOn w:val="Normal"/>
    <w:uiPriority w:val="99"/>
    <w:rsid w:val="00D83341"/>
    <w:pPr>
      <w:tabs>
        <w:tab w:val="left" w:pos="4536"/>
      </w:tabs>
      <w:spacing w:after="120"/>
      <w:ind w:left="4536" w:hanging="4252"/>
    </w:pPr>
    <w:rPr>
      <w:rFonts w:ascii="Arial" w:hAnsi="Arial"/>
      <w:kern w:val="1"/>
      <w:sz w:val="20"/>
      <w:szCs w:val="20"/>
    </w:rPr>
  </w:style>
  <w:style w:type="paragraph" w:customStyle="1" w:styleId="ElektroBod">
    <w:name w:val="Elektro_Bod"/>
    <w:basedOn w:val="Normal"/>
    <w:uiPriority w:val="99"/>
    <w:rsid w:val="00D83341"/>
    <w:pPr>
      <w:widowControl w:val="0"/>
      <w:tabs>
        <w:tab w:val="left" w:pos="851"/>
        <w:tab w:val="left" w:pos="3402"/>
      </w:tabs>
      <w:spacing w:after="120"/>
    </w:pPr>
    <w:rPr>
      <w:rFonts w:ascii="Arial" w:hAnsi="Arial"/>
      <w:kern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D83341"/>
    <w:rPr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6460E"/>
    <w:rPr>
      <w:rFonts w:cs="Times New Roman"/>
      <w:sz w:val="2"/>
      <w:lang w:eastAsia="ar-SA" w:bidi="ar-SA"/>
    </w:rPr>
  </w:style>
  <w:style w:type="paragraph" w:customStyle="1" w:styleId="Zprava2">
    <w:name w:val="Zprava2"/>
    <w:basedOn w:val="Normal"/>
    <w:uiPriority w:val="99"/>
    <w:rsid w:val="00D83341"/>
    <w:pPr>
      <w:spacing w:before="120"/>
      <w:ind w:firstLine="284"/>
    </w:pPr>
    <w:rPr>
      <w:szCs w:val="20"/>
    </w:rPr>
  </w:style>
  <w:style w:type="paragraph" w:customStyle="1" w:styleId="Obsahtabulky">
    <w:name w:val="Obsah tabulky"/>
    <w:basedOn w:val="Normal"/>
    <w:uiPriority w:val="99"/>
    <w:rsid w:val="00D83341"/>
    <w:pPr>
      <w:suppressLineNumbers/>
    </w:pPr>
  </w:style>
  <w:style w:type="paragraph" w:customStyle="1" w:styleId="Nadpistabulky">
    <w:name w:val="Nadpis tabulky"/>
    <w:basedOn w:val="Obsahtabulky"/>
    <w:uiPriority w:val="99"/>
    <w:rsid w:val="00D83341"/>
    <w:pPr>
      <w:jc w:val="center"/>
    </w:pPr>
    <w:rPr>
      <w:b/>
      <w:bCs/>
      <w:i/>
      <w:iCs/>
    </w:rPr>
  </w:style>
  <w:style w:type="paragraph" w:customStyle="1" w:styleId="Obsahrmce">
    <w:name w:val="Obsah rámce"/>
    <w:basedOn w:val="BodyText"/>
    <w:uiPriority w:val="99"/>
    <w:rsid w:val="00D83341"/>
  </w:style>
  <w:style w:type="paragraph" w:styleId="BodyTextIndent2">
    <w:name w:val="Body Text Indent 2"/>
    <w:basedOn w:val="Normal"/>
    <w:link w:val="BodyTextIndent2Char"/>
    <w:uiPriority w:val="99"/>
    <w:rsid w:val="00D83341"/>
    <w:pPr>
      <w:tabs>
        <w:tab w:val="left" w:pos="3600"/>
      </w:tabs>
      <w:ind w:left="567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96460E"/>
    <w:rPr>
      <w:rFonts w:cs="Times New Roman"/>
      <w:sz w:val="24"/>
      <w:lang w:eastAsia="ar-SA" w:bidi="ar-SA"/>
    </w:rPr>
  </w:style>
  <w:style w:type="paragraph" w:styleId="BodyTextIndent3">
    <w:name w:val="Body Text Indent 3"/>
    <w:basedOn w:val="Normal"/>
    <w:link w:val="BodyTextIndent3Char"/>
    <w:uiPriority w:val="99"/>
    <w:rsid w:val="00D83341"/>
    <w:pPr>
      <w:tabs>
        <w:tab w:val="left" w:pos="2700"/>
        <w:tab w:val="right" w:pos="6804"/>
      </w:tabs>
      <w:ind w:left="540" w:hanging="540"/>
      <w:jc w:val="both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96460E"/>
    <w:rPr>
      <w:rFonts w:cs="Times New Roman"/>
      <w:sz w:val="16"/>
      <w:lang w:eastAsia="ar-SA" w:bidi="ar-SA"/>
    </w:rPr>
  </w:style>
  <w:style w:type="paragraph" w:styleId="BodyText2">
    <w:name w:val="Body Text 2"/>
    <w:basedOn w:val="Normal"/>
    <w:link w:val="BodyText2Char"/>
    <w:uiPriority w:val="99"/>
    <w:rsid w:val="00AE5F8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6460E"/>
    <w:rPr>
      <w:rFonts w:cs="Times New Roman"/>
      <w:sz w:val="24"/>
      <w:lang w:eastAsia="ar-SA" w:bidi="ar-SA"/>
    </w:rPr>
  </w:style>
  <w:style w:type="paragraph" w:styleId="ListParagraph">
    <w:name w:val="List Paragraph"/>
    <w:basedOn w:val="Normal"/>
    <w:uiPriority w:val="99"/>
    <w:qFormat/>
    <w:rsid w:val="00F719A5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EB1B2C"/>
    <w:pPr>
      <w:suppressAutoHyphens w:val="0"/>
      <w:spacing w:before="100" w:beforeAutospacing="1" w:after="100" w:afterAutospacing="1"/>
    </w:pPr>
    <w:rPr>
      <w:lang w:eastAsia="cs-CZ"/>
    </w:rPr>
  </w:style>
  <w:style w:type="paragraph" w:styleId="HTMLPreformatted">
    <w:name w:val="HTML Preformatted"/>
    <w:basedOn w:val="Normal"/>
    <w:link w:val="HTMLPreformattedChar"/>
    <w:uiPriority w:val="99"/>
    <w:rsid w:val="003A35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96460E"/>
    <w:rPr>
      <w:rFonts w:ascii="Courier New" w:hAnsi="Courier New" w:cs="Times New Roman"/>
      <w:sz w:val="20"/>
      <w:lang w:eastAsia="ar-SA" w:bidi="ar-SA"/>
    </w:rPr>
  </w:style>
  <w:style w:type="paragraph" w:customStyle="1" w:styleId="Zkladntext22">
    <w:name w:val="Základní text 22"/>
    <w:basedOn w:val="Normal"/>
    <w:uiPriority w:val="99"/>
    <w:rsid w:val="00F36435"/>
    <w:pPr>
      <w:ind w:left="360"/>
    </w:pPr>
  </w:style>
  <w:style w:type="character" w:styleId="Strong">
    <w:name w:val="Strong"/>
    <w:basedOn w:val="DefaultParagraphFont"/>
    <w:uiPriority w:val="99"/>
    <w:qFormat/>
    <w:locked/>
    <w:rsid w:val="00FD5359"/>
    <w:rPr>
      <w:rFonts w:cs="Times New Roman"/>
      <w:b/>
    </w:rPr>
  </w:style>
  <w:style w:type="paragraph" w:styleId="DocumentMap">
    <w:name w:val="Document Map"/>
    <w:basedOn w:val="Normal"/>
    <w:link w:val="DocumentMapChar"/>
    <w:uiPriority w:val="99"/>
    <w:semiHidden/>
    <w:locked/>
    <w:rsid w:val="00C9336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F10565"/>
    <w:rPr>
      <w:rFonts w:cs="Times New Roman"/>
      <w:sz w:val="2"/>
      <w:lang w:eastAsia="ar-SA" w:bidi="ar-SA"/>
    </w:rPr>
  </w:style>
  <w:style w:type="character" w:customStyle="1" w:styleId="Bodytext20">
    <w:name w:val="Body text (2)_"/>
    <w:basedOn w:val="DefaultParagraphFont"/>
    <w:link w:val="Bodytext21"/>
    <w:uiPriority w:val="99"/>
    <w:locked/>
    <w:rsid w:val="008D7EFC"/>
    <w:rPr>
      <w:rFonts w:cs="Times New Roman"/>
      <w:shd w:val="clear" w:color="auto" w:fill="FFFFFF"/>
      <w:lang w:bidi="ar-SA"/>
    </w:rPr>
  </w:style>
  <w:style w:type="paragraph" w:customStyle="1" w:styleId="Bodytext21">
    <w:name w:val="Body text (2)1"/>
    <w:basedOn w:val="Normal"/>
    <w:link w:val="Bodytext20"/>
    <w:uiPriority w:val="99"/>
    <w:rsid w:val="008D7EFC"/>
    <w:pPr>
      <w:widowControl w:val="0"/>
      <w:shd w:val="clear" w:color="auto" w:fill="FFFFFF"/>
      <w:suppressAutoHyphens w:val="0"/>
      <w:spacing w:before="60" w:after="1140" w:line="240" w:lineRule="atLeast"/>
      <w:ind w:hanging="366"/>
      <w:jc w:val="both"/>
    </w:pPr>
    <w:rPr>
      <w:noProof/>
      <w:sz w:val="20"/>
      <w:szCs w:val="20"/>
      <w:shd w:val="clear" w:color="auto" w:fill="FFFFFF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42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8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2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428452"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2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42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428458"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2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42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428459"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2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2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42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42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2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428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2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428494"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2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42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428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8509"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2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42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428510"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2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42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428511"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2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2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42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42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2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42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8557"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2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2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42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428567"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2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2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42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428568"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2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2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42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428569"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2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2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42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428571"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2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2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42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428495">
                      <w:marLeft w:val="0"/>
                      <w:marRight w:val="0"/>
                      <w:marTop w:val="0"/>
                      <w:marBottom w:val="75"/>
                      <w:divBdr>
                        <w:top w:val="single" w:sz="6" w:space="12" w:color="C7C7C7"/>
                        <w:left w:val="single" w:sz="6" w:space="12" w:color="C7C7C7"/>
                        <w:bottom w:val="single" w:sz="6" w:space="12" w:color="C7C7C7"/>
                        <w:right w:val="single" w:sz="6" w:space="0" w:color="C7C7C7"/>
                      </w:divBdr>
                    </w:div>
                    <w:div w:id="1127428508">
                      <w:marLeft w:val="0"/>
                      <w:marRight w:val="0"/>
                      <w:marTop w:val="0"/>
                      <w:marBottom w:val="90"/>
                      <w:divBdr>
                        <w:top w:val="single" w:sz="6" w:space="0" w:color="94A3C4"/>
                        <w:left w:val="single" w:sz="6" w:space="0" w:color="94A3C4"/>
                        <w:bottom w:val="single" w:sz="6" w:space="0" w:color="94A3C4"/>
                        <w:right w:val="single" w:sz="6" w:space="0" w:color="94A3C4"/>
                      </w:divBdr>
                      <w:divsChild>
                        <w:div w:id="112742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7428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42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7428577">
                      <w:marLeft w:val="0"/>
                      <w:marRight w:val="0"/>
                      <w:marTop w:val="0"/>
                      <w:marBottom w:val="1425"/>
                      <w:divBdr>
                        <w:top w:val="single" w:sz="6" w:space="12" w:color="C7C7C7"/>
                        <w:left w:val="single" w:sz="6" w:space="12" w:color="C7C7C7"/>
                        <w:bottom w:val="single" w:sz="6" w:space="12" w:color="C7C7C7"/>
                        <w:right w:val="single" w:sz="6" w:space="12" w:color="C7C7C7"/>
                      </w:divBdr>
                    </w:div>
                  </w:divsChild>
                </w:div>
                <w:div w:id="112742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428502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7428580"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2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42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428583"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2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2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42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42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1854</TotalTime>
  <Pages>2</Pages>
  <Words>294</Words>
  <Characters>1739</Characters>
  <Application>Microsoft Office Outlook</Application>
  <DocSecurity>0</DocSecurity>
  <Lines>0</Lines>
  <Paragraphs>0</Paragraphs>
  <ScaleCrop>false</ScaleCrop>
  <Company>Profesprojekt s.r.o.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Zakázka č</dc:title>
  <dc:subject/>
  <dc:creator>ing.Müller Richard</dc:creator>
  <cp:keywords/>
  <dc:description/>
  <cp:lastModifiedBy>Tomáš Hocke</cp:lastModifiedBy>
  <cp:revision>125</cp:revision>
  <cp:lastPrinted>2017-08-07T14:51:00Z</cp:lastPrinted>
  <dcterms:created xsi:type="dcterms:W3CDTF">2014-11-24T12:52:00Z</dcterms:created>
  <dcterms:modified xsi:type="dcterms:W3CDTF">2019-08-28T13:12:00Z</dcterms:modified>
</cp:coreProperties>
</file>